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26DF" w:rsidRPr="00AB6EF7" w:rsidRDefault="00E126DF" w:rsidP="00E126DF">
      <w:pPr>
        <w:rPr>
          <w:rFonts w:asciiTheme="minorHAnsi" w:hAnsiTheme="minorHAnsi" w:cstheme="minorHAnsi"/>
        </w:rPr>
      </w:pPr>
      <w:r w:rsidRPr="00634199">
        <w:t xml:space="preserve">                                                                       </w:t>
      </w:r>
      <w:r w:rsidR="0012657A">
        <w:t xml:space="preserve">                           </w:t>
      </w:r>
      <w:r w:rsidR="00AB6EF7">
        <w:t xml:space="preserve">            </w:t>
      </w:r>
      <w:r w:rsidR="00AB6EF7" w:rsidRPr="00AB6EF7">
        <w:rPr>
          <w:rFonts w:asciiTheme="minorHAnsi" w:hAnsiTheme="minorHAnsi" w:cstheme="minorHAnsi"/>
        </w:rPr>
        <w:t>Zał . nr 6</w:t>
      </w:r>
      <w:r w:rsidR="0012657A">
        <w:rPr>
          <w:rFonts w:asciiTheme="minorHAnsi" w:hAnsiTheme="minorHAnsi" w:cstheme="minorHAnsi"/>
        </w:rPr>
        <w:t xml:space="preserve"> projekt umowy</w:t>
      </w:r>
    </w:p>
    <w:p w:rsidR="0012657A" w:rsidRDefault="00E126DF" w:rsidP="00E126DF">
      <w:pPr>
        <w:rPr>
          <w:rFonts w:ascii="Calibri" w:hAnsi="Calibri" w:cs="Calibri"/>
          <w:b/>
          <w:bCs/>
          <w:snapToGrid w:val="0"/>
        </w:rPr>
      </w:pPr>
      <w:r w:rsidRPr="00634199">
        <w:rPr>
          <w:rFonts w:ascii="Calibri" w:hAnsi="Calibri" w:cs="Calibri"/>
          <w:b/>
          <w:bCs/>
          <w:snapToGrid w:val="0"/>
        </w:rPr>
        <w:t xml:space="preserve">                                                              </w:t>
      </w:r>
      <w:r w:rsidR="007C6B71">
        <w:rPr>
          <w:rFonts w:ascii="Calibri" w:hAnsi="Calibri" w:cs="Calibri"/>
          <w:b/>
          <w:bCs/>
          <w:snapToGrid w:val="0"/>
        </w:rPr>
        <w:t xml:space="preserve"> </w:t>
      </w:r>
    </w:p>
    <w:p w:rsidR="0012657A" w:rsidRDefault="0012657A" w:rsidP="00E126DF">
      <w:pPr>
        <w:rPr>
          <w:rFonts w:ascii="Calibri" w:hAnsi="Calibri" w:cs="Calibri"/>
          <w:b/>
          <w:bCs/>
          <w:snapToGrid w:val="0"/>
        </w:rPr>
      </w:pPr>
    </w:p>
    <w:p w:rsidR="00E126DF" w:rsidRPr="00634199" w:rsidRDefault="0012657A" w:rsidP="00E126DF">
      <w:r>
        <w:rPr>
          <w:rFonts w:ascii="Calibri" w:hAnsi="Calibri" w:cs="Calibri"/>
          <w:b/>
          <w:bCs/>
          <w:snapToGrid w:val="0"/>
        </w:rPr>
        <w:t xml:space="preserve">                                                               </w:t>
      </w:r>
      <w:r w:rsidR="00E126DF" w:rsidRPr="00634199">
        <w:rPr>
          <w:rFonts w:ascii="Calibri" w:hAnsi="Calibri" w:cs="Calibri"/>
          <w:b/>
          <w:bCs/>
          <w:snapToGrid w:val="0"/>
        </w:rPr>
        <w:t xml:space="preserve">UMOWA                                                   </w:t>
      </w:r>
    </w:p>
    <w:p w:rsidR="00E126DF" w:rsidRPr="00634199" w:rsidRDefault="00E126DF" w:rsidP="00E126DF">
      <w:pPr>
        <w:ind w:left="3420"/>
        <w:rPr>
          <w:rFonts w:ascii="Calibri" w:hAnsi="Calibri" w:cs="Calibri"/>
          <w:b/>
          <w:bCs/>
          <w:snapToGrid w:val="0"/>
        </w:rPr>
      </w:pPr>
      <w:r w:rsidRPr="00634199">
        <w:rPr>
          <w:rFonts w:ascii="Calibri" w:hAnsi="Calibri" w:cs="Calibri"/>
          <w:b/>
          <w:bCs/>
          <w:snapToGrid w:val="0"/>
        </w:rPr>
        <w:t>O ROBOTY BUDOWLANE</w:t>
      </w:r>
    </w:p>
    <w:p w:rsidR="0012657A" w:rsidRDefault="00E126DF" w:rsidP="00E560CF">
      <w:pPr>
        <w:keepNext/>
        <w:keepLines/>
        <w:spacing w:before="40"/>
        <w:outlineLvl w:val="1"/>
        <w:rPr>
          <w:rFonts w:ascii="Calibri" w:hAnsi="Calibri" w:cs="Calibri"/>
          <w:b/>
          <w:bCs/>
          <w:lang w:val="de-DE"/>
        </w:rPr>
      </w:pPr>
      <w:r w:rsidRPr="00634199">
        <w:rPr>
          <w:b/>
          <w:bCs/>
          <w:lang w:val="de-DE"/>
        </w:rPr>
        <w:t xml:space="preserve">                                                         </w:t>
      </w:r>
      <w:r w:rsidR="00E560CF">
        <w:rPr>
          <w:rFonts w:ascii="Calibri" w:hAnsi="Calibri" w:cs="Calibri"/>
          <w:b/>
          <w:bCs/>
          <w:lang w:val="de-DE"/>
        </w:rPr>
        <w:t>NR</w:t>
      </w:r>
      <w:r w:rsidRPr="00634199">
        <w:rPr>
          <w:rFonts w:ascii="Calibri" w:hAnsi="Calibri" w:cs="Calibri"/>
          <w:b/>
          <w:bCs/>
          <w:lang w:val="de-DE"/>
        </w:rPr>
        <w:t>.............</w:t>
      </w:r>
    </w:p>
    <w:p w:rsidR="00E560CF" w:rsidRPr="00634199" w:rsidRDefault="00E560CF" w:rsidP="00E560CF">
      <w:pPr>
        <w:keepNext/>
        <w:keepLines/>
        <w:spacing w:before="40"/>
        <w:outlineLvl w:val="1"/>
        <w:rPr>
          <w:rFonts w:ascii="Calibri" w:hAnsi="Calibri" w:cs="Calibri"/>
          <w:snapToGrid w:val="0"/>
        </w:rPr>
      </w:pPr>
    </w:p>
    <w:p w:rsidR="00E126DF" w:rsidRPr="00634199" w:rsidRDefault="0023396D" w:rsidP="00E126DF">
      <w:pPr>
        <w:rPr>
          <w:rFonts w:ascii="Calibri" w:hAnsi="Calibri" w:cs="Calibri"/>
          <w:snapToGrid w:val="0"/>
        </w:rPr>
      </w:pPr>
      <w:r w:rsidRPr="00634199">
        <w:rPr>
          <w:rFonts w:ascii="Calibri" w:hAnsi="Calibri" w:cs="Calibri"/>
          <w:snapToGrid w:val="0"/>
        </w:rPr>
        <w:t>z</w:t>
      </w:r>
      <w:r w:rsidR="00E126DF" w:rsidRPr="00634199">
        <w:rPr>
          <w:rFonts w:ascii="Calibri" w:hAnsi="Calibri" w:cs="Calibri"/>
          <w:snapToGrid w:val="0"/>
        </w:rPr>
        <w:t>awarta w dniu ....................</w:t>
      </w:r>
      <w:r w:rsidRPr="00634199">
        <w:rPr>
          <w:rFonts w:ascii="Calibri" w:hAnsi="Calibri" w:cs="Calibri"/>
          <w:snapToGrid w:val="0"/>
        </w:rPr>
        <w:t xml:space="preserve"> 202</w:t>
      </w:r>
      <w:r w:rsidR="003A2349" w:rsidRPr="00634199">
        <w:rPr>
          <w:rFonts w:ascii="Calibri" w:hAnsi="Calibri" w:cs="Calibri"/>
          <w:snapToGrid w:val="0"/>
        </w:rPr>
        <w:t>1</w:t>
      </w:r>
      <w:r w:rsidRPr="00634199">
        <w:rPr>
          <w:rFonts w:ascii="Calibri" w:hAnsi="Calibri" w:cs="Calibri"/>
          <w:snapToGrid w:val="0"/>
        </w:rPr>
        <w:t xml:space="preserve">r. </w:t>
      </w:r>
      <w:r w:rsidR="00E126DF" w:rsidRPr="00634199">
        <w:rPr>
          <w:rFonts w:ascii="Calibri" w:hAnsi="Calibri" w:cs="Calibri"/>
          <w:snapToGrid w:val="0"/>
        </w:rPr>
        <w:t xml:space="preserve"> pomiędzy</w:t>
      </w:r>
    </w:p>
    <w:p w:rsidR="00E560CF" w:rsidRDefault="00E560CF" w:rsidP="00E126DF">
      <w:pPr>
        <w:ind w:right="2200"/>
        <w:rPr>
          <w:rFonts w:ascii="Calibri" w:hAnsi="Calibri" w:cs="Calibri"/>
          <w:snapToGrid w:val="0"/>
        </w:rPr>
      </w:pPr>
    </w:p>
    <w:p w:rsidR="00E560CF" w:rsidRDefault="00E560CF" w:rsidP="00E560CF">
      <w:pPr>
        <w:jc w:val="both"/>
        <w:rPr>
          <w:rFonts w:ascii="Calibri" w:hAnsi="Calibri" w:cs="Calibri"/>
          <w:snapToGrid w:val="0"/>
        </w:rPr>
      </w:pPr>
      <w:r>
        <w:rPr>
          <w:rFonts w:ascii="Calibri" w:hAnsi="Calibri" w:cs="Calibri"/>
          <w:b/>
          <w:snapToGrid w:val="0"/>
        </w:rPr>
        <w:t xml:space="preserve">Chrobry Głogów S.A. </w:t>
      </w:r>
      <w:r>
        <w:rPr>
          <w:rFonts w:ascii="Calibri" w:hAnsi="Calibri" w:cs="Calibri"/>
          <w:snapToGrid w:val="0"/>
        </w:rPr>
        <w:t xml:space="preserve">z siedzibą w 67-200 Głogów, ul. Rudnowska 17B, Regon 020094600 </w:t>
      </w:r>
      <w:r>
        <w:rPr>
          <w:rFonts w:ascii="Calibri" w:hAnsi="Calibri" w:cs="Calibri"/>
          <w:snapToGrid w:val="0"/>
        </w:rPr>
        <w:br/>
        <w:t xml:space="preserve">NIP 693–206–15–52, wpisaną do Krajowego Rejestru Sądowego prowadzonego przez Sąd Rejonowy dla Wrocławia Fabrycznej IX Wydział Gospodarczy Krajowego Rejestru Sądowego, pod numerem 0000397069, z kapitałem zakładowym w wysokości </w:t>
      </w:r>
      <w:r w:rsidR="00617E5B">
        <w:rPr>
          <w:rFonts w:ascii="Calibri" w:hAnsi="Calibri" w:cs="Calibri"/>
          <w:bCs/>
          <w:snapToGrid w:val="0"/>
        </w:rPr>
        <w:t>44 415</w:t>
      </w:r>
      <w:bookmarkStart w:id="0" w:name="_GoBack"/>
      <w:bookmarkEnd w:id="0"/>
      <w:r>
        <w:rPr>
          <w:rFonts w:ascii="Calibri" w:hAnsi="Calibri" w:cs="Calibri"/>
          <w:bCs/>
          <w:snapToGrid w:val="0"/>
        </w:rPr>
        <w:t xml:space="preserve"> 000 </w:t>
      </w:r>
      <w:r>
        <w:rPr>
          <w:rFonts w:ascii="Calibri" w:hAnsi="Calibri" w:cs="Calibri"/>
          <w:snapToGrid w:val="0"/>
        </w:rPr>
        <w:t xml:space="preserve">złotych, reprezentowanym przez </w:t>
      </w:r>
    </w:p>
    <w:p w:rsidR="00E560CF" w:rsidRDefault="00E560CF" w:rsidP="00E560CF">
      <w:pPr>
        <w:jc w:val="both"/>
        <w:rPr>
          <w:rFonts w:ascii="Calibri" w:hAnsi="Calibri" w:cs="Calibri"/>
          <w:snapToGrid w:val="0"/>
        </w:rPr>
      </w:pPr>
      <w:r>
        <w:rPr>
          <w:rFonts w:ascii="Calibri" w:hAnsi="Calibri" w:cs="Calibri"/>
          <w:snapToGrid w:val="0"/>
        </w:rPr>
        <w:t>Jarosława Trawińskiego – Prezesa Zarządu</w:t>
      </w:r>
    </w:p>
    <w:p w:rsidR="00E560CF" w:rsidRDefault="00E560CF" w:rsidP="00E560CF">
      <w:pPr>
        <w:rPr>
          <w:rFonts w:ascii="Calibri" w:hAnsi="Calibri" w:cs="Calibri"/>
          <w:b/>
          <w:snapToGrid w:val="0"/>
        </w:rPr>
      </w:pPr>
      <w:r>
        <w:rPr>
          <w:rFonts w:ascii="Calibri" w:hAnsi="Calibri" w:cs="Calibri"/>
          <w:snapToGrid w:val="0"/>
        </w:rPr>
        <w:t xml:space="preserve">zwanym dalej </w:t>
      </w:r>
      <w:r>
        <w:rPr>
          <w:rFonts w:ascii="Calibri" w:hAnsi="Calibri" w:cs="Calibri"/>
          <w:b/>
          <w:snapToGrid w:val="0"/>
        </w:rPr>
        <w:t>„Zamawiającym”</w:t>
      </w:r>
    </w:p>
    <w:p w:rsidR="00E126DF" w:rsidRPr="00634199" w:rsidRDefault="00E126DF" w:rsidP="00E126DF">
      <w:pPr>
        <w:ind w:right="-108"/>
        <w:rPr>
          <w:rFonts w:ascii="Calibri" w:hAnsi="Calibri" w:cs="Calibri"/>
          <w:snapToGrid w:val="0"/>
        </w:rPr>
      </w:pPr>
      <w:r w:rsidRPr="00634199">
        <w:rPr>
          <w:rFonts w:ascii="Calibri" w:hAnsi="Calibri" w:cs="Calibri"/>
          <w:snapToGrid w:val="0"/>
        </w:rPr>
        <w:t xml:space="preserve">a     </w:t>
      </w:r>
    </w:p>
    <w:p w:rsidR="009F29E4" w:rsidRPr="00634199" w:rsidRDefault="009F29E4" w:rsidP="00E36A47">
      <w:pPr>
        <w:ind w:right="-108"/>
        <w:rPr>
          <w:rFonts w:ascii="Calibri" w:hAnsi="Calibri"/>
          <w:snapToGrid w:val="0"/>
        </w:rPr>
      </w:pPr>
      <w:r w:rsidRPr="00634199">
        <w:rPr>
          <w:rFonts w:ascii="Calibri" w:hAnsi="Calibri"/>
          <w:snapToGrid w:val="0"/>
        </w:rPr>
        <w:t>………………………………………………………………………………………………………………………………………………</w:t>
      </w:r>
    </w:p>
    <w:p w:rsidR="00E36A47" w:rsidRPr="00634199" w:rsidRDefault="00E36A47" w:rsidP="00E36A47">
      <w:pPr>
        <w:ind w:right="-108"/>
        <w:rPr>
          <w:rFonts w:ascii="Calibri" w:hAnsi="Calibri"/>
          <w:snapToGrid w:val="0"/>
        </w:rPr>
      </w:pPr>
      <w:r w:rsidRPr="00634199">
        <w:rPr>
          <w:rFonts w:ascii="Calibri" w:hAnsi="Calibri"/>
          <w:snapToGrid w:val="0"/>
        </w:rPr>
        <w:t>reprezentowan</w:t>
      </w:r>
      <w:r w:rsidR="009F29E4" w:rsidRPr="00634199">
        <w:rPr>
          <w:rFonts w:ascii="Calibri" w:hAnsi="Calibri"/>
          <w:snapToGrid w:val="0"/>
        </w:rPr>
        <w:t>ym</w:t>
      </w:r>
      <w:r w:rsidRPr="00634199">
        <w:rPr>
          <w:rFonts w:ascii="Calibri" w:hAnsi="Calibri"/>
          <w:snapToGrid w:val="0"/>
        </w:rPr>
        <w:t xml:space="preserve"> przez:</w:t>
      </w:r>
    </w:p>
    <w:p w:rsidR="006E2C1C" w:rsidRPr="00634199" w:rsidRDefault="009F29E4" w:rsidP="00E36A47">
      <w:pPr>
        <w:ind w:right="-108"/>
        <w:rPr>
          <w:rFonts w:ascii="Calibri" w:hAnsi="Calibri"/>
          <w:snapToGrid w:val="0"/>
        </w:rPr>
      </w:pPr>
      <w:r w:rsidRPr="00634199">
        <w:rPr>
          <w:rFonts w:ascii="Calibri" w:hAnsi="Calibri"/>
          <w:snapToGrid w:val="0"/>
        </w:rPr>
        <w:t>……………………………………………………………………………………………………………………………………………..</w:t>
      </w:r>
    </w:p>
    <w:p w:rsidR="00E126DF" w:rsidRPr="00634199" w:rsidRDefault="00E36A47" w:rsidP="00E126DF">
      <w:pPr>
        <w:ind w:right="-108"/>
        <w:rPr>
          <w:rFonts w:ascii="Calibri" w:hAnsi="Calibri" w:cs="Calibri"/>
          <w:b/>
          <w:bCs/>
          <w:snapToGrid w:val="0"/>
        </w:rPr>
      </w:pPr>
      <w:r w:rsidRPr="00634199">
        <w:rPr>
          <w:rFonts w:ascii="Calibri" w:hAnsi="Calibri" w:cs="Calibri"/>
          <w:snapToGrid w:val="0"/>
        </w:rPr>
        <w:t>zwany</w:t>
      </w:r>
      <w:r w:rsidR="00E126DF" w:rsidRPr="00634199">
        <w:rPr>
          <w:rFonts w:ascii="Calibri" w:hAnsi="Calibri" w:cs="Calibri"/>
          <w:snapToGrid w:val="0"/>
        </w:rPr>
        <w:t xml:space="preserve">m dalej </w:t>
      </w:r>
      <w:r w:rsidR="00E126DF" w:rsidRPr="00634199">
        <w:rPr>
          <w:rFonts w:ascii="Calibri" w:hAnsi="Calibri" w:cs="Calibri"/>
          <w:b/>
          <w:bCs/>
          <w:snapToGrid w:val="0"/>
        </w:rPr>
        <w:t>„Wykonawcą”,</w:t>
      </w:r>
    </w:p>
    <w:p w:rsidR="00E126DF" w:rsidRDefault="00E126DF" w:rsidP="00E126DF">
      <w:pPr>
        <w:ind w:right="-108"/>
        <w:rPr>
          <w:rFonts w:ascii="Calibri" w:hAnsi="Calibri" w:cs="Calibri"/>
          <w:snapToGrid w:val="0"/>
        </w:rPr>
      </w:pPr>
      <w:r w:rsidRPr="00634199">
        <w:rPr>
          <w:rFonts w:ascii="Calibri" w:hAnsi="Calibri" w:cs="Calibri"/>
          <w:snapToGrid w:val="0"/>
        </w:rPr>
        <w:t>o następującej treści:</w:t>
      </w:r>
    </w:p>
    <w:p w:rsidR="00E126DF" w:rsidRDefault="00E126DF" w:rsidP="00E126DF">
      <w:pPr>
        <w:jc w:val="both"/>
        <w:rPr>
          <w:rFonts w:ascii="Calibri" w:hAnsi="Calibri" w:cs="Calibri"/>
        </w:rPr>
      </w:pPr>
    </w:p>
    <w:p w:rsidR="00734859" w:rsidRDefault="00734859" w:rsidP="00E126DF">
      <w:pPr>
        <w:jc w:val="both"/>
        <w:rPr>
          <w:rFonts w:ascii="Calibri" w:hAnsi="Calibri" w:cs="Calibri"/>
        </w:rPr>
      </w:pPr>
    </w:p>
    <w:p w:rsidR="0012657A" w:rsidRPr="00634199" w:rsidRDefault="0012657A" w:rsidP="00E126DF">
      <w:pPr>
        <w:jc w:val="both"/>
        <w:rPr>
          <w:rFonts w:ascii="Calibri" w:hAnsi="Calibri" w:cs="Calibri"/>
        </w:rPr>
      </w:pPr>
    </w:p>
    <w:p w:rsidR="003A2349" w:rsidRPr="00634199" w:rsidRDefault="003A2349" w:rsidP="003A2349">
      <w:pPr>
        <w:jc w:val="both"/>
        <w:rPr>
          <w:rFonts w:ascii="Calibri" w:hAnsi="Calibri"/>
        </w:rPr>
      </w:pPr>
      <w:r w:rsidRPr="00634199">
        <w:rPr>
          <w:rFonts w:ascii="Calibri" w:hAnsi="Calibri"/>
        </w:rPr>
        <w:t>W wyniku dokonania przez Zamawiającego wyboru najkorzystniejszej oferty złożonej przez Wykonawcę w trybie podstawowym, przeprowadzonym zgodnie z postanowieniami ustawy z dnia 11 września 2019</w:t>
      </w:r>
      <w:r w:rsidR="006C0C4B" w:rsidRPr="00634199">
        <w:rPr>
          <w:rFonts w:ascii="Calibri" w:hAnsi="Calibri"/>
        </w:rPr>
        <w:t xml:space="preserve"> </w:t>
      </w:r>
      <w:r w:rsidRPr="00634199">
        <w:rPr>
          <w:rFonts w:ascii="Calibri" w:hAnsi="Calibri"/>
        </w:rPr>
        <w:t>r</w:t>
      </w:r>
      <w:r w:rsidR="006C0C4B" w:rsidRPr="00634199">
        <w:rPr>
          <w:rFonts w:ascii="Calibri" w:hAnsi="Calibri"/>
        </w:rPr>
        <w:t>.</w:t>
      </w:r>
      <w:r w:rsidRPr="00634199">
        <w:rPr>
          <w:rFonts w:ascii="Calibri" w:hAnsi="Calibri"/>
        </w:rPr>
        <w:t xml:space="preserve"> Prawo zamówień publicznych (Dz. U. z 2</w:t>
      </w:r>
      <w:r w:rsidR="00792992">
        <w:rPr>
          <w:rFonts w:ascii="Calibri" w:hAnsi="Calibri"/>
        </w:rPr>
        <w:t>021</w:t>
      </w:r>
      <w:r w:rsidRPr="00634199">
        <w:rPr>
          <w:rFonts w:ascii="Calibri" w:hAnsi="Calibri"/>
        </w:rPr>
        <w:t xml:space="preserve"> r. poz.</w:t>
      </w:r>
      <w:r w:rsidR="00792992">
        <w:rPr>
          <w:rFonts w:ascii="Calibri" w:hAnsi="Calibri"/>
        </w:rPr>
        <w:t>1129</w:t>
      </w:r>
      <w:r w:rsidR="00E560CF">
        <w:rPr>
          <w:rFonts w:ascii="Calibri" w:hAnsi="Calibri"/>
        </w:rPr>
        <w:t xml:space="preserve"> ze zm.</w:t>
      </w:r>
      <w:r w:rsidRPr="00634199">
        <w:rPr>
          <w:rFonts w:ascii="Calibri" w:hAnsi="Calibri"/>
        </w:rPr>
        <w:t>) na realizację zadania inwestycyjnego pod nazwą:</w:t>
      </w:r>
    </w:p>
    <w:p w:rsidR="00E560CF" w:rsidRPr="00E560CF" w:rsidRDefault="00E614DF" w:rsidP="00E560CF">
      <w:pPr>
        <w:ind w:left="33" w:right="-108"/>
        <w:jc w:val="center"/>
        <w:rPr>
          <w:rFonts w:ascii="Calibri" w:eastAsia="Avenir-Light" w:hAnsi="Calibri" w:cs="Calibri"/>
          <w:b/>
          <w:sz w:val="28"/>
          <w:szCs w:val="28"/>
          <w:lang w:eastAsia="en-US"/>
        </w:rPr>
      </w:pPr>
      <w:r w:rsidRPr="00E614DF">
        <w:rPr>
          <w:rFonts w:ascii="Calibri" w:eastAsia="Avenir-Light" w:hAnsi="Calibri" w:cs="Calibri"/>
          <w:b/>
          <w:bCs/>
          <w:sz w:val="28"/>
          <w:szCs w:val="28"/>
          <w:lang w:eastAsia="en-US"/>
        </w:rPr>
        <w:t xml:space="preserve"> „Usunięcie wad</w:t>
      </w:r>
      <w:r w:rsidRPr="00E614DF">
        <w:rPr>
          <w:rFonts w:ascii="Calibri" w:eastAsia="Avenir-Light" w:hAnsi="Calibri" w:cs="Calibri"/>
          <w:b/>
          <w:sz w:val="28"/>
          <w:szCs w:val="28"/>
          <w:lang w:eastAsia="en-US"/>
        </w:rPr>
        <w:t xml:space="preserve"> </w:t>
      </w:r>
      <w:r w:rsidRPr="00E614DF">
        <w:rPr>
          <w:rFonts w:ascii="Calibri" w:eastAsia="Avenir-Light" w:hAnsi="Calibri" w:cs="Calibri"/>
          <w:b/>
          <w:bCs/>
          <w:sz w:val="28"/>
          <w:szCs w:val="28"/>
          <w:lang w:eastAsia="en-US"/>
        </w:rPr>
        <w:t>boiska rekreacyjnego ze zbiornikiem retencyjnym w Głogowie”</w:t>
      </w:r>
      <w:r w:rsidRPr="00E614DF">
        <w:rPr>
          <w:rFonts w:ascii="Calibri" w:eastAsia="Avenir-Light" w:hAnsi="Calibri" w:cs="Calibri"/>
          <w:b/>
          <w:sz w:val="28"/>
          <w:szCs w:val="28"/>
          <w:lang w:eastAsia="en-US"/>
        </w:rPr>
        <w:t>.</w:t>
      </w:r>
    </w:p>
    <w:p w:rsidR="00E126DF" w:rsidRPr="00634199" w:rsidRDefault="00E126DF" w:rsidP="00E126DF">
      <w:pPr>
        <w:jc w:val="both"/>
        <w:rPr>
          <w:rFonts w:ascii="Calibri" w:hAnsi="Calibri" w:cs="Calibri"/>
          <w:snapToGrid w:val="0"/>
        </w:rPr>
      </w:pPr>
      <w:r w:rsidRPr="00634199">
        <w:rPr>
          <w:rFonts w:ascii="Calibri" w:hAnsi="Calibri" w:cs="Calibri"/>
          <w:snapToGrid w:val="0"/>
        </w:rPr>
        <w:t xml:space="preserve">Umowa zawarta w oparciu o pismo akceptujące nr </w:t>
      </w:r>
      <w:r w:rsidR="003225A2" w:rsidRPr="00634199">
        <w:rPr>
          <w:rFonts w:ascii="Calibri" w:hAnsi="Calibri" w:cs="Calibri"/>
          <w:snapToGrid w:val="0"/>
        </w:rPr>
        <w:t xml:space="preserve">…………. </w:t>
      </w:r>
      <w:r w:rsidRPr="00634199">
        <w:rPr>
          <w:rFonts w:ascii="Calibri" w:hAnsi="Calibri" w:cs="Calibri"/>
          <w:snapToGrid w:val="0"/>
        </w:rPr>
        <w:t xml:space="preserve">z dnia </w:t>
      </w:r>
      <w:r w:rsidR="003225A2" w:rsidRPr="00634199">
        <w:rPr>
          <w:rFonts w:ascii="Calibri" w:hAnsi="Calibri" w:cs="Calibri"/>
          <w:snapToGrid w:val="0"/>
        </w:rPr>
        <w:t>…………..</w:t>
      </w:r>
      <w:r w:rsidRPr="00634199">
        <w:rPr>
          <w:rFonts w:ascii="Calibri" w:hAnsi="Calibri" w:cs="Calibri"/>
          <w:snapToGrid w:val="0"/>
        </w:rPr>
        <w:t>.</w:t>
      </w:r>
      <w:r w:rsidR="00897F14" w:rsidRPr="00634199">
        <w:rPr>
          <w:rFonts w:ascii="Calibri" w:hAnsi="Calibri" w:cs="Calibri"/>
          <w:snapToGrid w:val="0"/>
        </w:rPr>
        <w:t>2021r.</w:t>
      </w:r>
      <w:r w:rsidR="006F54D5" w:rsidRPr="00634199">
        <w:rPr>
          <w:rFonts w:ascii="Calibri" w:hAnsi="Calibri" w:cs="Calibri"/>
          <w:snapToGrid w:val="0"/>
        </w:rPr>
        <w:t xml:space="preserve"> </w:t>
      </w:r>
      <w:r w:rsidRPr="00634199">
        <w:rPr>
          <w:rFonts w:ascii="Calibri" w:hAnsi="Calibri" w:cs="Calibri"/>
          <w:snapToGrid w:val="0"/>
        </w:rPr>
        <w:t xml:space="preserve">w sprawie wyboru Wykonawcy. </w:t>
      </w:r>
    </w:p>
    <w:p w:rsidR="001368B0" w:rsidRPr="00634199" w:rsidRDefault="001368B0" w:rsidP="001368B0">
      <w:pPr>
        <w:pStyle w:val="Bezodstpw"/>
        <w:jc w:val="both"/>
        <w:rPr>
          <w:bCs/>
          <w:sz w:val="22"/>
          <w:szCs w:val="20"/>
        </w:rPr>
      </w:pPr>
    </w:p>
    <w:p w:rsidR="006E2C1C" w:rsidRDefault="006E2C1C" w:rsidP="00734859">
      <w:pPr>
        <w:keepNext/>
        <w:ind w:right="-11"/>
        <w:rPr>
          <w:rFonts w:ascii="Calibri" w:hAnsi="Calibri" w:cs="Calibri"/>
          <w:b/>
          <w:bCs/>
        </w:rPr>
      </w:pPr>
    </w:p>
    <w:p w:rsidR="00734859" w:rsidRDefault="00734859" w:rsidP="00E126DF">
      <w:pPr>
        <w:keepNext/>
        <w:ind w:right="-11"/>
        <w:jc w:val="center"/>
        <w:rPr>
          <w:rFonts w:ascii="Calibri" w:hAnsi="Calibri" w:cs="Calibri"/>
          <w:b/>
          <w:bCs/>
        </w:rPr>
      </w:pPr>
    </w:p>
    <w:p w:rsidR="00E126DF" w:rsidRPr="00634199" w:rsidRDefault="00E126DF" w:rsidP="00E126DF">
      <w:pPr>
        <w:keepNext/>
        <w:ind w:right="-11"/>
        <w:jc w:val="center"/>
        <w:rPr>
          <w:rFonts w:ascii="Calibri" w:hAnsi="Calibri" w:cs="Calibri"/>
          <w:b/>
          <w:bCs/>
        </w:rPr>
      </w:pPr>
      <w:r w:rsidRPr="00634199">
        <w:rPr>
          <w:rFonts w:ascii="Calibri" w:hAnsi="Calibri" w:cs="Calibri"/>
          <w:b/>
          <w:bCs/>
        </w:rPr>
        <w:t>§ 1</w:t>
      </w:r>
    </w:p>
    <w:p w:rsidR="00E126DF" w:rsidRPr="00634199" w:rsidRDefault="00E126DF" w:rsidP="00E126DF">
      <w:pPr>
        <w:keepNext/>
        <w:ind w:right="-11"/>
        <w:jc w:val="center"/>
        <w:outlineLvl w:val="0"/>
        <w:rPr>
          <w:rFonts w:ascii="Calibri" w:hAnsi="Calibri" w:cs="Calibri"/>
          <w:b/>
          <w:bCs/>
        </w:rPr>
      </w:pPr>
      <w:r w:rsidRPr="00634199">
        <w:rPr>
          <w:rFonts w:ascii="Calibri" w:hAnsi="Calibri" w:cs="Calibri"/>
          <w:b/>
          <w:bCs/>
        </w:rPr>
        <w:t>DEFINICJE</w:t>
      </w:r>
    </w:p>
    <w:p w:rsidR="00E126DF" w:rsidRPr="00634199" w:rsidRDefault="00E126DF" w:rsidP="00E126DF">
      <w:pPr>
        <w:keepNext/>
        <w:jc w:val="both"/>
        <w:outlineLvl w:val="0"/>
        <w:rPr>
          <w:rFonts w:ascii="Calibri" w:hAnsi="Calibri"/>
        </w:rPr>
      </w:pPr>
      <w:r w:rsidRPr="00634199">
        <w:rPr>
          <w:rFonts w:ascii="Calibri" w:hAnsi="Calibri"/>
        </w:rPr>
        <w:t>Użyte w niniejszej umowie wyrażenia mają następujące znaczenie:</w:t>
      </w:r>
    </w:p>
    <w:p w:rsidR="00E126DF" w:rsidRPr="00634199" w:rsidRDefault="00E126DF" w:rsidP="00822AFE">
      <w:pPr>
        <w:numPr>
          <w:ilvl w:val="0"/>
          <w:numId w:val="2"/>
        </w:numPr>
        <w:tabs>
          <w:tab w:val="left" w:pos="284"/>
        </w:tabs>
        <w:ind w:left="284" w:hanging="284"/>
        <w:jc w:val="both"/>
        <w:rPr>
          <w:rFonts w:ascii="Calibri" w:hAnsi="Calibri"/>
        </w:rPr>
      </w:pPr>
      <w:r w:rsidRPr="00634199">
        <w:rPr>
          <w:rFonts w:ascii="Calibri" w:hAnsi="Calibri"/>
          <w:b/>
        </w:rPr>
        <w:t xml:space="preserve">Prawo zamówień publicznych (Pzp) </w:t>
      </w:r>
      <w:r w:rsidRPr="00634199">
        <w:rPr>
          <w:rFonts w:ascii="Calibri" w:hAnsi="Calibri"/>
        </w:rPr>
        <w:t xml:space="preserve">– należy przez to rozumieć ustawę z dnia </w:t>
      </w:r>
      <w:r w:rsidR="00EF4A73">
        <w:rPr>
          <w:rFonts w:ascii="Calibri" w:hAnsi="Calibri"/>
        </w:rPr>
        <w:br/>
      </w:r>
      <w:r w:rsidR="00FD6B78" w:rsidRPr="00634199">
        <w:rPr>
          <w:rFonts w:ascii="Calibri" w:hAnsi="Calibri"/>
        </w:rPr>
        <w:t>11 wrze</w:t>
      </w:r>
      <w:r w:rsidR="000834E7" w:rsidRPr="00634199">
        <w:rPr>
          <w:rFonts w:ascii="Calibri" w:hAnsi="Calibri"/>
        </w:rPr>
        <w:t>ś</w:t>
      </w:r>
      <w:r w:rsidR="00FD6B78" w:rsidRPr="00634199">
        <w:rPr>
          <w:rFonts w:ascii="Calibri" w:hAnsi="Calibri"/>
        </w:rPr>
        <w:t>nia 2019r.</w:t>
      </w:r>
      <w:r w:rsidRPr="00634199">
        <w:rPr>
          <w:rFonts w:ascii="Calibri" w:hAnsi="Calibri"/>
        </w:rPr>
        <w:t xml:space="preserve"> Prawo zamówień publicznych </w:t>
      </w:r>
      <w:r w:rsidR="004A76E9" w:rsidRPr="00634199">
        <w:rPr>
          <w:rFonts w:ascii="Calibri" w:hAnsi="Calibri"/>
        </w:rPr>
        <w:t>(Dz.U. z 20</w:t>
      </w:r>
      <w:r w:rsidR="00792992">
        <w:rPr>
          <w:rFonts w:ascii="Calibri" w:hAnsi="Calibri"/>
        </w:rPr>
        <w:t>21</w:t>
      </w:r>
      <w:r w:rsidR="004A76E9" w:rsidRPr="00634199">
        <w:rPr>
          <w:rFonts w:ascii="Calibri" w:hAnsi="Calibri"/>
        </w:rPr>
        <w:t xml:space="preserve"> r. poz. </w:t>
      </w:r>
      <w:r w:rsidR="00792992">
        <w:rPr>
          <w:rFonts w:ascii="Calibri" w:hAnsi="Calibri"/>
        </w:rPr>
        <w:t>1129</w:t>
      </w:r>
      <w:r w:rsidR="004A76E9" w:rsidRPr="00634199">
        <w:rPr>
          <w:rFonts w:ascii="Calibri" w:hAnsi="Calibri"/>
        </w:rPr>
        <w:t xml:space="preserve"> ) </w:t>
      </w:r>
      <w:r w:rsidR="000834E7" w:rsidRPr="00634199">
        <w:rPr>
          <w:rFonts w:ascii="Calibri" w:hAnsi="Calibri"/>
        </w:rPr>
        <w:t xml:space="preserve">               </w:t>
      </w:r>
      <w:r w:rsidR="00EF4A73">
        <w:rPr>
          <w:rFonts w:ascii="Calibri" w:hAnsi="Calibri"/>
        </w:rPr>
        <w:t xml:space="preserve">                        </w:t>
      </w:r>
      <w:r w:rsidRPr="00634199">
        <w:rPr>
          <w:rFonts w:ascii="Calibri" w:hAnsi="Calibri"/>
        </w:rPr>
        <w:t>z uwzględnieniem wydanych na jej podstawie aktów wykonawczych.</w:t>
      </w:r>
    </w:p>
    <w:p w:rsidR="00E126DF" w:rsidRPr="00634199" w:rsidRDefault="00E126DF" w:rsidP="00822AFE">
      <w:pPr>
        <w:numPr>
          <w:ilvl w:val="0"/>
          <w:numId w:val="2"/>
        </w:numPr>
        <w:tabs>
          <w:tab w:val="left" w:pos="284"/>
        </w:tabs>
        <w:ind w:left="284" w:hanging="284"/>
        <w:jc w:val="both"/>
        <w:rPr>
          <w:rFonts w:ascii="Calibri" w:hAnsi="Calibri"/>
        </w:rPr>
      </w:pPr>
      <w:r w:rsidRPr="00634199">
        <w:rPr>
          <w:rFonts w:ascii="Calibri" w:hAnsi="Calibri"/>
          <w:b/>
        </w:rPr>
        <w:t xml:space="preserve">Prawo budowlane </w:t>
      </w:r>
      <w:r w:rsidRPr="00634199">
        <w:rPr>
          <w:rFonts w:ascii="Calibri" w:hAnsi="Calibri"/>
        </w:rPr>
        <w:t xml:space="preserve">– należy przez to rozumieć ustawę z dnia 7 lipca 1994r. Prawo budowlane </w:t>
      </w:r>
      <w:r w:rsidR="00B739F8" w:rsidRPr="00634199">
        <w:rPr>
          <w:rFonts w:ascii="Calibri" w:hAnsi="Calibri" w:cs="Arial"/>
        </w:rPr>
        <w:t>(</w:t>
      </w:r>
      <w:r w:rsidR="00B739F8" w:rsidRPr="00634199">
        <w:rPr>
          <w:rFonts w:ascii="Calibri" w:hAnsi="Calibri" w:cs="Arial"/>
          <w:bCs/>
        </w:rPr>
        <w:t>Dz. U. z 2020 r. poz. 1333)</w:t>
      </w:r>
      <w:r w:rsidR="00B739F8" w:rsidRPr="00634199">
        <w:rPr>
          <w:rFonts w:ascii="Calibri" w:hAnsi="Calibri" w:cs="Calibri"/>
        </w:rPr>
        <w:t xml:space="preserve"> </w:t>
      </w:r>
      <w:r w:rsidRPr="00634199">
        <w:rPr>
          <w:rFonts w:ascii="Calibri" w:hAnsi="Calibri"/>
        </w:rPr>
        <w:t>z uwzględnieniem wydanych na jej podstawie aktów wykonawczych.</w:t>
      </w:r>
    </w:p>
    <w:p w:rsidR="00B739F8" w:rsidRPr="00634199" w:rsidRDefault="00B739F8" w:rsidP="000D5818">
      <w:pPr>
        <w:numPr>
          <w:ilvl w:val="0"/>
          <w:numId w:val="22"/>
        </w:numPr>
        <w:tabs>
          <w:tab w:val="left" w:pos="284"/>
        </w:tabs>
        <w:ind w:left="284" w:hanging="284"/>
        <w:jc w:val="both"/>
        <w:rPr>
          <w:rFonts w:ascii="Calibri" w:hAnsi="Calibri" w:cs="Calibri"/>
        </w:rPr>
      </w:pPr>
      <w:r w:rsidRPr="00634199">
        <w:rPr>
          <w:rFonts w:ascii="Calibri" w:hAnsi="Calibri" w:cs="Calibri"/>
          <w:b/>
        </w:rPr>
        <w:t>SWZ</w:t>
      </w:r>
      <w:r w:rsidRPr="00634199">
        <w:rPr>
          <w:rFonts w:ascii="Calibri" w:hAnsi="Calibri" w:cs="Calibri"/>
        </w:rPr>
        <w:t xml:space="preserve"> – Spe</w:t>
      </w:r>
      <w:r w:rsidR="00C65718">
        <w:rPr>
          <w:rFonts w:ascii="Calibri" w:hAnsi="Calibri" w:cs="Calibri"/>
        </w:rPr>
        <w:t>cyfikacja Warunków Zamówienia (</w:t>
      </w:r>
      <w:r w:rsidRPr="00634199">
        <w:rPr>
          <w:rFonts w:ascii="Calibri" w:hAnsi="Calibri" w:cs="Calibri"/>
        </w:rPr>
        <w:t>dal</w:t>
      </w:r>
      <w:r w:rsidR="00C65718">
        <w:rPr>
          <w:rFonts w:ascii="Calibri" w:hAnsi="Calibri" w:cs="Calibri"/>
        </w:rPr>
        <w:t>ej SWZ lub dokumenty zamówienia</w:t>
      </w:r>
      <w:r w:rsidRPr="00634199">
        <w:rPr>
          <w:rFonts w:ascii="Calibri" w:hAnsi="Calibri" w:cs="Calibri"/>
        </w:rPr>
        <w:t xml:space="preserve">). </w:t>
      </w:r>
      <w:r w:rsidRPr="00634199">
        <w:rPr>
          <w:rFonts w:ascii="Calibri" w:hAnsi="Calibri"/>
        </w:rPr>
        <w:t xml:space="preserve">Należy przez to rozumieć komplet dokumentów przygotowanych przez Zamawiającego, </w:t>
      </w:r>
      <w:r w:rsidRPr="00634199">
        <w:rPr>
          <w:rFonts w:ascii="Calibri" w:hAnsi="Calibri"/>
        </w:rPr>
        <w:lastRenderedPageBreak/>
        <w:t>niezbędnych do przygotowania i złożenia oferty na wybór Wykonawcy prac zgodnie                     z wymogami Pzp.</w:t>
      </w:r>
    </w:p>
    <w:p w:rsidR="00157418" w:rsidRPr="00902800" w:rsidRDefault="00E126DF" w:rsidP="00902800">
      <w:pPr>
        <w:numPr>
          <w:ilvl w:val="0"/>
          <w:numId w:val="2"/>
        </w:numPr>
        <w:tabs>
          <w:tab w:val="left" w:pos="284"/>
        </w:tabs>
        <w:ind w:left="284" w:hanging="284"/>
        <w:jc w:val="both"/>
        <w:rPr>
          <w:rFonts w:ascii="Calibri" w:hAnsi="Calibri"/>
        </w:rPr>
      </w:pPr>
      <w:r w:rsidRPr="00634199">
        <w:rPr>
          <w:rFonts w:ascii="Calibri" w:hAnsi="Calibri"/>
          <w:b/>
        </w:rPr>
        <w:t xml:space="preserve">Specyfikacja Techniczna Wykonania i Odbioru Robót Budowlanych (w treści STWiORB) </w:t>
      </w:r>
      <w:r w:rsidRPr="00634199">
        <w:rPr>
          <w:rFonts w:ascii="Calibri" w:hAnsi="Calibri"/>
        </w:rPr>
        <w:t>– dokument opisujący wykonanie przedmiotu</w:t>
      </w:r>
      <w:r w:rsidR="001F1ACB">
        <w:rPr>
          <w:rFonts w:ascii="Calibri" w:hAnsi="Calibri"/>
        </w:rPr>
        <w:t xml:space="preserve"> umowy będący załącznikiem do S</w:t>
      </w:r>
      <w:r w:rsidRPr="00634199">
        <w:rPr>
          <w:rFonts w:ascii="Calibri" w:hAnsi="Calibri"/>
        </w:rPr>
        <w:t>WZ.</w:t>
      </w:r>
    </w:p>
    <w:p w:rsidR="00E126DF" w:rsidRPr="00634199" w:rsidRDefault="00E126DF" w:rsidP="00822AFE">
      <w:pPr>
        <w:numPr>
          <w:ilvl w:val="0"/>
          <w:numId w:val="2"/>
        </w:numPr>
        <w:tabs>
          <w:tab w:val="left" w:pos="284"/>
        </w:tabs>
        <w:ind w:left="284" w:hanging="284"/>
        <w:jc w:val="both"/>
        <w:rPr>
          <w:rFonts w:ascii="Calibri" w:hAnsi="Calibri"/>
        </w:rPr>
      </w:pPr>
      <w:r w:rsidRPr="00634199">
        <w:rPr>
          <w:rFonts w:ascii="Calibri" w:hAnsi="Calibri"/>
          <w:b/>
        </w:rPr>
        <w:t>Umowa</w:t>
      </w:r>
      <w:r w:rsidRPr="00634199">
        <w:rPr>
          <w:rFonts w:ascii="Calibri" w:hAnsi="Calibri"/>
        </w:rPr>
        <w:t xml:space="preserve"> – niniejsza umowa, wraz z wszelkimi do niej załącznikami, o wykonanie wszelkich prac obejmujących w szczególności roboty budowlane, dostawę urządzeń i wyposażenia technologicznego wraz z ich montażem. </w:t>
      </w:r>
    </w:p>
    <w:p w:rsidR="00E126DF" w:rsidRPr="00634199" w:rsidRDefault="00E126DF" w:rsidP="00822AFE">
      <w:pPr>
        <w:numPr>
          <w:ilvl w:val="0"/>
          <w:numId w:val="2"/>
        </w:numPr>
        <w:tabs>
          <w:tab w:val="left" w:pos="284"/>
        </w:tabs>
        <w:ind w:left="284" w:hanging="284"/>
        <w:jc w:val="both"/>
        <w:rPr>
          <w:rFonts w:ascii="Calibri" w:hAnsi="Calibri"/>
          <w:b/>
        </w:rPr>
      </w:pPr>
      <w:r w:rsidRPr="00634199">
        <w:rPr>
          <w:rFonts w:ascii="Calibri" w:hAnsi="Calibri"/>
          <w:b/>
        </w:rPr>
        <w:t xml:space="preserve">Obiekt </w:t>
      </w:r>
      <w:r w:rsidRPr="00634199">
        <w:rPr>
          <w:rFonts w:ascii="Calibri" w:hAnsi="Calibri"/>
        </w:rPr>
        <w:t xml:space="preserve">– należy przez to rozumieć całość prac przewidzianych do wykonania określonych     w </w:t>
      </w:r>
      <w:r w:rsidR="00157418" w:rsidRPr="00634199">
        <w:rPr>
          <w:rFonts w:ascii="Calibri" w:hAnsi="Calibri"/>
          <w:bCs/>
        </w:rPr>
        <w:t>§ 2 ust. 1 oraz ust. 3 i 4 umowy</w:t>
      </w:r>
      <w:r w:rsidR="002F0260" w:rsidRPr="00634199">
        <w:rPr>
          <w:rFonts w:ascii="Calibri" w:hAnsi="Calibri"/>
          <w:bCs/>
        </w:rPr>
        <w:t>.</w:t>
      </w:r>
    </w:p>
    <w:p w:rsidR="00E126DF" w:rsidRPr="00634199" w:rsidRDefault="00E126DF" w:rsidP="00822AFE">
      <w:pPr>
        <w:numPr>
          <w:ilvl w:val="0"/>
          <w:numId w:val="2"/>
        </w:numPr>
        <w:tabs>
          <w:tab w:val="left" w:pos="284"/>
        </w:tabs>
        <w:autoSpaceDE w:val="0"/>
        <w:autoSpaceDN w:val="0"/>
        <w:adjustRightInd w:val="0"/>
        <w:ind w:left="284" w:hanging="284"/>
        <w:jc w:val="both"/>
        <w:rPr>
          <w:rFonts w:ascii="Calibri" w:hAnsi="Calibri"/>
        </w:rPr>
      </w:pPr>
      <w:r w:rsidRPr="00634199">
        <w:rPr>
          <w:rFonts w:ascii="Calibri" w:hAnsi="Calibri"/>
          <w:b/>
        </w:rPr>
        <w:t xml:space="preserve">Teren budowy </w:t>
      </w:r>
      <w:r w:rsidRPr="00634199">
        <w:rPr>
          <w:rFonts w:ascii="Calibri" w:hAnsi="Calibri"/>
        </w:rPr>
        <w:t>– teren przekazany Wykonawcy przez Zamawiającego dla potrzeb wykonania przedmiotu zamówienia wraz z przestrzenią zajmowaną przez urządzenia zaplecza budowy.</w:t>
      </w:r>
    </w:p>
    <w:p w:rsidR="00E126DF" w:rsidRPr="00634199" w:rsidRDefault="00E126DF" w:rsidP="00822AFE">
      <w:pPr>
        <w:numPr>
          <w:ilvl w:val="0"/>
          <w:numId w:val="2"/>
        </w:numPr>
        <w:tabs>
          <w:tab w:val="left" w:pos="284"/>
        </w:tabs>
        <w:autoSpaceDE w:val="0"/>
        <w:autoSpaceDN w:val="0"/>
        <w:adjustRightInd w:val="0"/>
        <w:ind w:left="284" w:hanging="284"/>
        <w:jc w:val="both"/>
        <w:rPr>
          <w:rFonts w:ascii="Calibri" w:hAnsi="Calibri"/>
        </w:rPr>
      </w:pPr>
      <w:r w:rsidRPr="00634199">
        <w:rPr>
          <w:rFonts w:ascii="Calibri" w:hAnsi="Calibri"/>
          <w:b/>
        </w:rPr>
        <w:t xml:space="preserve">Podwykonawca </w:t>
      </w:r>
      <w:r w:rsidRPr="00634199">
        <w:rPr>
          <w:rFonts w:ascii="Calibri" w:hAnsi="Calibri"/>
        </w:rPr>
        <w:t>– podmiot lub osoba, któremu Wykonawca za wiedzą i zgodą Zamawiającego powierzy lub zamierza powierzyć wykonanie części robót budowlanych, usług lub dostaw, zgodnie z postanowieniami Umowy.</w:t>
      </w:r>
    </w:p>
    <w:p w:rsidR="00E126DF" w:rsidRPr="00634199" w:rsidRDefault="00E126DF" w:rsidP="00822AFE">
      <w:pPr>
        <w:numPr>
          <w:ilvl w:val="0"/>
          <w:numId w:val="2"/>
        </w:numPr>
        <w:tabs>
          <w:tab w:val="left" w:pos="284"/>
        </w:tabs>
        <w:ind w:left="284" w:hanging="284"/>
        <w:jc w:val="both"/>
        <w:rPr>
          <w:rFonts w:ascii="Calibri" w:hAnsi="Calibri"/>
        </w:rPr>
      </w:pPr>
      <w:r w:rsidRPr="00634199">
        <w:rPr>
          <w:rFonts w:ascii="Calibri" w:hAnsi="Calibri"/>
          <w:b/>
        </w:rPr>
        <w:t xml:space="preserve">Nadzór Inwestorski </w:t>
      </w:r>
      <w:r w:rsidRPr="00634199">
        <w:rPr>
          <w:rFonts w:ascii="Calibri" w:hAnsi="Calibri"/>
        </w:rPr>
        <w:t>– należy przez to rozumieć podmiot sprawujący z ramienia Zamawiającego nadzór nad realizacją prac stanowiących Przedmiot Umowy jak                             i monitorujący realizację Umowy. Ewentualna zmiana osób pełniących funkcje nadzoru inwestorskiego nie będzie wymagała zmiany Umowy – o zmianie Zamawiający powiadomi Wykonawcę pisemnie. Nadzór inwestorski pełni jednocześnie funkcję Przedstawiciela Zamawiającego na budowie oraz występujące w Rozdziale 3 Prawa budowlanego, funkcje „Inspektora Nadzoru Inwestorskiego” oraz „koordynatora czynności inspektorów nadzoru inwestorskiego”.</w:t>
      </w:r>
    </w:p>
    <w:p w:rsidR="00E126DF" w:rsidRDefault="00E126DF" w:rsidP="00822AFE">
      <w:pPr>
        <w:numPr>
          <w:ilvl w:val="0"/>
          <w:numId w:val="2"/>
        </w:numPr>
        <w:ind w:left="283" w:right="-11" w:hanging="425"/>
        <w:jc w:val="both"/>
        <w:rPr>
          <w:rFonts w:ascii="Calibri" w:hAnsi="Calibri"/>
        </w:rPr>
      </w:pPr>
      <w:r w:rsidRPr="00634199">
        <w:rPr>
          <w:rFonts w:ascii="Calibri" w:hAnsi="Calibri"/>
          <w:b/>
        </w:rPr>
        <w:t>Roboty budowlane</w:t>
      </w:r>
      <w:r w:rsidRPr="00634199">
        <w:rPr>
          <w:rFonts w:ascii="Calibri" w:hAnsi="Calibri"/>
        </w:rPr>
        <w:t xml:space="preserve"> – wykonanie robót budowlanych wraz z dostawą i montażem urządzeń wynikających z dokumentacji projektowej, w rozumieniu ustawy z dnia 7 lipca 1994r. – Prawo budowlane,</w:t>
      </w:r>
      <w:r w:rsidRPr="00634199">
        <w:rPr>
          <w:rFonts w:ascii="Calibri" w:hAnsi="Calibri"/>
          <w:bCs/>
        </w:rPr>
        <w:t xml:space="preserve"> </w:t>
      </w:r>
      <w:r w:rsidRPr="00634199">
        <w:rPr>
          <w:rFonts w:ascii="Calibri" w:hAnsi="Calibri"/>
        </w:rPr>
        <w:t>a także realizację obiektu budowlanego w rozumieniu ustawy z dnia</w:t>
      </w:r>
      <w:r w:rsidR="00BA4D63" w:rsidRPr="00634199">
        <w:rPr>
          <w:rFonts w:ascii="Calibri" w:hAnsi="Calibri"/>
        </w:rPr>
        <w:t xml:space="preserve"> </w:t>
      </w:r>
      <w:r w:rsidRPr="00634199">
        <w:rPr>
          <w:rFonts w:ascii="Calibri" w:hAnsi="Calibri"/>
        </w:rPr>
        <w:t>7 lipca 1994r. – Prawo budowlane, za pomocą dowolnych środków, zgodnie z wymaganiami określonymi przez Zamawiającego.</w:t>
      </w:r>
    </w:p>
    <w:p w:rsidR="004555FC" w:rsidRPr="001A1198" w:rsidRDefault="004555FC" w:rsidP="004555FC">
      <w:pPr>
        <w:numPr>
          <w:ilvl w:val="0"/>
          <w:numId w:val="2"/>
        </w:numPr>
        <w:tabs>
          <w:tab w:val="left" w:pos="284"/>
        </w:tabs>
        <w:ind w:left="284" w:hanging="426"/>
        <w:jc w:val="both"/>
        <w:rPr>
          <w:rFonts w:ascii="Calibri" w:hAnsi="Calibri" w:cs="Calibri"/>
        </w:rPr>
      </w:pPr>
      <w:r w:rsidRPr="001A1198">
        <w:rPr>
          <w:rFonts w:ascii="Calibri" w:hAnsi="Calibri" w:cs="Calibri"/>
          <w:b/>
          <w:bCs/>
        </w:rPr>
        <w:t xml:space="preserve">Protokół konieczności – </w:t>
      </w:r>
      <w:r w:rsidRPr="001A1198">
        <w:rPr>
          <w:rFonts w:ascii="Calibri" w:hAnsi="Calibri" w:cs="Calibri"/>
        </w:rPr>
        <w:t xml:space="preserve">protokół zgłoszenia prac, nie objętych dokumentacją projektową lub zgłoszenia zmian materiałów, urządzeń, koniecznych do użycia, aby zrealizować Przedmiot Umowy – należy przez to rozumieć dokument opracowany przez stronę wnioskującą oraz podpisany przez Wykonawcę i Zamawiającego, opisujący oraz uzasadniający w świetle obowiązujących wymogów technicznych lub prawnych konieczne zmiany Umowy, konieczność/możliwość udzielenia odrębnych zamówień stosownie do postanowień Pzp, jak i sankcjonujący ewentualne </w:t>
      </w:r>
      <w:r w:rsidR="001A1198">
        <w:rPr>
          <w:rFonts w:ascii="Calibri" w:hAnsi="Calibri" w:cs="Calibri"/>
        </w:rPr>
        <w:t>zmian</w:t>
      </w:r>
      <w:r w:rsidRPr="001A1198">
        <w:rPr>
          <w:rFonts w:ascii="Calibri" w:hAnsi="Calibri" w:cs="Calibri"/>
        </w:rPr>
        <w:t>y w ramach dokumentacji opisującej Przedmiot Umowy.</w:t>
      </w:r>
    </w:p>
    <w:p w:rsidR="004555FC" w:rsidRPr="001A1198" w:rsidRDefault="004555FC" w:rsidP="004555FC">
      <w:pPr>
        <w:numPr>
          <w:ilvl w:val="0"/>
          <w:numId w:val="2"/>
        </w:numPr>
        <w:ind w:left="283" w:right="-11" w:hanging="425"/>
        <w:jc w:val="both"/>
        <w:rPr>
          <w:rFonts w:ascii="Calibri" w:hAnsi="Calibri"/>
        </w:rPr>
      </w:pPr>
      <w:r w:rsidRPr="001A1198">
        <w:rPr>
          <w:rFonts w:ascii="Calibri" w:hAnsi="Calibri" w:cs="Calibri"/>
          <w:b/>
          <w:bCs/>
        </w:rPr>
        <w:t>Protokół uzgodnień</w:t>
      </w:r>
      <w:r w:rsidRPr="001A1198">
        <w:rPr>
          <w:rFonts w:ascii="Calibri" w:hAnsi="Calibri" w:cs="Calibri"/>
        </w:rPr>
        <w:t xml:space="preserve"> – należy przez to rozumieć dokument opracowany przez stronę wnioskującą  oraz podpisany przez Wykonawcę i Zamawiającego, stanowiący załącznik do protokołu konieczności, przedstawiający (jeżeli to konieczne) uzgodnioną z Wykonawcą wycenę zakresu prac opisanego w Protokole Konieczności.</w:t>
      </w:r>
    </w:p>
    <w:p w:rsidR="00E126DF" w:rsidRPr="00634199" w:rsidRDefault="00E126DF" w:rsidP="00822AFE">
      <w:pPr>
        <w:numPr>
          <w:ilvl w:val="0"/>
          <w:numId w:val="2"/>
        </w:numPr>
        <w:tabs>
          <w:tab w:val="left" w:pos="284"/>
        </w:tabs>
        <w:ind w:left="284" w:hanging="426"/>
        <w:jc w:val="both"/>
        <w:rPr>
          <w:rFonts w:ascii="Calibri" w:hAnsi="Calibri"/>
        </w:rPr>
      </w:pPr>
      <w:r w:rsidRPr="00634199">
        <w:rPr>
          <w:rFonts w:ascii="Calibri" w:hAnsi="Calibri"/>
          <w:b/>
        </w:rPr>
        <w:t>Komisja odbioru</w:t>
      </w:r>
      <w:r w:rsidRPr="00634199">
        <w:rPr>
          <w:rFonts w:ascii="Calibri" w:hAnsi="Calibri"/>
        </w:rPr>
        <w:t xml:space="preserve"> – oznacza zespół osób powołany przez Zamawiającego dla celów dokonania odbiorów wykonanych prac, w skład którego wchodzą w szczególności przedstawiciele Zamawiającego  oraz Wykonawcy.</w:t>
      </w:r>
    </w:p>
    <w:p w:rsidR="004555FC" w:rsidRPr="001A1198" w:rsidRDefault="00E126DF" w:rsidP="004555FC">
      <w:pPr>
        <w:numPr>
          <w:ilvl w:val="0"/>
          <w:numId w:val="2"/>
        </w:numPr>
        <w:tabs>
          <w:tab w:val="left" w:pos="284"/>
        </w:tabs>
        <w:ind w:left="284" w:hanging="426"/>
        <w:jc w:val="both"/>
        <w:rPr>
          <w:rFonts w:ascii="Calibri" w:hAnsi="Calibri"/>
        </w:rPr>
      </w:pPr>
      <w:r w:rsidRPr="00634199">
        <w:rPr>
          <w:rFonts w:ascii="Calibri" w:hAnsi="Calibri"/>
          <w:b/>
          <w:bCs/>
        </w:rPr>
        <w:t>Protokół</w:t>
      </w:r>
      <w:r w:rsidR="00DC02C4">
        <w:rPr>
          <w:rFonts w:ascii="Calibri" w:hAnsi="Calibri"/>
          <w:b/>
          <w:bCs/>
        </w:rPr>
        <w:t xml:space="preserve"> odbioru</w:t>
      </w:r>
      <w:r w:rsidRPr="00634199">
        <w:rPr>
          <w:rFonts w:ascii="Calibri" w:hAnsi="Calibri"/>
          <w:b/>
          <w:bCs/>
        </w:rPr>
        <w:t xml:space="preserve"> końcowego </w:t>
      </w:r>
      <w:r w:rsidR="00DC02C4">
        <w:rPr>
          <w:rFonts w:ascii="Calibri" w:hAnsi="Calibri"/>
          <w:b/>
          <w:bCs/>
        </w:rPr>
        <w:t>przedmiotu umowy</w:t>
      </w:r>
      <w:r w:rsidRPr="00634199">
        <w:rPr>
          <w:rFonts w:ascii="Calibri" w:hAnsi="Calibri"/>
          <w:b/>
          <w:bCs/>
        </w:rPr>
        <w:t xml:space="preserve"> </w:t>
      </w:r>
      <w:r w:rsidRPr="00634199">
        <w:rPr>
          <w:rFonts w:ascii="Calibri" w:hAnsi="Calibri"/>
        </w:rPr>
        <w:t>– należy przez to rozumieć dokument wystawiony przez Zamawiającego stwierdzający wykonanie przedmiotu zamówienia,  tj. obowiązków, o których mowa w § 2 ust. 1</w:t>
      </w:r>
      <w:r w:rsidR="00157418" w:rsidRPr="00634199">
        <w:rPr>
          <w:rFonts w:ascii="Calibri" w:hAnsi="Calibri"/>
        </w:rPr>
        <w:t xml:space="preserve"> </w:t>
      </w:r>
      <w:r w:rsidR="001A1198">
        <w:rPr>
          <w:rFonts w:ascii="Calibri" w:hAnsi="Calibri"/>
        </w:rPr>
        <w:t>pkt 1</w:t>
      </w:r>
      <w:r w:rsidR="007D261B">
        <w:rPr>
          <w:rFonts w:ascii="Calibri" w:hAnsi="Calibri"/>
        </w:rPr>
        <w:t>-3</w:t>
      </w:r>
      <w:r w:rsidR="001A1198">
        <w:rPr>
          <w:rFonts w:ascii="Calibri" w:hAnsi="Calibri"/>
        </w:rPr>
        <w:t xml:space="preserve"> </w:t>
      </w:r>
      <w:r w:rsidRPr="00634199">
        <w:rPr>
          <w:rFonts w:ascii="Calibri" w:hAnsi="Calibri"/>
        </w:rPr>
        <w:t xml:space="preserve">oraz ust. 3 </w:t>
      </w:r>
      <w:r w:rsidR="00157418" w:rsidRPr="00634199">
        <w:rPr>
          <w:rFonts w:ascii="Calibri" w:hAnsi="Calibri"/>
        </w:rPr>
        <w:t xml:space="preserve">i 4 </w:t>
      </w:r>
      <w:r w:rsidRPr="00634199">
        <w:rPr>
          <w:rFonts w:ascii="Calibri" w:hAnsi="Calibri"/>
        </w:rPr>
        <w:t>Umowy – podpisany przez Komisję odbioru. Podpisa</w:t>
      </w:r>
      <w:r w:rsidR="00C65718">
        <w:rPr>
          <w:rFonts w:ascii="Calibri" w:hAnsi="Calibri"/>
        </w:rPr>
        <w:t>nie protokołu końcowego odbioru</w:t>
      </w:r>
      <w:r w:rsidRPr="00634199">
        <w:rPr>
          <w:rFonts w:ascii="Calibri" w:hAnsi="Calibri"/>
        </w:rPr>
        <w:t xml:space="preserve"> robót </w:t>
      </w:r>
      <w:r w:rsidR="00C65718" w:rsidRPr="001A1198">
        <w:rPr>
          <w:rFonts w:ascii="Calibri" w:hAnsi="Calibri"/>
        </w:rPr>
        <w:t xml:space="preserve"> </w:t>
      </w:r>
      <w:r w:rsidRPr="001A1198">
        <w:rPr>
          <w:rFonts w:ascii="Calibri" w:hAnsi="Calibri"/>
        </w:rPr>
        <w:t xml:space="preserve">rozpoczyna bieg </w:t>
      </w:r>
      <w:r w:rsidR="00C65718" w:rsidRPr="001A1198">
        <w:rPr>
          <w:rFonts w:ascii="Calibri" w:hAnsi="Calibri"/>
        </w:rPr>
        <w:t xml:space="preserve">okresu </w:t>
      </w:r>
      <w:r w:rsidRPr="001A1198">
        <w:rPr>
          <w:rFonts w:ascii="Calibri" w:hAnsi="Calibri"/>
        </w:rPr>
        <w:t xml:space="preserve">rękojmi i gwarancji dla przedmiotu </w:t>
      </w:r>
      <w:r w:rsidR="00C65718" w:rsidRPr="001A1198">
        <w:rPr>
          <w:rFonts w:ascii="Calibri" w:hAnsi="Calibri"/>
        </w:rPr>
        <w:t>umowy</w:t>
      </w:r>
      <w:r w:rsidRPr="001A1198">
        <w:rPr>
          <w:rFonts w:ascii="Calibri" w:hAnsi="Calibri"/>
        </w:rPr>
        <w:t>.</w:t>
      </w:r>
    </w:p>
    <w:p w:rsidR="004555FC" w:rsidRPr="003A72F2" w:rsidRDefault="00E126DF" w:rsidP="004555FC">
      <w:pPr>
        <w:numPr>
          <w:ilvl w:val="0"/>
          <w:numId w:val="2"/>
        </w:numPr>
        <w:tabs>
          <w:tab w:val="left" w:pos="284"/>
        </w:tabs>
        <w:ind w:left="284" w:hanging="426"/>
        <w:jc w:val="both"/>
        <w:rPr>
          <w:rFonts w:ascii="Calibri" w:hAnsi="Calibri"/>
          <w:b/>
        </w:rPr>
      </w:pPr>
      <w:r w:rsidRPr="00634199">
        <w:rPr>
          <w:rFonts w:ascii="Calibri" w:hAnsi="Calibri"/>
          <w:b/>
          <w:bCs/>
        </w:rPr>
        <w:lastRenderedPageBreak/>
        <w:t>Protokół ostatecznego odbioru robót</w:t>
      </w:r>
      <w:r w:rsidRPr="00634199">
        <w:rPr>
          <w:rFonts w:ascii="Calibri" w:hAnsi="Calibri"/>
        </w:rPr>
        <w:t xml:space="preserve"> - należy przez to rozumieć dokument wystawiony przez Zamawiającego stwierdzający wypełnienie przez Wykonawcę wszelkich zobowiązań wynikających z Umowy, spisany nie wcześniej niż w ostatnim dniu upływu okresu rękojmi</w:t>
      </w:r>
      <w:r w:rsidR="00C65718">
        <w:rPr>
          <w:rFonts w:ascii="Calibri" w:hAnsi="Calibri"/>
        </w:rPr>
        <w:t xml:space="preserve"> </w:t>
      </w:r>
      <w:r w:rsidR="00C65718" w:rsidRPr="003A72F2">
        <w:rPr>
          <w:rFonts w:ascii="Calibri" w:hAnsi="Calibri"/>
        </w:rPr>
        <w:t>i gwarancji</w:t>
      </w:r>
      <w:r w:rsidRPr="003A72F2">
        <w:rPr>
          <w:rFonts w:ascii="Calibri" w:hAnsi="Calibri"/>
        </w:rPr>
        <w:t>.</w:t>
      </w:r>
    </w:p>
    <w:p w:rsidR="004555FC" w:rsidRPr="003A72F2" w:rsidRDefault="004555FC" w:rsidP="004555FC">
      <w:pPr>
        <w:numPr>
          <w:ilvl w:val="0"/>
          <w:numId w:val="2"/>
        </w:numPr>
        <w:tabs>
          <w:tab w:val="left" w:pos="284"/>
        </w:tabs>
        <w:ind w:left="284" w:right="-11" w:hanging="426"/>
        <w:jc w:val="both"/>
        <w:rPr>
          <w:rFonts w:ascii="Calibri" w:hAnsi="Calibri" w:cs="Calibri"/>
        </w:rPr>
      </w:pPr>
      <w:r w:rsidRPr="003A72F2">
        <w:rPr>
          <w:rFonts w:ascii="Calibri" w:hAnsi="Calibri" w:cs="Calibri"/>
          <w:b/>
          <w:bCs/>
        </w:rPr>
        <w:t>Protokół zgłoszenia robót budowlanych, nie objętych dokumentacją projektową,</w:t>
      </w:r>
      <w:r w:rsidRPr="003A72F2">
        <w:rPr>
          <w:rFonts w:ascii="Calibri" w:hAnsi="Calibri" w:cs="Calibri"/>
          <w:b/>
          <w:bCs/>
        </w:rPr>
        <w:br/>
        <w:t>a koniecznych do wykonania, aby zrealizować przedmiot umowy</w:t>
      </w:r>
      <w:r w:rsidRPr="003A72F2">
        <w:rPr>
          <w:rFonts w:ascii="Calibri" w:hAnsi="Calibri" w:cs="Calibri"/>
        </w:rPr>
        <w:t xml:space="preserve"> – należy przez to rozumieć dokument opracowany przez stronę wnioskującą oraz podpisany przez Wykonawcę i Zamawiającego, opisujący oraz uzasadniający w świetle obowiązujących wymogów prawnych konieczne istotne zmiany niniejszej Umowy, konieczność/możliwość udzielenia odrębnych zamówień stosownie do postanowień ustawy Prawo zamówień publicznych, jak i sankcjonujący ewentualne </w:t>
      </w:r>
      <w:r w:rsidR="003A72F2">
        <w:rPr>
          <w:rFonts w:ascii="Calibri" w:hAnsi="Calibri" w:cs="Calibri"/>
        </w:rPr>
        <w:t>zmian</w:t>
      </w:r>
      <w:r w:rsidRPr="003A72F2">
        <w:rPr>
          <w:rFonts w:ascii="Calibri" w:hAnsi="Calibri" w:cs="Calibri"/>
        </w:rPr>
        <w:t>y w ramach dokumentacji opisującej przedmiot niniejszej Umowy.</w:t>
      </w:r>
    </w:p>
    <w:p w:rsidR="00E126DF" w:rsidRPr="00634199" w:rsidRDefault="00E126DF" w:rsidP="00FE6369">
      <w:pPr>
        <w:numPr>
          <w:ilvl w:val="0"/>
          <w:numId w:val="2"/>
        </w:numPr>
        <w:tabs>
          <w:tab w:val="left" w:pos="180"/>
        </w:tabs>
        <w:ind w:left="284" w:hanging="426"/>
        <w:jc w:val="both"/>
        <w:rPr>
          <w:rFonts w:ascii="Calibri" w:hAnsi="Calibri"/>
        </w:rPr>
      </w:pPr>
      <w:r w:rsidRPr="00634199">
        <w:rPr>
          <w:rFonts w:ascii="Calibri" w:hAnsi="Calibri"/>
          <w:b/>
        </w:rPr>
        <w:t>Operat Kolaudacyjny</w:t>
      </w:r>
      <w:r w:rsidRPr="00634199">
        <w:rPr>
          <w:rFonts w:ascii="Calibri" w:hAnsi="Calibri"/>
        </w:rPr>
        <w:t xml:space="preserve"> – oznacza zbiór dokumentów budowy przygotowanych przez Wykonawcę z uwzględnieniem wytycznych Zamawiającego, w szczególności: dokumentację powykonawczą z naniesionymi ewentualnymi zmianami dokonanymi                      w toku wykonywania prac oraz geodezyjnymi pomiarami powykonawczymi, dokumenty potwierdzające, że wbudowane materiały zostały wprowadzone do obrotu zgodnie                          z obowiązującymi przepisami, wyniki badań, pomiarów i prób potwierdzających jakość wykonanych prac, dokumenty gwarancyjne wraz z warunkami gwarancji wszystkich zamontowanych urządzeń, DTR, instrukcje obsługi oraz inne dokumenty zgromadzone                     w trakcie wykonywania przedmiotu zamówienia,   a odnoszące się do jego realizacji.</w:t>
      </w:r>
    </w:p>
    <w:p w:rsidR="00E126DF" w:rsidRPr="00634199" w:rsidRDefault="00E126DF" w:rsidP="00822AFE">
      <w:pPr>
        <w:widowControl w:val="0"/>
        <w:numPr>
          <w:ilvl w:val="0"/>
          <w:numId w:val="2"/>
        </w:numPr>
        <w:tabs>
          <w:tab w:val="left" w:pos="284"/>
        </w:tabs>
        <w:autoSpaceDE w:val="0"/>
        <w:autoSpaceDN w:val="0"/>
        <w:adjustRightInd w:val="0"/>
        <w:ind w:left="284" w:hanging="426"/>
        <w:jc w:val="both"/>
        <w:rPr>
          <w:rFonts w:ascii="Calibri" w:hAnsi="Calibri"/>
        </w:rPr>
      </w:pPr>
      <w:r w:rsidRPr="00634199">
        <w:rPr>
          <w:rFonts w:ascii="Calibri" w:hAnsi="Calibri"/>
          <w:b/>
          <w:bCs/>
        </w:rPr>
        <w:t xml:space="preserve">Odbiór Częściowy </w:t>
      </w:r>
      <w:r w:rsidRPr="00634199">
        <w:rPr>
          <w:rFonts w:ascii="Calibri" w:hAnsi="Calibri"/>
        </w:rPr>
        <w:t>– czynności mające na celu protokolarne potwierdzenie wykonania części prac. Odbiór częściowy nie rozpoczyna biegu okresu rękojmi i gwarancji.</w:t>
      </w:r>
    </w:p>
    <w:p w:rsidR="00E126DF" w:rsidRPr="00634199" w:rsidRDefault="00E126DF" w:rsidP="00E126DF">
      <w:pPr>
        <w:widowControl w:val="0"/>
        <w:tabs>
          <w:tab w:val="left" w:pos="284"/>
        </w:tabs>
        <w:autoSpaceDE w:val="0"/>
        <w:autoSpaceDN w:val="0"/>
        <w:adjustRightInd w:val="0"/>
        <w:ind w:left="284" w:hanging="426"/>
        <w:jc w:val="both"/>
        <w:rPr>
          <w:rFonts w:ascii="Calibri" w:hAnsi="Calibri"/>
        </w:rPr>
      </w:pPr>
      <w:r w:rsidRPr="00634199">
        <w:rPr>
          <w:rFonts w:ascii="Calibri" w:hAnsi="Calibri"/>
          <w:bCs/>
        </w:rPr>
        <w:tab/>
        <w:t xml:space="preserve">W przypadku gdy będzie to konieczne, </w:t>
      </w:r>
      <w:r w:rsidRPr="00634199">
        <w:rPr>
          <w:rFonts w:ascii="Calibri" w:hAnsi="Calibri"/>
        </w:rPr>
        <w:t xml:space="preserve">przed odbiorem częściowym musi być również przeprowadzone przez Wykonawcę szkolenie osób związanych z użytkowaniem prac objętych danym odbiorem częściowym. </w:t>
      </w:r>
    </w:p>
    <w:p w:rsidR="004555FC" w:rsidRDefault="00E126DF" w:rsidP="00822AFE">
      <w:pPr>
        <w:widowControl w:val="0"/>
        <w:numPr>
          <w:ilvl w:val="0"/>
          <w:numId w:val="2"/>
        </w:numPr>
        <w:tabs>
          <w:tab w:val="left" w:pos="284"/>
        </w:tabs>
        <w:autoSpaceDE w:val="0"/>
        <w:autoSpaceDN w:val="0"/>
        <w:adjustRightInd w:val="0"/>
        <w:ind w:left="284" w:hanging="426"/>
        <w:jc w:val="both"/>
        <w:rPr>
          <w:rFonts w:ascii="Calibri" w:hAnsi="Calibri"/>
        </w:rPr>
      </w:pPr>
      <w:r w:rsidRPr="00634199">
        <w:rPr>
          <w:rFonts w:ascii="Calibri" w:hAnsi="Calibri"/>
          <w:b/>
          <w:bCs/>
        </w:rPr>
        <w:t xml:space="preserve">Odbiór Końcowy </w:t>
      </w:r>
      <w:r w:rsidR="00881F37">
        <w:rPr>
          <w:rFonts w:ascii="Calibri" w:hAnsi="Calibri"/>
          <w:b/>
          <w:bCs/>
        </w:rPr>
        <w:t>przedmiotu umowy</w:t>
      </w:r>
      <w:r w:rsidR="004555FC">
        <w:rPr>
          <w:rFonts w:ascii="Calibri" w:hAnsi="Calibri"/>
          <w:b/>
          <w:bCs/>
        </w:rPr>
        <w:t xml:space="preserve"> </w:t>
      </w:r>
      <w:r w:rsidRPr="00634199">
        <w:rPr>
          <w:rFonts w:ascii="Calibri" w:hAnsi="Calibri"/>
        </w:rPr>
        <w:t xml:space="preserve">– czynności mające na celu protokolarne potwierdzenie wykonania prac, o których mowa w § 2 ust. 1 </w:t>
      </w:r>
      <w:r w:rsidR="003A72F2">
        <w:rPr>
          <w:rFonts w:ascii="Calibri" w:hAnsi="Calibri"/>
        </w:rPr>
        <w:t>pkt 1</w:t>
      </w:r>
      <w:r w:rsidR="007D261B">
        <w:rPr>
          <w:rFonts w:ascii="Calibri" w:hAnsi="Calibri"/>
        </w:rPr>
        <w:t>-3</w:t>
      </w:r>
      <w:r w:rsidR="003A72F2">
        <w:rPr>
          <w:rFonts w:ascii="Calibri" w:hAnsi="Calibri"/>
        </w:rPr>
        <w:t xml:space="preserve"> </w:t>
      </w:r>
      <w:r w:rsidRPr="003A72F2">
        <w:rPr>
          <w:rFonts w:ascii="Calibri" w:hAnsi="Calibri"/>
        </w:rPr>
        <w:t>oraz ust. 3</w:t>
      </w:r>
      <w:r w:rsidR="00157418" w:rsidRPr="003A72F2">
        <w:rPr>
          <w:rFonts w:ascii="Calibri" w:hAnsi="Calibri"/>
        </w:rPr>
        <w:t xml:space="preserve"> i 4 </w:t>
      </w:r>
      <w:r w:rsidRPr="003A72F2">
        <w:rPr>
          <w:rFonts w:ascii="Calibri" w:hAnsi="Calibri"/>
        </w:rPr>
        <w:t xml:space="preserve"> Umowy bez zastrzeżeń, w stanie gotowym do użytkowania, dokonany z udziałem Stron Umowy.</w:t>
      </w:r>
      <w:r w:rsidRPr="004555FC">
        <w:rPr>
          <w:rFonts w:ascii="Calibri" w:hAnsi="Calibri"/>
          <w:color w:val="FF0000"/>
        </w:rPr>
        <w:t xml:space="preserve"> </w:t>
      </w:r>
      <w:r w:rsidRPr="00634199">
        <w:rPr>
          <w:rFonts w:ascii="Calibri" w:hAnsi="Calibri"/>
        </w:rPr>
        <w:t>Odbiorowi końcowemu towarzyszyć ma m.in. przedstawienie skompletowanej dokumentacji wykonawczej i powykonawczej, zgłoszenia zakończenia prac przez Wykonawcę, gwarancji dla poszczególnych urządzeń,</w:t>
      </w:r>
      <w:r w:rsidR="00EC3F6A" w:rsidRPr="00634199">
        <w:rPr>
          <w:rFonts w:ascii="Calibri" w:hAnsi="Calibri"/>
        </w:rPr>
        <w:t xml:space="preserve"> </w:t>
      </w:r>
      <w:r w:rsidRPr="00634199">
        <w:rPr>
          <w:rFonts w:ascii="Calibri" w:hAnsi="Calibri"/>
        </w:rPr>
        <w:t>a także uporządkowanie terenu inwestycji. Przed odbiorem końcowym Strony muszą dokonać prób pozwalaj</w:t>
      </w:r>
      <w:r w:rsidR="00C65718">
        <w:rPr>
          <w:rFonts w:ascii="Calibri" w:hAnsi="Calibri"/>
        </w:rPr>
        <w:t xml:space="preserve">ących stwierdzić czy urządzenia </w:t>
      </w:r>
      <w:r w:rsidRPr="00634199">
        <w:rPr>
          <w:rFonts w:ascii="Calibri" w:hAnsi="Calibri"/>
        </w:rPr>
        <w:t>zamontowane działają poprawnie, czy Obiekt fu</w:t>
      </w:r>
      <w:r w:rsidR="00C65718">
        <w:rPr>
          <w:rFonts w:ascii="Calibri" w:hAnsi="Calibri"/>
        </w:rPr>
        <w:t xml:space="preserve">nkcjonuje zgodnie z założeniami </w:t>
      </w:r>
      <w:r w:rsidRPr="00634199">
        <w:rPr>
          <w:rFonts w:ascii="Calibri" w:hAnsi="Calibri"/>
        </w:rPr>
        <w:t>projektowymi.</w:t>
      </w:r>
    </w:p>
    <w:p w:rsidR="00E126DF" w:rsidRPr="00634199" w:rsidRDefault="00E126DF" w:rsidP="00822AFE">
      <w:pPr>
        <w:widowControl w:val="0"/>
        <w:numPr>
          <w:ilvl w:val="0"/>
          <w:numId w:val="2"/>
        </w:numPr>
        <w:tabs>
          <w:tab w:val="left" w:pos="284"/>
        </w:tabs>
        <w:autoSpaceDE w:val="0"/>
        <w:autoSpaceDN w:val="0"/>
        <w:adjustRightInd w:val="0"/>
        <w:ind w:left="284" w:hanging="426"/>
        <w:jc w:val="both"/>
        <w:rPr>
          <w:rFonts w:ascii="Calibri" w:hAnsi="Calibri"/>
        </w:rPr>
      </w:pPr>
      <w:r w:rsidRPr="00634199">
        <w:rPr>
          <w:rFonts w:ascii="Calibri" w:hAnsi="Calibri"/>
          <w:b/>
        </w:rPr>
        <w:t xml:space="preserve">Odbiór Ostateczny </w:t>
      </w:r>
      <w:r w:rsidRPr="00634199">
        <w:rPr>
          <w:rFonts w:ascii="Calibri" w:hAnsi="Calibri"/>
        </w:rPr>
        <w:t>– czynności mające na celu protokolarne potwierdzenie wykonania Przedmiotu Umowy, dokonywany przed upływem okresu rękojmi. Ewentualne stwierdzone usterki wskazane będą w protokole, a w razie ich usunięcia lub braku usterek, Wykonawca otrzyma od Zamawiającego protokół ostatecznego odbioru robót. Po odbiorze ostatecznym nastąpi pełne rozliczenie Stron Umowy poprzez zwrot zatrzymanej kwoty na zabezpiecz</w:t>
      </w:r>
      <w:r w:rsidR="00C65718">
        <w:rPr>
          <w:rFonts w:ascii="Calibri" w:hAnsi="Calibri"/>
        </w:rPr>
        <w:t xml:space="preserve">enie roszczeń z tytułu rękojmi </w:t>
      </w:r>
      <w:r w:rsidRPr="00634199">
        <w:rPr>
          <w:rFonts w:ascii="Calibri" w:hAnsi="Calibri"/>
        </w:rPr>
        <w:t>za wady, o ile zabezpieczenie nie zostanie wcześniej wykorzystane.</w:t>
      </w:r>
    </w:p>
    <w:p w:rsidR="00B739F8" w:rsidRPr="00634199" w:rsidRDefault="00B739F8" w:rsidP="00822AFE">
      <w:pPr>
        <w:pStyle w:val="Default"/>
        <w:numPr>
          <w:ilvl w:val="0"/>
          <w:numId w:val="2"/>
        </w:numPr>
        <w:tabs>
          <w:tab w:val="left" w:pos="284"/>
        </w:tabs>
        <w:ind w:left="284" w:hanging="426"/>
        <w:jc w:val="both"/>
        <w:rPr>
          <w:rFonts w:ascii="Calibri" w:hAnsi="Calibri" w:cs="Calibri"/>
          <w:color w:val="auto"/>
        </w:rPr>
      </w:pPr>
      <w:r w:rsidRPr="00634199">
        <w:rPr>
          <w:rFonts w:ascii="Calibri" w:hAnsi="Calibri" w:cs="Calibri"/>
          <w:b/>
          <w:color w:val="auto"/>
        </w:rPr>
        <w:t xml:space="preserve">Wada </w:t>
      </w:r>
      <w:r w:rsidRPr="00634199">
        <w:rPr>
          <w:rFonts w:ascii="Calibri" w:hAnsi="Calibri" w:cs="Calibri"/>
          <w:color w:val="auto"/>
        </w:rPr>
        <w:t xml:space="preserve">– należy przez to rozumieć element nienależytego wykonania robót mający wpływ na funkcjonowanie lub użytkowanie wybudowanego Obiektu. Wadą jest każda niekorzystna i niezamierzona właściwość wybudowanego Obiektu, utrudniająca zgodne z przeznaczeniem korzystanie z części lub całości Obiektu bądź jego konserwację lub obniżająca jego estetykę albo komfort użytkowników, która daje się wyeliminować za pomocą współczesnej techniki budowlanej.  W odniesieniu do instalacji i urządzeń wadą </w:t>
      </w:r>
      <w:r w:rsidRPr="00634199">
        <w:rPr>
          <w:rFonts w:ascii="Calibri" w:hAnsi="Calibri" w:cs="Calibri"/>
          <w:color w:val="auto"/>
        </w:rPr>
        <w:lastRenderedPageBreak/>
        <w:t>jest także niemożność uzyskania wymaganych parametrów (ilości bądź jakości) produktu, zawodność działania, nadmierna energochłonność, szkodliwy wpływ na środowisko. Jeśli koszt usunięcia wady stałby w rażącej dysproporcji do szkody lub straty, jaką ta wada powoduje, a użytkowanie Obiektu jest możliwe, strony mogą uzgodnić rezygnację z jej usunięcia. W odniesieniu do wady, za której powstanie ponosi odpowiedzialność Wykonawca, rezygnacja z usunięcia wady pociąga za sobą rekompensatę finansową dla Zamawiającego.</w:t>
      </w:r>
    </w:p>
    <w:p w:rsidR="00B739F8" w:rsidRPr="00634199" w:rsidRDefault="00B739F8" w:rsidP="00822AFE">
      <w:pPr>
        <w:pStyle w:val="Default"/>
        <w:numPr>
          <w:ilvl w:val="0"/>
          <w:numId w:val="2"/>
        </w:numPr>
        <w:tabs>
          <w:tab w:val="left" w:pos="284"/>
        </w:tabs>
        <w:ind w:left="284" w:hanging="426"/>
        <w:jc w:val="both"/>
        <w:rPr>
          <w:rFonts w:ascii="Calibri" w:hAnsi="Calibri" w:cs="Calibri"/>
          <w:color w:val="auto"/>
        </w:rPr>
      </w:pPr>
      <w:r w:rsidRPr="00634199">
        <w:rPr>
          <w:rFonts w:ascii="Calibri" w:hAnsi="Calibri" w:cs="Calibri"/>
          <w:b/>
          <w:color w:val="auto"/>
        </w:rPr>
        <w:t>Usterka –</w:t>
      </w:r>
      <w:r w:rsidRPr="00634199">
        <w:rPr>
          <w:rFonts w:ascii="Calibri" w:hAnsi="Calibri" w:cs="Calibri"/>
          <w:color w:val="auto"/>
        </w:rPr>
        <w:t xml:space="preserve"> należy przez to rozumieć niewielką wadę, uszkodzenie dające się naprawić „od ręki”, ale mająca wpływ na estetykę lub poprawność funkcjonowania części Obiektu. To również niedociągnięcie, usunięcie którego nie wymaga nadmiernych nakładów finansowych.</w:t>
      </w:r>
    </w:p>
    <w:p w:rsidR="00E126DF" w:rsidRPr="00634199" w:rsidRDefault="00E126DF" w:rsidP="00822AFE">
      <w:pPr>
        <w:widowControl w:val="0"/>
        <w:numPr>
          <w:ilvl w:val="0"/>
          <w:numId w:val="2"/>
        </w:numPr>
        <w:tabs>
          <w:tab w:val="left" w:pos="284"/>
        </w:tabs>
        <w:autoSpaceDE w:val="0"/>
        <w:autoSpaceDN w:val="0"/>
        <w:adjustRightInd w:val="0"/>
        <w:ind w:left="284" w:hanging="426"/>
        <w:jc w:val="both"/>
        <w:rPr>
          <w:rFonts w:ascii="Calibri" w:hAnsi="Calibri"/>
        </w:rPr>
      </w:pPr>
      <w:r w:rsidRPr="00634199">
        <w:rPr>
          <w:rFonts w:ascii="Calibri" w:hAnsi="Calibri"/>
          <w:b/>
        </w:rPr>
        <w:t xml:space="preserve">Siła wyższa </w:t>
      </w:r>
      <w:r w:rsidRPr="00634199">
        <w:rPr>
          <w:rFonts w:ascii="Calibri" w:hAnsi="Calibri"/>
        </w:rPr>
        <w:t>– należy przez to rozumieć zdarzenie lub połączenie zdarzeń, obiektywnie niezależnych od Zamawiającego lub Wykonawcy, które zasadniczo i w znaczący sposób utrudniają wykonywanie części lub całości zadań wynikających z Umowy, których zarówno Zamawiający, jak i Wykonawca, przy zachowaniu należytej staranności, ogólnie wymaganej dla cywilnoprawnych stosunków zobowiązaniowych, nie mogli przewidzieć i którym nie mogli zapobiec ani im przeciwdziałać.</w:t>
      </w:r>
    </w:p>
    <w:p w:rsidR="00E126DF" w:rsidRPr="00634199" w:rsidRDefault="00E126DF" w:rsidP="00822AFE">
      <w:pPr>
        <w:numPr>
          <w:ilvl w:val="0"/>
          <w:numId w:val="2"/>
        </w:numPr>
        <w:ind w:left="284" w:hanging="426"/>
        <w:jc w:val="both"/>
        <w:rPr>
          <w:rFonts w:ascii="Calibri" w:hAnsi="Calibri"/>
        </w:rPr>
      </w:pPr>
      <w:r w:rsidRPr="00634199">
        <w:rPr>
          <w:rFonts w:ascii="Calibri" w:hAnsi="Calibri"/>
          <w:b/>
          <w:bCs/>
        </w:rPr>
        <w:t>Klęska żywiołowa</w:t>
      </w:r>
      <w:r w:rsidRPr="00634199">
        <w:rPr>
          <w:rFonts w:ascii="Calibri" w:hAnsi="Calibri"/>
        </w:rPr>
        <w:t xml:space="preserve"> (kataklizm) – ekstremalne </w:t>
      </w:r>
      <w:hyperlink r:id="rId8" w:tooltip="Zjawisko naturalne" w:history="1">
        <w:r w:rsidRPr="00634199">
          <w:rPr>
            <w:rFonts w:ascii="Calibri" w:hAnsi="Calibri"/>
            <w:u w:val="single"/>
          </w:rPr>
          <w:t>zjawisko naturalne</w:t>
        </w:r>
      </w:hyperlink>
      <w:r w:rsidRPr="00634199">
        <w:rPr>
          <w:rFonts w:ascii="Calibri" w:hAnsi="Calibri"/>
        </w:rPr>
        <w:t xml:space="preserve"> powodujące znaczne szkody na terenie objętym tym zjawiskiem, pozostawiające po sobie często zmieniony obraz powierzchni ziemi, powodujące wysokie straty w gospodarce człowieka, zmieniające stan przyrody, a nawet zagrażające życiu ludzkiemu. Klęski żywiołowe mające wpływ na wykonanie Przedmiotu Umowy to: </w:t>
      </w:r>
      <w:hyperlink r:id="rId9" w:tooltip="Powódź" w:history="1">
        <w:r w:rsidRPr="00634199">
          <w:rPr>
            <w:rFonts w:ascii="Calibri" w:hAnsi="Calibri"/>
          </w:rPr>
          <w:t>powódź</w:t>
        </w:r>
      </w:hyperlink>
      <w:r w:rsidRPr="00634199">
        <w:rPr>
          <w:rFonts w:ascii="Calibri" w:hAnsi="Calibri"/>
        </w:rPr>
        <w:t xml:space="preserve">, </w:t>
      </w:r>
      <w:hyperlink r:id="rId10" w:tooltip="Susza" w:history="1">
        <w:r w:rsidRPr="00634199">
          <w:rPr>
            <w:rFonts w:ascii="Calibri" w:hAnsi="Calibri"/>
          </w:rPr>
          <w:t>susza</w:t>
        </w:r>
      </w:hyperlink>
      <w:r w:rsidRPr="00634199">
        <w:rPr>
          <w:rFonts w:ascii="Calibri" w:hAnsi="Calibri"/>
        </w:rPr>
        <w:t xml:space="preserve">, rozległy </w:t>
      </w:r>
      <w:hyperlink r:id="rId11" w:tooltip="Pożar" w:history="1">
        <w:r w:rsidRPr="00634199">
          <w:rPr>
            <w:rFonts w:ascii="Calibri" w:hAnsi="Calibri"/>
          </w:rPr>
          <w:t>pożar</w:t>
        </w:r>
      </w:hyperlink>
      <w:r w:rsidRPr="00634199">
        <w:rPr>
          <w:rFonts w:ascii="Calibri" w:hAnsi="Calibri"/>
        </w:rPr>
        <w:t xml:space="preserve"> terenu, </w:t>
      </w:r>
      <w:hyperlink r:id="rId12" w:tooltip="Trzęsienie ziemi" w:history="1">
        <w:r w:rsidRPr="00634199">
          <w:rPr>
            <w:rFonts w:ascii="Calibri" w:hAnsi="Calibri"/>
          </w:rPr>
          <w:t>trzęsienie ziemi</w:t>
        </w:r>
      </w:hyperlink>
      <w:r w:rsidRPr="00634199">
        <w:rPr>
          <w:rFonts w:ascii="Calibri" w:hAnsi="Calibri"/>
        </w:rPr>
        <w:t xml:space="preserve">, </w:t>
      </w:r>
      <w:hyperlink r:id="rId13" w:tooltip="Huragan" w:history="1">
        <w:r w:rsidRPr="00634199">
          <w:rPr>
            <w:rFonts w:ascii="Calibri" w:hAnsi="Calibri"/>
          </w:rPr>
          <w:t>huragan</w:t>
        </w:r>
      </w:hyperlink>
      <w:r w:rsidRPr="00634199">
        <w:rPr>
          <w:rFonts w:ascii="Calibri" w:hAnsi="Calibri"/>
        </w:rPr>
        <w:t xml:space="preserve">, </w:t>
      </w:r>
      <w:hyperlink r:id="rId14" w:tooltip="Tornado" w:history="1">
        <w:r w:rsidRPr="00634199">
          <w:rPr>
            <w:rFonts w:ascii="Calibri" w:hAnsi="Calibri"/>
          </w:rPr>
          <w:t>tornado</w:t>
        </w:r>
      </w:hyperlink>
      <w:r w:rsidRPr="00634199">
        <w:rPr>
          <w:rFonts w:ascii="Calibri" w:hAnsi="Calibri"/>
        </w:rPr>
        <w:t xml:space="preserve">, obfite </w:t>
      </w:r>
      <w:hyperlink r:id="rId15" w:tooltip="Opad atmosferyczny" w:history="1">
        <w:r w:rsidRPr="00634199">
          <w:rPr>
            <w:rFonts w:ascii="Calibri" w:hAnsi="Calibri"/>
          </w:rPr>
          <w:t>opady</w:t>
        </w:r>
      </w:hyperlink>
      <w:r w:rsidRPr="00634199">
        <w:rPr>
          <w:sz w:val="20"/>
          <w:szCs w:val="20"/>
        </w:rPr>
        <w:t xml:space="preserve"> </w:t>
      </w:r>
      <w:hyperlink r:id="rId16" w:tooltip="Śnieg" w:history="1">
        <w:r w:rsidRPr="00634199">
          <w:rPr>
            <w:rFonts w:ascii="Calibri" w:hAnsi="Calibri"/>
          </w:rPr>
          <w:t>śniegu</w:t>
        </w:r>
      </w:hyperlink>
      <w:r w:rsidRPr="00634199">
        <w:rPr>
          <w:rFonts w:ascii="Calibri" w:hAnsi="Calibri"/>
        </w:rPr>
        <w:t xml:space="preserve">  ekstremalny </w:t>
      </w:r>
      <w:hyperlink r:id="rId17" w:tooltip="Upał" w:history="1">
        <w:r w:rsidRPr="00634199">
          <w:rPr>
            <w:rFonts w:ascii="Calibri" w:hAnsi="Calibri"/>
          </w:rPr>
          <w:t>upał</w:t>
        </w:r>
      </w:hyperlink>
      <w:r w:rsidRPr="00634199">
        <w:rPr>
          <w:rFonts w:ascii="Calibri" w:hAnsi="Calibri"/>
        </w:rPr>
        <w:t xml:space="preserve"> lub </w:t>
      </w:r>
      <w:hyperlink r:id="rId18" w:tooltip="Mróz" w:history="1">
        <w:r w:rsidRPr="00634199">
          <w:rPr>
            <w:rFonts w:ascii="Calibri" w:hAnsi="Calibri"/>
          </w:rPr>
          <w:t>mróz</w:t>
        </w:r>
      </w:hyperlink>
      <w:r w:rsidRPr="00634199">
        <w:rPr>
          <w:rFonts w:ascii="Calibri" w:hAnsi="Calibri"/>
        </w:rPr>
        <w:t xml:space="preserve">, szczególnie w dłuższym okresie, </w:t>
      </w:r>
      <w:hyperlink r:id="rId19" w:tooltip="Osuwisko" w:history="1">
        <w:r w:rsidRPr="00634199">
          <w:rPr>
            <w:rFonts w:ascii="Calibri" w:hAnsi="Calibri"/>
          </w:rPr>
          <w:t>osuwiska</w:t>
        </w:r>
      </w:hyperlink>
      <w:r w:rsidRPr="00634199">
        <w:rPr>
          <w:rFonts w:ascii="Calibri" w:hAnsi="Calibri"/>
        </w:rPr>
        <w:t xml:space="preserve"> ziemi.</w:t>
      </w:r>
    </w:p>
    <w:p w:rsidR="00C65718" w:rsidRDefault="00C65718" w:rsidP="00E126DF">
      <w:pPr>
        <w:keepNext/>
        <w:jc w:val="center"/>
        <w:rPr>
          <w:rFonts w:ascii="Calibri" w:hAnsi="Calibri" w:cs="Calibri"/>
          <w:b/>
          <w:bCs/>
        </w:rPr>
      </w:pPr>
    </w:p>
    <w:p w:rsidR="00E126DF" w:rsidRPr="00634199" w:rsidRDefault="00E126DF" w:rsidP="00E126DF">
      <w:pPr>
        <w:keepNext/>
        <w:jc w:val="center"/>
        <w:rPr>
          <w:rFonts w:ascii="Calibri" w:hAnsi="Calibri" w:cs="Calibri"/>
          <w:b/>
          <w:bCs/>
        </w:rPr>
      </w:pPr>
      <w:r w:rsidRPr="00634199">
        <w:rPr>
          <w:rFonts w:ascii="Calibri" w:hAnsi="Calibri" w:cs="Calibri"/>
          <w:b/>
          <w:bCs/>
        </w:rPr>
        <w:t>§ 2</w:t>
      </w:r>
    </w:p>
    <w:p w:rsidR="00E126DF" w:rsidRPr="00634199" w:rsidRDefault="00E126DF" w:rsidP="00E126DF">
      <w:pPr>
        <w:keepNext/>
        <w:jc w:val="center"/>
        <w:outlineLvl w:val="0"/>
        <w:rPr>
          <w:rFonts w:ascii="Calibri" w:hAnsi="Calibri" w:cs="Calibri"/>
          <w:b/>
          <w:bCs/>
        </w:rPr>
      </w:pPr>
      <w:r w:rsidRPr="00634199">
        <w:rPr>
          <w:rFonts w:ascii="Calibri" w:hAnsi="Calibri" w:cs="Calibri"/>
          <w:b/>
          <w:bCs/>
        </w:rPr>
        <w:t>PRZEDMIOT UMOWY</w:t>
      </w:r>
    </w:p>
    <w:p w:rsidR="00E126DF" w:rsidRPr="00EC16E1" w:rsidRDefault="00E126DF" w:rsidP="00EC16E1">
      <w:pPr>
        <w:pStyle w:val="Akapitzlist"/>
        <w:numPr>
          <w:ilvl w:val="0"/>
          <w:numId w:val="3"/>
        </w:numPr>
        <w:tabs>
          <w:tab w:val="clear" w:pos="720"/>
          <w:tab w:val="num" w:pos="284"/>
        </w:tabs>
        <w:ind w:left="284" w:hanging="284"/>
        <w:jc w:val="both"/>
        <w:rPr>
          <w:rFonts w:ascii="Calibri" w:hAnsi="Calibri" w:cs="Calibri"/>
          <w:sz w:val="24"/>
          <w:szCs w:val="24"/>
        </w:rPr>
      </w:pPr>
      <w:r w:rsidRPr="00EC16E1">
        <w:rPr>
          <w:rFonts w:ascii="Calibri" w:hAnsi="Calibri" w:cs="Calibri"/>
          <w:sz w:val="24"/>
          <w:szCs w:val="24"/>
        </w:rPr>
        <w:t>Zamawiający zleca, a Wykonawca zobowiązuje się wykonać Przedmiot Umowy obejmujący:</w:t>
      </w:r>
    </w:p>
    <w:p w:rsidR="00E126DF" w:rsidRPr="00873376" w:rsidRDefault="00E126DF" w:rsidP="00E31192">
      <w:pPr>
        <w:numPr>
          <w:ilvl w:val="1"/>
          <w:numId w:val="3"/>
        </w:numPr>
        <w:tabs>
          <w:tab w:val="left" w:pos="-2410"/>
          <w:tab w:val="left" w:pos="567"/>
        </w:tabs>
        <w:autoSpaceDE w:val="0"/>
        <w:autoSpaceDN w:val="0"/>
        <w:adjustRightInd w:val="0"/>
        <w:ind w:left="567" w:hanging="283"/>
        <w:jc w:val="both"/>
        <w:rPr>
          <w:rFonts w:ascii="Calibri" w:hAnsi="Calibri" w:cs="Calibri"/>
          <w:strike/>
          <w:color w:val="FF0000"/>
        </w:rPr>
      </w:pPr>
      <w:r w:rsidRPr="00EC16E1">
        <w:rPr>
          <w:rFonts w:ascii="Calibri" w:hAnsi="Calibri" w:cs="Calibri"/>
        </w:rPr>
        <w:t>Wykonanie robót budowlanych w oparciu o dostarczoną dokumentację projektową                  (w skład której wch</w:t>
      </w:r>
      <w:r w:rsidR="002E7331" w:rsidRPr="00EC16E1">
        <w:rPr>
          <w:rFonts w:ascii="Calibri" w:hAnsi="Calibri" w:cs="Calibri"/>
        </w:rPr>
        <w:t xml:space="preserve">odzą </w:t>
      </w:r>
      <w:r w:rsidR="00F94321" w:rsidRPr="00EC16E1">
        <w:rPr>
          <w:rFonts w:ascii="Calibri" w:hAnsi="Calibri" w:cs="Calibri"/>
        </w:rPr>
        <w:t>projekt budowlan</w:t>
      </w:r>
      <w:r w:rsidR="00EC16E1" w:rsidRPr="00EC16E1">
        <w:rPr>
          <w:rFonts w:ascii="Calibri" w:hAnsi="Calibri" w:cs="Calibri"/>
        </w:rPr>
        <w:t xml:space="preserve">y i </w:t>
      </w:r>
      <w:r w:rsidRPr="00EC16E1">
        <w:rPr>
          <w:rFonts w:ascii="Calibri" w:hAnsi="Calibri" w:cs="Calibri"/>
        </w:rPr>
        <w:t>wykonawcz</w:t>
      </w:r>
      <w:r w:rsidR="005F0F0F" w:rsidRPr="00EC16E1">
        <w:rPr>
          <w:rFonts w:ascii="Calibri" w:hAnsi="Calibri" w:cs="Calibri"/>
        </w:rPr>
        <w:t>y</w:t>
      </w:r>
      <w:r w:rsidRPr="00EC16E1">
        <w:rPr>
          <w:rFonts w:ascii="Calibri" w:hAnsi="Calibri" w:cs="Calibri"/>
        </w:rPr>
        <w:t>, przedmiar</w:t>
      </w:r>
      <w:r w:rsidR="00FC0AC3">
        <w:rPr>
          <w:rFonts w:ascii="Calibri" w:hAnsi="Calibri" w:cs="Calibri"/>
        </w:rPr>
        <w:t xml:space="preserve"> </w:t>
      </w:r>
      <w:r w:rsidR="00EC16E1" w:rsidRPr="00EC16E1">
        <w:rPr>
          <w:rFonts w:ascii="Calibri" w:hAnsi="Calibri" w:cs="Calibri"/>
        </w:rPr>
        <w:t xml:space="preserve"> </w:t>
      </w:r>
      <w:r w:rsidRPr="00EC16E1">
        <w:rPr>
          <w:rFonts w:ascii="Calibri" w:hAnsi="Calibri" w:cs="Calibri"/>
        </w:rPr>
        <w:t>robót</w:t>
      </w:r>
      <w:r w:rsidR="00EC16E1" w:rsidRPr="00EC16E1">
        <w:rPr>
          <w:rFonts w:ascii="Calibri" w:hAnsi="Calibri" w:cs="Calibri"/>
        </w:rPr>
        <w:t xml:space="preserve">), </w:t>
      </w:r>
      <w:r w:rsidRPr="00EC16E1">
        <w:rPr>
          <w:rFonts w:ascii="Calibri" w:hAnsi="Calibri" w:cs="Calibri"/>
        </w:rPr>
        <w:t>STWiORB</w:t>
      </w:r>
      <w:r w:rsidR="005F0F0F" w:rsidRPr="00EC16E1">
        <w:rPr>
          <w:rFonts w:ascii="Calibri" w:hAnsi="Calibri" w:cs="Calibri"/>
        </w:rPr>
        <w:t xml:space="preserve"> i zapisy SWZ</w:t>
      </w:r>
      <w:r w:rsidR="00873376">
        <w:rPr>
          <w:rFonts w:ascii="Calibri" w:hAnsi="Calibri" w:cs="Calibri"/>
        </w:rPr>
        <w:t>,</w:t>
      </w:r>
      <w:r w:rsidR="00E31192" w:rsidRPr="00AD59B3">
        <w:rPr>
          <w:rFonts w:ascii="Calibri" w:hAnsi="Calibri" w:cs="Calibri"/>
        </w:rPr>
        <w:t xml:space="preserve"> </w:t>
      </w:r>
    </w:p>
    <w:p w:rsidR="00E126DF" w:rsidRPr="00634199" w:rsidRDefault="00E126DF" w:rsidP="00822AFE">
      <w:pPr>
        <w:numPr>
          <w:ilvl w:val="1"/>
          <w:numId w:val="3"/>
        </w:numPr>
        <w:tabs>
          <w:tab w:val="left" w:pos="-2410"/>
          <w:tab w:val="left" w:pos="567"/>
        </w:tabs>
        <w:autoSpaceDE w:val="0"/>
        <w:autoSpaceDN w:val="0"/>
        <w:adjustRightInd w:val="0"/>
        <w:ind w:left="567" w:hanging="283"/>
        <w:jc w:val="both"/>
        <w:rPr>
          <w:rFonts w:ascii="Calibri" w:hAnsi="Calibri" w:cs="Calibri"/>
        </w:rPr>
      </w:pPr>
      <w:r w:rsidRPr="00EC16E1">
        <w:rPr>
          <w:rFonts w:ascii="Calibri" w:hAnsi="Calibri" w:cs="Calibri"/>
        </w:rPr>
        <w:t>Dostarczenie</w:t>
      </w:r>
      <w:r w:rsidRPr="00634199">
        <w:rPr>
          <w:rFonts w:ascii="Calibri" w:hAnsi="Calibri" w:cs="Calibri"/>
        </w:rPr>
        <w:t xml:space="preserve"> kompletnej dokumentacji powykonawczej.</w:t>
      </w:r>
    </w:p>
    <w:p w:rsidR="00DE23C0" w:rsidRDefault="00E126DF" w:rsidP="00AB471C">
      <w:pPr>
        <w:numPr>
          <w:ilvl w:val="1"/>
          <w:numId w:val="3"/>
        </w:numPr>
        <w:tabs>
          <w:tab w:val="left" w:pos="-2410"/>
          <w:tab w:val="left" w:pos="567"/>
        </w:tabs>
        <w:autoSpaceDE w:val="0"/>
        <w:autoSpaceDN w:val="0"/>
        <w:adjustRightInd w:val="0"/>
        <w:ind w:left="567" w:hanging="283"/>
        <w:jc w:val="both"/>
        <w:rPr>
          <w:rFonts w:ascii="Calibri" w:hAnsi="Calibri" w:cs="Calibri"/>
        </w:rPr>
      </w:pPr>
      <w:r w:rsidRPr="00DE23C0">
        <w:rPr>
          <w:rFonts w:ascii="Calibri" w:hAnsi="Calibri" w:cs="Calibri"/>
        </w:rPr>
        <w:t>Uzyskanie niezbędnych uzgodnień i pozwoleń, w tym wymagany</w:t>
      </w:r>
      <w:r w:rsidR="006C0C4B" w:rsidRPr="00DE23C0">
        <w:rPr>
          <w:rFonts w:ascii="Calibri" w:hAnsi="Calibri" w:cs="Calibri"/>
        </w:rPr>
        <w:t xml:space="preserve">ch przepisami </w:t>
      </w:r>
      <w:r w:rsidR="00DE23C0" w:rsidRPr="00DE23C0">
        <w:rPr>
          <w:rFonts w:ascii="Calibri" w:hAnsi="Calibri" w:cs="Calibri"/>
        </w:rPr>
        <w:t>p</w:t>
      </w:r>
      <w:r w:rsidR="006C0C4B" w:rsidRPr="00DE23C0">
        <w:rPr>
          <w:rFonts w:ascii="Calibri" w:hAnsi="Calibri" w:cs="Calibri"/>
        </w:rPr>
        <w:t xml:space="preserve">rawa  związanymi z możliwością </w:t>
      </w:r>
      <w:r w:rsidR="00DE23C0" w:rsidRPr="00DE23C0">
        <w:rPr>
          <w:rFonts w:ascii="Calibri" w:hAnsi="Calibri" w:cs="Calibri"/>
        </w:rPr>
        <w:t>funkcjonowania</w:t>
      </w:r>
      <w:r w:rsidR="006C0C4B" w:rsidRPr="00DE23C0">
        <w:rPr>
          <w:rFonts w:ascii="Calibri" w:hAnsi="Calibri" w:cs="Calibri"/>
        </w:rPr>
        <w:t xml:space="preserve"> obiektu po jego zrealizowaniu</w:t>
      </w:r>
      <w:r w:rsidR="00DE23C0">
        <w:rPr>
          <w:rFonts w:ascii="Calibri" w:hAnsi="Calibri" w:cs="Calibri"/>
        </w:rPr>
        <w:t>.</w:t>
      </w:r>
    </w:p>
    <w:p w:rsidR="00E126DF" w:rsidRPr="00DE23C0" w:rsidRDefault="00E126DF" w:rsidP="00AB471C">
      <w:pPr>
        <w:numPr>
          <w:ilvl w:val="1"/>
          <w:numId w:val="3"/>
        </w:numPr>
        <w:tabs>
          <w:tab w:val="left" w:pos="-2410"/>
          <w:tab w:val="left" w:pos="567"/>
        </w:tabs>
        <w:autoSpaceDE w:val="0"/>
        <w:autoSpaceDN w:val="0"/>
        <w:adjustRightInd w:val="0"/>
        <w:ind w:left="567" w:hanging="283"/>
        <w:jc w:val="both"/>
        <w:rPr>
          <w:rFonts w:ascii="Calibri" w:hAnsi="Calibri" w:cs="Calibri"/>
        </w:rPr>
      </w:pPr>
      <w:r w:rsidRPr="00DE23C0">
        <w:rPr>
          <w:rFonts w:ascii="Calibri" w:hAnsi="Calibri" w:cs="Calibri"/>
        </w:rPr>
        <w:t>Dokonywanie przeglądów w okresie gwarancji jakości i rękojmi za wady wykonanych robót i zamontowanych urządzeń.</w:t>
      </w:r>
    </w:p>
    <w:p w:rsidR="00E126DF" w:rsidRPr="00634199" w:rsidRDefault="00E126DF" w:rsidP="00822AFE">
      <w:pPr>
        <w:numPr>
          <w:ilvl w:val="0"/>
          <w:numId w:val="3"/>
        </w:numPr>
        <w:tabs>
          <w:tab w:val="num" w:pos="-1985"/>
          <w:tab w:val="num" w:pos="360"/>
        </w:tabs>
        <w:suppressAutoHyphens/>
        <w:ind w:left="284" w:hanging="284"/>
        <w:jc w:val="both"/>
        <w:rPr>
          <w:rFonts w:ascii="Calibri" w:hAnsi="Calibri" w:cs="Calibri"/>
          <w:lang w:eastAsia="ar-SA"/>
        </w:rPr>
      </w:pPr>
      <w:r w:rsidRPr="00634199">
        <w:rPr>
          <w:rFonts w:ascii="Calibri" w:hAnsi="Calibri" w:cs="Calibri"/>
          <w:lang w:eastAsia="ar-SA"/>
        </w:rPr>
        <w:t>Szczegółowy zakres Przedmiotu Umowy określony został w dokumentacji pr</w:t>
      </w:r>
      <w:r w:rsidR="00EC16E1">
        <w:rPr>
          <w:rFonts w:ascii="Calibri" w:hAnsi="Calibri" w:cs="Calibri"/>
          <w:lang w:eastAsia="ar-SA"/>
        </w:rPr>
        <w:t>ojektowej oraz STWiORB</w:t>
      </w:r>
      <w:r w:rsidR="00CB1551" w:rsidRPr="00634199">
        <w:rPr>
          <w:rFonts w:ascii="Calibri" w:hAnsi="Calibri" w:cs="Calibri"/>
          <w:lang w:eastAsia="ar-SA"/>
        </w:rPr>
        <w:t>, S</w:t>
      </w:r>
      <w:r w:rsidRPr="00634199">
        <w:rPr>
          <w:rFonts w:ascii="Calibri" w:hAnsi="Calibri" w:cs="Calibri"/>
          <w:lang w:eastAsia="ar-SA"/>
        </w:rPr>
        <w:t>WZ wraz ze zmianami, dokonanymi na etapie prowadzonego postępowania przetargowego,</w:t>
      </w:r>
    </w:p>
    <w:p w:rsidR="00E126DF" w:rsidRPr="00634199" w:rsidRDefault="00E126DF" w:rsidP="00822AFE">
      <w:pPr>
        <w:keepNext/>
        <w:numPr>
          <w:ilvl w:val="0"/>
          <w:numId w:val="3"/>
        </w:numPr>
        <w:tabs>
          <w:tab w:val="num" w:pos="284"/>
        </w:tabs>
        <w:ind w:left="284" w:hanging="284"/>
        <w:jc w:val="both"/>
        <w:rPr>
          <w:rFonts w:ascii="Calibri" w:hAnsi="Calibri" w:cs="Calibri"/>
          <w:b/>
          <w:bCs/>
        </w:rPr>
      </w:pPr>
      <w:r w:rsidRPr="00634199">
        <w:rPr>
          <w:rFonts w:ascii="Calibri" w:hAnsi="Calibri" w:cs="Calibri"/>
        </w:rPr>
        <w:t>Wykonawca zobowiązuje się do wykonania wszelkich prac niezbędnych do prawidłowego wykonania Przedmiotu Umowy – w tym w szczególności: czynności związanych                                           z zapoznaniem się z warunkami terenu budowy (umiejscowienie istniejącej infrastruktury), wytyczenia plano</w:t>
      </w:r>
      <w:r w:rsidR="00BA2304">
        <w:rPr>
          <w:rFonts w:ascii="Calibri" w:hAnsi="Calibri" w:cs="Calibri"/>
        </w:rPr>
        <w:t>wanej infrastruktury w terenie</w:t>
      </w:r>
      <w:r w:rsidR="00EA133C">
        <w:rPr>
          <w:rFonts w:ascii="Calibri" w:hAnsi="Calibri" w:cs="Calibri"/>
        </w:rPr>
        <w:t>, wdrożenie zastępczej organizacji ruchu</w:t>
      </w:r>
      <w:r w:rsidR="00EF4A73">
        <w:rPr>
          <w:rFonts w:ascii="Calibri" w:hAnsi="Calibri" w:cs="Calibri"/>
        </w:rPr>
        <w:t xml:space="preserve"> (jeżeli będzie wymagana)</w:t>
      </w:r>
      <w:r w:rsidR="005F0F0F" w:rsidRPr="00634199">
        <w:rPr>
          <w:rFonts w:ascii="Calibri" w:hAnsi="Calibri" w:cs="Calibri"/>
        </w:rPr>
        <w:t>.</w:t>
      </w:r>
    </w:p>
    <w:p w:rsidR="005C5D28" w:rsidRPr="00634199" w:rsidRDefault="005C5D28" w:rsidP="00822AFE">
      <w:pPr>
        <w:numPr>
          <w:ilvl w:val="0"/>
          <w:numId w:val="3"/>
        </w:numPr>
        <w:tabs>
          <w:tab w:val="clear" w:pos="720"/>
        </w:tabs>
        <w:ind w:left="284" w:hanging="284"/>
        <w:jc w:val="both"/>
        <w:rPr>
          <w:rFonts w:ascii="Calibri" w:hAnsi="Calibri" w:cs="Calibri"/>
        </w:rPr>
      </w:pPr>
      <w:r w:rsidRPr="00634199">
        <w:rPr>
          <w:rFonts w:ascii="Calibri" w:hAnsi="Calibri" w:cs="Calibri"/>
        </w:rPr>
        <w:t xml:space="preserve">Wykonawca zobowiązuje się do wykonania przedmiotu umowy zgodnie z zasadami wiedzy technicznej i sztuki budowlanej, obowiązującymi przepisami i polskimi normami </w:t>
      </w:r>
      <w:r w:rsidRPr="00634199">
        <w:rPr>
          <w:rFonts w:ascii="Calibri" w:hAnsi="Calibri" w:cs="Calibri"/>
        </w:rPr>
        <w:lastRenderedPageBreak/>
        <w:t xml:space="preserve">oraz zobowiązuje się do oddania przedmiotu niniejszej umowy </w:t>
      </w:r>
      <w:r w:rsidR="00D50371" w:rsidRPr="00634199">
        <w:rPr>
          <w:rFonts w:ascii="Calibri" w:hAnsi="Calibri" w:cs="Calibri"/>
        </w:rPr>
        <w:t>Z</w:t>
      </w:r>
      <w:r w:rsidRPr="00634199">
        <w:rPr>
          <w:rFonts w:ascii="Calibri" w:hAnsi="Calibri" w:cs="Calibri"/>
        </w:rPr>
        <w:t xml:space="preserve">amawiającemu w terminie w niej uzgodnionym. </w:t>
      </w:r>
    </w:p>
    <w:p w:rsidR="005C5D28" w:rsidRDefault="005C5D28" w:rsidP="00822AFE">
      <w:pPr>
        <w:numPr>
          <w:ilvl w:val="0"/>
          <w:numId w:val="3"/>
        </w:numPr>
        <w:tabs>
          <w:tab w:val="clear" w:pos="720"/>
          <w:tab w:val="left" w:pos="-1276"/>
        </w:tabs>
        <w:ind w:left="284" w:hanging="284"/>
        <w:jc w:val="both"/>
        <w:rPr>
          <w:rFonts w:ascii="Calibri" w:hAnsi="Calibri" w:cs="Calibri"/>
        </w:rPr>
      </w:pPr>
      <w:r w:rsidRPr="00634199">
        <w:rPr>
          <w:rFonts w:ascii="Calibri" w:hAnsi="Calibri" w:cs="Calibri"/>
        </w:rPr>
        <w:t xml:space="preserve">Wykonawca oświadcza, że zapoznał się z dokumentacją projektową, </w:t>
      </w:r>
      <w:r w:rsidR="00EC16E1">
        <w:rPr>
          <w:rFonts w:ascii="Calibri" w:hAnsi="Calibri" w:cs="Calibri"/>
        </w:rPr>
        <w:t>STWiORB</w:t>
      </w:r>
      <w:r w:rsidRPr="00634199">
        <w:rPr>
          <w:rFonts w:ascii="Calibri" w:hAnsi="Calibri" w:cs="Calibri"/>
        </w:rPr>
        <w:t xml:space="preserve"> i nie zgłasza żadnych zastrzeżeń co do jej kompletności, zupełności, poprawności sporządzenia oraz oświadcza, że jest ona wystarczająca do wykonania przedmiotu umowy zgodnie ze sztuką budowlaną i z dochowaniem najwyższej staranności.</w:t>
      </w:r>
    </w:p>
    <w:p w:rsidR="004555FC" w:rsidRPr="003A72F2" w:rsidRDefault="004555FC" w:rsidP="00822AFE">
      <w:pPr>
        <w:numPr>
          <w:ilvl w:val="0"/>
          <w:numId w:val="3"/>
        </w:numPr>
        <w:tabs>
          <w:tab w:val="clear" w:pos="720"/>
          <w:tab w:val="left" w:pos="-1276"/>
        </w:tabs>
        <w:ind w:left="284" w:hanging="284"/>
        <w:jc w:val="both"/>
        <w:rPr>
          <w:rFonts w:ascii="Calibri" w:hAnsi="Calibri" w:cs="Calibri"/>
        </w:rPr>
      </w:pPr>
      <w:r w:rsidRPr="003A72F2">
        <w:rPr>
          <w:rFonts w:ascii="Calibri" w:hAnsi="Calibri" w:cs="Calibri"/>
        </w:rPr>
        <w:t xml:space="preserve">Treść Umowy oraz dokumentów, określonych w ust. 1 i 2, należy traktować, jako wzajemnie się uzupełniającą i uszczegóławiającą. W razie wystąpienia rozbieżności w tych dokumentach, których nie można usunąć w drodze odniesienia się do reguł sztuki budowlanej i zasad wiedzy technicznej, interpretacja zapisów będzie uzgadniana </w:t>
      </w:r>
      <w:r w:rsidRPr="003A72F2">
        <w:rPr>
          <w:rFonts w:ascii="Calibri" w:hAnsi="Calibri" w:cs="Calibri"/>
        </w:rPr>
        <w:br/>
        <w:t>z uwzględnieniem poniższej hierarchii: Umowa, SWZ, dokumentacja projektowa, STWiORB.</w:t>
      </w:r>
    </w:p>
    <w:p w:rsidR="005C5D28" w:rsidRPr="003A72F2" w:rsidRDefault="005C5D28" w:rsidP="005C5D28">
      <w:pPr>
        <w:keepNext/>
        <w:ind w:left="284"/>
        <w:jc w:val="both"/>
        <w:rPr>
          <w:rFonts w:ascii="Calibri" w:hAnsi="Calibri" w:cs="Calibri"/>
          <w:b/>
          <w:bCs/>
        </w:rPr>
      </w:pPr>
    </w:p>
    <w:p w:rsidR="00E126DF" w:rsidRPr="00634199" w:rsidRDefault="005C5D28" w:rsidP="00E126DF">
      <w:pPr>
        <w:keepNext/>
        <w:jc w:val="center"/>
        <w:rPr>
          <w:rFonts w:ascii="Calibri" w:hAnsi="Calibri" w:cs="Calibri"/>
          <w:b/>
          <w:bCs/>
        </w:rPr>
      </w:pPr>
      <w:r w:rsidRPr="00634199">
        <w:rPr>
          <w:rFonts w:ascii="Calibri" w:hAnsi="Calibri" w:cs="Calibri"/>
          <w:b/>
          <w:bCs/>
        </w:rPr>
        <w:t>§ 3</w:t>
      </w:r>
    </w:p>
    <w:p w:rsidR="00E126DF" w:rsidRPr="00EE4434" w:rsidRDefault="00E126DF" w:rsidP="00E126DF">
      <w:pPr>
        <w:jc w:val="center"/>
        <w:outlineLvl w:val="0"/>
        <w:rPr>
          <w:rFonts w:ascii="Calibri" w:hAnsi="Calibri" w:cs="Calibri"/>
          <w:b/>
          <w:bCs/>
        </w:rPr>
      </w:pPr>
      <w:r w:rsidRPr="00EE4434">
        <w:rPr>
          <w:rFonts w:ascii="Calibri" w:hAnsi="Calibri" w:cs="Calibri"/>
          <w:b/>
          <w:bCs/>
        </w:rPr>
        <w:t>PRAWA I OBOWIĄZKI STRON</w:t>
      </w:r>
    </w:p>
    <w:p w:rsidR="00E126DF" w:rsidRPr="00EE4434" w:rsidRDefault="00E126DF" w:rsidP="00822AFE">
      <w:pPr>
        <w:numPr>
          <w:ilvl w:val="0"/>
          <w:numId w:val="4"/>
        </w:numPr>
        <w:ind w:left="284" w:hanging="284"/>
        <w:jc w:val="both"/>
        <w:rPr>
          <w:rFonts w:ascii="Calibri" w:hAnsi="Calibri" w:cs="Calibri"/>
        </w:rPr>
      </w:pPr>
      <w:r w:rsidRPr="00EE4434">
        <w:rPr>
          <w:rFonts w:ascii="Calibri" w:hAnsi="Calibri" w:cs="Calibri"/>
        </w:rPr>
        <w:t>Do obowiązków Zamawiającego należy w szczególności:</w:t>
      </w:r>
    </w:p>
    <w:p w:rsidR="00E126DF" w:rsidRPr="00EE4434" w:rsidRDefault="00E126DF" w:rsidP="00822AFE">
      <w:pPr>
        <w:numPr>
          <w:ilvl w:val="0"/>
          <w:numId w:val="5"/>
        </w:numPr>
        <w:ind w:left="567" w:hanging="284"/>
        <w:jc w:val="both"/>
        <w:rPr>
          <w:rFonts w:ascii="Calibri" w:hAnsi="Calibri" w:cs="Calibri"/>
        </w:rPr>
      </w:pPr>
      <w:r w:rsidRPr="00EE4434">
        <w:rPr>
          <w:rFonts w:ascii="Calibri" w:hAnsi="Calibri" w:cs="Calibri"/>
        </w:rPr>
        <w:t>przekazanie w dniu podpisania Umowy dokumentacji projektowej i STWiORB, które stanowią podstawę realizacji przedmiotu zamówienia,</w:t>
      </w:r>
    </w:p>
    <w:p w:rsidR="00EC16E1" w:rsidRPr="00EC16E1" w:rsidRDefault="00E126DF" w:rsidP="00EC16E1">
      <w:pPr>
        <w:numPr>
          <w:ilvl w:val="0"/>
          <w:numId w:val="5"/>
        </w:numPr>
        <w:ind w:left="567" w:hanging="284"/>
        <w:jc w:val="both"/>
        <w:rPr>
          <w:rFonts w:ascii="Calibri" w:hAnsi="Calibri" w:cs="Calibri"/>
        </w:rPr>
      </w:pPr>
      <w:r w:rsidRPr="00EE4434">
        <w:rPr>
          <w:rFonts w:ascii="Calibri" w:hAnsi="Calibri" w:cs="Calibri"/>
        </w:rPr>
        <w:t xml:space="preserve">przekazanie terenu budowy </w:t>
      </w:r>
      <w:r w:rsidR="00EC16E1">
        <w:rPr>
          <w:rFonts w:ascii="Calibri" w:hAnsi="Calibri" w:cs="Calibri"/>
        </w:rPr>
        <w:t xml:space="preserve">wraz z dziennikiem budowy </w:t>
      </w:r>
      <w:r w:rsidRPr="00EE4434">
        <w:rPr>
          <w:rFonts w:ascii="Calibri" w:hAnsi="Calibri" w:cs="Calibri"/>
        </w:rPr>
        <w:t>w terminie do 5 dni roboczych od podpisania Umowy,</w:t>
      </w:r>
    </w:p>
    <w:p w:rsidR="00E126DF" w:rsidRPr="00EE4434" w:rsidRDefault="00E126DF" w:rsidP="00822AFE">
      <w:pPr>
        <w:numPr>
          <w:ilvl w:val="0"/>
          <w:numId w:val="5"/>
        </w:numPr>
        <w:ind w:left="567" w:hanging="284"/>
        <w:jc w:val="both"/>
        <w:rPr>
          <w:rFonts w:ascii="Calibri" w:hAnsi="Calibri" w:cs="Calibri"/>
        </w:rPr>
      </w:pPr>
      <w:r w:rsidRPr="00EE4434">
        <w:rPr>
          <w:rFonts w:ascii="Calibri" w:hAnsi="Calibri" w:cs="Calibri"/>
        </w:rPr>
        <w:t>zapewnienie nadzoru inwestorskiego,</w:t>
      </w:r>
    </w:p>
    <w:p w:rsidR="00E126DF" w:rsidRPr="00EE4434" w:rsidRDefault="00E126DF" w:rsidP="00822AFE">
      <w:pPr>
        <w:numPr>
          <w:ilvl w:val="0"/>
          <w:numId w:val="5"/>
        </w:numPr>
        <w:ind w:left="567" w:hanging="284"/>
        <w:jc w:val="both"/>
        <w:rPr>
          <w:rFonts w:ascii="Calibri" w:hAnsi="Calibri" w:cs="Calibri"/>
        </w:rPr>
      </w:pPr>
      <w:r w:rsidRPr="00EE4434">
        <w:rPr>
          <w:rFonts w:ascii="Calibri" w:hAnsi="Calibri" w:cs="Calibri"/>
        </w:rPr>
        <w:t>ewentualne zapewnienie nadzoru autorskiego,</w:t>
      </w:r>
    </w:p>
    <w:p w:rsidR="00E126DF" w:rsidRPr="00EE4434" w:rsidRDefault="00E126DF" w:rsidP="00822AFE">
      <w:pPr>
        <w:numPr>
          <w:ilvl w:val="0"/>
          <w:numId w:val="5"/>
        </w:numPr>
        <w:ind w:left="567" w:hanging="284"/>
        <w:jc w:val="both"/>
        <w:rPr>
          <w:rFonts w:ascii="Calibri" w:hAnsi="Calibri" w:cs="Calibri"/>
        </w:rPr>
      </w:pPr>
      <w:r w:rsidRPr="00EE4434">
        <w:rPr>
          <w:rFonts w:ascii="Calibri" w:hAnsi="Calibri" w:cs="Calibri"/>
        </w:rPr>
        <w:t>dokonywanie odbiorów na warunkach ustalonych w Umowie,</w:t>
      </w:r>
    </w:p>
    <w:p w:rsidR="00E126DF" w:rsidRPr="00EE4434" w:rsidRDefault="00E126DF" w:rsidP="00822AFE">
      <w:pPr>
        <w:numPr>
          <w:ilvl w:val="0"/>
          <w:numId w:val="5"/>
        </w:numPr>
        <w:ind w:left="567" w:hanging="284"/>
        <w:jc w:val="both"/>
        <w:rPr>
          <w:rFonts w:ascii="Calibri" w:hAnsi="Calibri" w:cs="Calibri"/>
        </w:rPr>
      </w:pPr>
      <w:r w:rsidRPr="00EE4434">
        <w:rPr>
          <w:rFonts w:ascii="Calibri" w:hAnsi="Calibri" w:cs="Calibri"/>
        </w:rPr>
        <w:t>przekazanie Wykonawcy upoważnienia do występowania w imieniu Zamawiającego                  i reprezentowania go przed właściwymi organami administracyjnymi, jeżeli zajdzie taka potrzeba,</w:t>
      </w:r>
    </w:p>
    <w:p w:rsidR="00E126DF" w:rsidRPr="00EE4434" w:rsidRDefault="00E126DF" w:rsidP="00822AFE">
      <w:pPr>
        <w:numPr>
          <w:ilvl w:val="0"/>
          <w:numId w:val="5"/>
        </w:numPr>
        <w:ind w:left="567" w:hanging="284"/>
        <w:jc w:val="both"/>
        <w:rPr>
          <w:rFonts w:ascii="Calibri" w:hAnsi="Calibri" w:cs="Calibri"/>
        </w:rPr>
      </w:pPr>
      <w:r w:rsidRPr="00EE4434">
        <w:rPr>
          <w:rFonts w:ascii="Calibri" w:hAnsi="Calibri" w:cs="Calibri"/>
        </w:rPr>
        <w:t>terminowa zapłata wynagrodzenia za wykonane i odebrane prace, zgodnie z zasadami ustalonymi w Umowie.</w:t>
      </w:r>
    </w:p>
    <w:p w:rsidR="00E126DF" w:rsidRPr="00EE4434" w:rsidRDefault="00E126DF" w:rsidP="00822AFE">
      <w:pPr>
        <w:numPr>
          <w:ilvl w:val="0"/>
          <w:numId w:val="4"/>
        </w:numPr>
        <w:ind w:left="284" w:hanging="284"/>
        <w:jc w:val="both"/>
        <w:rPr>
          <w:rFonts w:ascii="Calibri" w:hAnsi="Calibri" w:cs="Calibri"/>
        </w:rPr>
      </w:pPr>
      <w:r w:rsidRPr="00EE4434">
        <w:rPr>
          <w:rFonts w:ascii="Calibri" w:hAnsi="Calibri" w:cs="Calibri"/>
        </w:rPr>
        <w:t xml:space="preserve">Do obowiązków Wykonawcy należy w szczególności: </w:t>
      </w:r>
    </w:p>
    <w:p w:rsidR="00293C13" w:rsidRPr="00EE4434" w:rsidRDefault="00293C13" w:rsidP="00293C13">
      <w:pPr>
        <w:numPr>
          <w:ilvl w:val="0"/>
          <w:numId w:val="6"/>
        </w:numPr>
        <w:ind w:left="567" w:hanging="284"/>
        <w:jc w:val="both"/>
        <w:rPr>
          <w:rFonts w:ascii="Calibri" w:hAnsi="Calibri" w:cs="Calibri"/>
        </w:rPr>
      </w:pPr>
      <w:r w:rsidRPr="00EE4434">
        <w:rPr>
          <w:rFonts w:ascii="Calibri" w:hAnsi="Calibri" w:cs="Calibri"/>
        </w:rPr>
        <w:t>wykonanie prac stanowiących przedmiot Umowy z zachowaniem należytej staranności, zasad bezpieczeństwa i higieny pracy, ppoż., dobrej jakości, właściwej organizacji, zasad wiedzy technicznej, obowiązujących norm, oraz przepisów prawa, w szczególności Prawa budowlanego zgodnie z warunkami Umowy,</w:t>
      </w:r>
    </w:p>
    <w:p w:rsidR="00293C13" w:rsidRPr="003A72F2" w:rsidRDefault="00EC363B" w:rsidP="00293C13">
      <w:pPr>
        <w:numPr>
          <w:ilvl w:val="0"/>
          <w:numId w:val="6"/>
        </w:numPr>
        <w:ind w:left="567" w:hanging="284"/>
        <w:jc w:val="both"/>
        <w:rPr>
          <w:rFonts w:ascii="Calibri" w:hAnsi="Calibri" w:cs="Calibri"/>
        </w:rPr>
      </w:pPr>
      <w:r w:rsidRPr="003A72F2">
        <w:rPr>
          <w:rFonts w:ascii="Calibri" w:hAnsi="Calibri" w:cs="Calibri"/>
        </w:rPr>
        <w:t>przygotowanie i złożenie w terminie 3 dni od dnia zawarcia Umowy oświadczeń                        i dokumentów w celu zgłoszenia osób na stanowiskach kierowniczych budowy oraz wniosku o rozpoczęciu robót budowlanych objętych Umową do właściwego organu nadzoru budowlanego i innych organów</w:t>
      </w:r>
      <w:r w:rsidR="00EF4A73">
        <w:rPr>
          <w:rFonts w:ascii="Calibri" w:hAnsi="Calibri" w:cs="Calibri"/>
        </w:rPr>
        <w:t>,</w:t>
      </w:r>
    </w:p>
    <w:p w:rsidR="00293C13" w:rsidRPr="003A72F2" w:rsidRDefault="00293C13" w:rsidP="00293C13">
      <w:pPr>
        <w:numPr>
          <w:ilvl w:val="0"/>
          <w:numId w:val="6"/>
        </w:numPr>
        <w:ind w:left="567" w:hanging="284"/>
        <w:jc w:val="both"/>
        <w:rPr>
          <w:rFonts w:ascii="Calibri" w:hAnsi="Calibri" w:cs="Calibri"/>
        </w:rPr>
      </w:pPr>
      <w:r w:rsidRPr="003A72F2">
        <w:rPr>
          <w:rFonts w:ascii="Calibri" w:hAnsi="Calibri" w:cs="Calibri"/>
        </w:rPr>
        <w:t>opracowanie i przekazanie Zamawiającemu w terminie 5 dni od daty zawarcia Umowy, własnym staraniem i na własny koszt z uwzględnieniem wytycznych Inspektora:</w:t>
      </w:r>
    </w:p>
    <w:p w:rsidR="00293C13" w:rsidRPr="003A72F2" w:rsidRDefault="00293C13" w:rsidP="00293C13">
      <w:pPr>
        <w:numPr>
          <w:ilvl w:val="0"/>
          <w:numId w:val="7"/>
        </w:numPr>
        <w:ind w:left="851" w:hanging="284"/>
        <w:jc w:val="both"/>
        <w:rPr>
          <w:rFonts w:ascii="Calibri" w:hAnsi="Calibri" w:cs="Calibri"/>
        </w:rPr>
      </w:pPr>
      <w:r w:rsidRPr="003A72F2">
        <w:rPr>
          <w:rFonts w:ascii="Calibri" w:hAnsi="Calibri" w:cs="Calibri"/>
        </w:rPr>
        <w:t>Planu Bezpieczeństwa i Ochrony Zdrowia,</w:t>
      </w:r>
    </w:p>
    <w:p w:rsidR="00EC363B" w:rsidRPr="003A72F2" w:rsidRDefault="00293C13" w:rsidP="00EC363B">
      <w:pPr>
        <w:numPr>
          <w:ilvl w:val="0"/>
          <w:numId w:val="7"/>
        </w:numPr>
        <w:ind w:left="851" w:hanging="284"/>
        <w:jc w:val="both"/>
        <w:rPr>
          <w:rFonts w:ascii="Calibri" w:hAnsi="Calibri" w:cs="Calibri"/>
        </w:rPr>
      </w:pPr>
      <w:r w:rsidRPr="003A72F2">
        <w:rPr>
          <w:rFonts w:ascii="Calibri" w:hAnsi="Calibri" w:cs="Calibri"/>
        </w:rPr>
        <w:t>Projektu</w:t>
      </w:r>
      <w:r w:rsidR="00EC363B" w:rsidRPr="003A72F2">
        <w:rPr>
          <w:rFonts w:ascii="Calibri" w:hAnsi="Calibri" w:cs="Calibri"/>
        </w:rPr>
        <w:t xml:space="preserve"> Zagospodarowania Terenu Budowy,</w:t>
      </w:r>
    </w:p>
    <w:p w:rsidR="00EC363B" w:rsidRPr="00A83001" w:rsidRDefault="00A83001" w:rsidP="00EC363B">
      <w:pPr>
        <w:numPr>
          <w:ilvl w:val="0"/>
          <w:numId w:val="7"/>
        </w:numPr>
        <w:ind w:left="851" w:hanging="284"/>
        <w:jc w:val="both"/>
        <w:rPr>
          <w:rFonts w:ascii="Calibri" w:hAnsi="Calibri" w:cs="Calibri"/>
        </w:rPr>
      </w:pPr>
      <w:r w:rsidRPr="00A83001">
        <w:rPr>
          <w:rFonts w:ascii="Calibri" w:hAnsi="Calibri" w:cs="Calibri"/>
        </w:rPr>
        <w:t>Jeżeli zajdzie taka potrzeba,</w:t>
      </w:r>
      <w:r w:rsidR="008539A0">
        <w:rPr>
          <w:rFonts w:ascii="Calibri" w:hAnsi="Calibri" w:cs="Calibri"/>
        </w:rPr>
        <w:t xml:space="preserve"> </w:t>
      </w:r>
      <w:r w:rsidRPr="00A83001">
        <w:rPr>
          <w:rFonts w:ascii="Calibri" w:hAnsi="Calibri" w:cs="Calibri"/>
        </w:rPr>
        <w:t>op</w:t>
      </w:r>
      <w:r w:rsidR="00EC363B" w:rsidRPr="00A83001">
        <w:rPr>
          <w:rFonts w:ascii="Calibri" w:hAnsi="Calibri" w:cs="Calibri"/>
        </w:rPr>
        <w:t>racowanie Projektu Tymczasowej Organizacji Ruchu na czas prowadzenia robót wraz z uzyskaniem zatwierdzenia przez Starostę Głogowskiego oraz wprowadzenie go na drodze,</w:t>
      </w:r>
    </w:p>
    <w:p w:rsidR="00293C13" w:rsidRPr="00EC363B" w:rsidRDefault="00293C13" w:rsidP="00EC363B">
      <w:pPr>
        <w:numPr>
          <w:ilvl w:val="0"/>
          <w:numId w:val="7"/>
        </w:numPr>
        <w:ind w:left="851" w:hanging="284"/>
        <w:jc w:val="both"/>
        <w:rPr>
          <w:rFonts w:ascii="Calibri" w:hAnsi="Calibri" w:cs="Calibri"/>
        </w:rPr>
      </w:pPr>
      <w:r w:rsidRPr="00EC363B">
        <w:rPr>
          <w:rFonts w:ascii="Calibri" w:hAnsi="Calibri" w:cs="Calibri"/>
          <w:lang w:eastAsia="en-US"/>
        </w:rPr>
        <w:t>Projektu Organizacji i Zabezpieczenia Robót i uzgodnienie go z Zamawiającym</w:t>
      </w:r>
      <w:r w:rsidRPr="00EE4434">
        <w:rPr>
          <w:lang w:eastAsia="en-US"/>
        </w:rPr>
        <w:t>.</w:t>
      </w:r>
    </w:p>
    <w:p w:rsidR="00293C13" w:rsidRPr="00EE4434" w:rsidRDefault="00293C13" w:rsidP="00293C13">
      <w:pPr>
        <w:ind w:left="540"/>
        <w:jc w:val="both"/>
        <w:rPr>
          <w:rFonts w:ascii="Calibri" w:hAnsi="Calibri" w:cs="Calibri"/>
        </w:rPr>
      </w:pPr>
      <w:r w:rsidRPr="00EE4434">
        <w:rPr>
          <w:rFonts w:ascii="Calibri" w:hAnsi="Calibri" w:cs="Calibri"/>
        </w:rPr>
        <w:t xml:space="preserve">Wszystkie wyżej wymienione dokumenty muszą uzyskać akceptację Zamawiającego. </w:t>
      </w:r>
      <w:r w:rsidRPr="00EE4434">
        <w:rPr>
          <w:rFonts w:ascii="Calibri" w:hAnsi="Calibri" w:cs="Calibri"/>
        </w:rPr>
        <w:br/>
        <w:t xml:space="preserve">W przypadku zgłoszenia przez Zamawiającego uwag do któregokolwiek z ww. dokumentów, Wykonawca będzie zobowiązany do ich uwzględnienia w terminie 3 dni </w:t>
      </w:r>
      <w:r w:rsidRPr="00EE4434">
        <w:rPr>
          <w:rFonts w:ascii="Calibri" w:hAnsi="Calibri" w:cs="Calibri"/>
        </w:rPr>
        <w:lastRenderedPageBreak/>
        <w:t>od ich otrzymania, a następnie będzie zobowiązany do ponownego prze</w:t>
      </w:r>
      <w:r w:rsidR="00642B67" w:rsidRPr="00EE4434">
        <w:rPr>
          <w:rFonts w:ascii="Calibri" w:hAnsi="Calibri" w:cs="Calibri"/>
        </w:rPr>
        <w:t>kazania dokumentu do akceptacji,</w:t>
      </w:r>
    </w:p>
    <w:p w:rsidR="00293C13" w:rsidRPr="00EE4434" w:rsidRDefault="00293C13" w:rsidP="00293C13">
      <w:pPr>
        <w:numPr>
          <w:ilvl w:val="0"/>
          <w:numId w:val="6"/>
        </w:numPr>
        <w:ind w:left="567" w:hanging="284"/>
        <w:jc w:val="both"/>
        <w:rPr>
          <w:rFonts w:ascii="Calibri" w:hAnsi="Calibri" w:cs="Calibri"/>
        </w:rPr>
      </w:pPr>
      <w:r w:rsidRPr="00EE4434">
        <w:rPr>
          <w:rFonts w:ascii="Calibri" w:hAnsi="Calibri" w:cs="Calibri"/>
        </w:rPr>
        <w:t xml:space="preserve">zorganizowanie, utrzymywanie i ochrona terenu budowy, w tym wykonanie ogrodzeń, zabudowań prowizorycznych, niezbędnych zabezpieczeń i wszystkich innych czynności koniecznych do zrealizowania prac. Wykonawca jest zobowiązany zabezpieczyć                         i oznakować prowadzone prace oraz dbać o stan techniczny i prawidłowość oznakowania przez cały czas trwania realizacji Umowy, </w:t>
      </w:r>
    </w:p>
    <w:p w:rsidR="00293C13" w:rsidRPr="00EE4434" w:rsidRDefault="00293C13" w:rsidP="00293C13">
      <w:pPr>
        <w:numPr>
          <w:ilvl w:val="0"/>
          <w:numId w:val="6"/>
        </w:numPr>
        <w:ind w:left="567" w:hanging="284"/>
        <w:jc w:val="both"/>
        <w:rPr>
          <w:rFonts w:ascii="Calibri" w:hAnsi="Calibri" w:cs="Calibri"/>
        </w:rPr>
      </w:pPr>
      <w:r w:rsidRPr="00EE4434">
        <w:rPr>
          <w:rFonts w:ascii="Calibri" w:hAnsi="Calibri" w:cs="Calibri"/>
        </w:rPr>
        <w:t>urządzenie zaplecza budowy (w ramach doboru odpowiedniego miejsca uwzględniając                    w pierwszej kolejności lokalizację proponowaną przez Zamawiającego</w:t>
      </w:r>
      <w:r w:rsidR="00EC16E1">
        <w:rPr>
          <w:rFonts w:ascii="Calibri" w:hAnsi="Calibri" w:cs="Calibri"/>
        </w:rPr>
        <w:t xml:space="preserve">) </w:t>
      </w:r>
      <w:r w:rsidRPr="00EE4434">
        <w:rPr>
          <w:rFonts w:ascii="Calibri" w:hAnsi="Calibri" w:cs="Calibri"/>
        </w:rPr>
        <w:t>wraz z przyłączeniem własnym staraniem niezbędnych mediów oraz ponoszenie wszelkich opłat z tym związanych. Po zakończeniu prac Wykonawca zobowiązany jest zlikwidować zaplecze budowy (łącznie z odłączeniem mediów i usunięciem wszystkich instalacji, rozbiórką wszystkich dróg dojazdowych, oczyszczeniem terenu oraz wywiezieniem wszystkich e</w:t>
      </w:r>
      <w:r w:rsidR="00466571">
        <w:rPr>
          <w:rFonts w:ascii="Calibri" w:hAnsi="Calibri" w:cs="Calibri"/>
        </w:rPr>
        <w:t>lem</w:t>
      </w:r>
      <w:r w:rsidR="00F81126">
        <w:rPr>
          <w:rFonts w:ascii="Calibri" w:hAnsi="Calibri" w:cs="Calibri"/>
        </w:rPr>
        <w:t xml:space="preserve">entów i urządzeń) i przywrócić </w:t>
      </w:r>
      <w:r w:rsidRPr="00EE4434">
        <w:rPr>
          <w:rFonts w:ascii="Calibri" w:hAnsi="Calibri" w:cs="Calibri"/>
        </w:rPr>
        <w:t>teren do stanu pierwotnego,</w:t>
      </w:r>
    </w:p>
    <w:p w:rsidR="00293C13" w:rsidRPr="00EE4434" w:rsidRDefault="00293C13" w:rsidP="00293C13">
      <w:pPr>
        <w:numPr>
          <w:ilvl w:val="0"/>
          <w:numId w:val="6"/>
        </w:numPr>
        <w:ind w:left="567" w:hanging="284"/>
        <w:jc w:val="both"/>
        <w:rPr>
          <w:rFonts w:ascii="Calibri" w:hAnsi="Calibri" w:cs="Calibri"/>
        </w:rPr>
      </w:pPr>
      <w:r w:rsidRPr="00EE4434">
        <w:rPr>
          <w:rFonts w:ascii="Calibri" w:hAnsi="Calibri" w:cs="Calibri"/>
        </w:rPr>
        <w:t xml:space="preserve">przechowywanie na terenie budowy i udostępnianie Zamawiającemu i innym uprawnionym jednostkom administracyjnym dziennika budowy zgodnie                                               z obowiązującym Prawem budowlanym, a także jego rzetelne prowadzenie poprzez dokonywanie aktualnych i czytelnych wpisów zgodnie z postępem prac, </w:t>
      </w:r>
    </w:p>
    <w:p w:rsidR="00293C13" w:rsidRPr="00EE4434" w:rsidRDefault="00293C13" w:rsidP="00293C13">
      <w:pPr>
        <w:numPr>
          <w:ilvl w:val="0"/>
          <w:numId w:val="6"/>
        </w:numPr>
        <w:ind w:left="567" w:hanging="284"/>
        <w:jc w:val="both"/>
        <w:rPr>
          <w:rFonts w:ascii="Calibri" w:hAnsi="Calibri" w:cs="Calibri"/>
        </w:rPr>
      </w:pPr>
      <w:r w:rsidRPr="00EE4434">
        <w:rPr>
          <w:rFonts w:ascii="Calibri" w:hAnsi="Calibri" w:cs="Calibri"/>
        </w:rPr>
        <w:t xml:space="preserve">niezwłoczne informowanie pisemnie Zamawiającego o zaistniałych przeszkodach                                i trudnościach mogących wpłynąć na jakość wykonywanych prac albo opóźnienie terminu zakończenia wykonania Przedmiotu Umowy, </w:t>
      </w:r>
    </w:p>
    <w:p w:rsidR="00293C13" w:rsidRPr="00EE4434" w:rsidRDefault="00293C13" w:rsidP="00293C13">
      <w:pPr>
        <w:numPr>
          <w:ilvl w:val="0"/>
          <w:numId w:val="6"/>
        </w:numPr>
        <w:tabs>
          <w:tab w:val="left" w:pos="-1134"/>
        </w:tabs>
        <w:ind w:left="567" w:hanging="284"/>
        <w:jc w:val="both"/>
        <w:rPr>
          <w:rFonts w:ascii="Calibri" w:hAnsi="Calibri" w:cs="Calibri"/>
        </w:rPr>
      </w:pPr>
      <w:r w:rsidRPr="00EE4434">
        <w:rPr>
          <w:rFonts w:ascii="Calibri" w:hAnsi="Calibri" w:cs="Calibri"/>
        </w:rPr>
        <w:t>ponoszenie pełnej odpowiedzialności na zasadach ogólnych za szkody powstałe na terenie budowy od chwili jego przekazania,</w:t>
      </w:r>
    </w:p>
    <w:p w:rsidR="00293C13" w:rsidRPr="00EE4434" w:rsidRDefault="00293C13" w:rsidP="00293C13">
      <w:pPr>
        <w:numPr>
          <w:ilvl w:val="0"/>
          <w:numId w:val="6"/>
        </w:numPr>
        <w:tabs>
          <w:tab w:val="left" w:pos="-1134"/>
        </w:tabs>
        <w:ind w:left="567" w:hanging="284"/>
        <w:jc w:val="both"/>
        <w:rPr>
          <w:rFonts w:ascii="Calibri" w:hAnsi="Calibri" w:cs="Calibri"/>
        </w:rPr>
      </w:pPr>
      <w:r w:rsidRPr="00EE4434">
        <w:rPr>
          <w:rFonts w:ascii="Calibri" w:hAnsi="Calibri" w:cs="Calibri"/>
        </w:rPr>
        <w:t xml:space="preserve">zapewnienie dozoru mienia znajdującego się na terenie budowy, w tym pod względem przeciwpożarowym, </w:t>
      </w:r>
    </w:p>
    <w:p w:rsidR="00EC363B" w:rsidRDefault="00293C13" w:rsidP="00EC363B">
      <w:pPr>
        <w:numPr>
          <w:ilvl w:val="0"/>
          <w:numId w:val="6"/>
        </w:numPr>
        <w:tabs>
          <w:tab w:val="left" w:pos="709"/>
        </w:tabs>
        <w:ind w:left="567" w:hanging="425"/>
        <w:jc w:val="both"/>
        <w:rPr>
          <w:rFonts w:ascii="Calibri" w:hAnsi="Calibri" w:cs="Calibri"/>
        </w:rPr>
      </w:pPr>
      <w:r w:rsidRPr="00EE4434">
        <w:rPr>
          <w:rFonts w:ascii="Calibri" w:hAnsi="Calibri" w:cs="Calibri"/>
        </w:rPr>
        <w:t>utrzymanie porządku na terenie budowy oraz ponoszenie kosztów wywozu odpadów,    a po zakończeniu realizacji przedmiotu zamówienia, przekazanie Zamawiającemu</w:t>
      </w:r>
      <w:r w:rsidR="00EC363B">
        <w:rPr>
          <w:rFonts w:ascii="Calibri" w:hAnsi="Calibri" w:cs="Calibri"/>
        </w:rPr>
        <w:t xml:space="preserve"> uporządkowanego terenu budowy,</w:t>
      </w:r>
    </w:p>
    <w:p w:rsidR="00EC363B" w:rsidRDefault="00293C13" w:rsidP="00EC363B">
      <w:pPr>
        <w:numPr>
          <w:ilvl w:val="0"/>
          <w:numId w:val="6"/>
        </w:numPr>
        <w:tabs>
          <w:tab w:val="left" w:pos="709"/>
        </w:tabs>
        <w:ind w:left="567" w:hanging="425"/>
        <w:jc w:val="both"/>
        <w:rPr>
          <w:rFonts w:ascii="Calibri" w:hAnsi="Calibri" w:cs="Calibri"/>
        </w:rPr>
      </w:pPr>
      <w:r w:rsidRPr="00EC363B">
        <w:rPr>
          <w:rFonts w:ascii="Calibri" w:hAnsi="Calibri" w:cs="Calibri"/>
        </w:rPr>
        <w:t>stosowanie w czasie prowadzenia prac wszelkich przepisów dotyczących ochrony środowiska naturalnego i bezpieczeństwa pracy. Ponoszenie opłat i kar za przekroczenie w trakcie prac norm, określonych w odpowiednich przepisach dotyczących ochrony środowiska i bezpieczeństwa pracy. Na Wykonawcy ciążą wszystkie obowiązki wynikające z aktualnie obowiązujących prz</w:t>
      </w:r>
      <w:r w:rsidR="00EC363B">
        <w:rPr>
          <w:rFonts w:ascii="Calibri" w:hAnsi="Calibri" w:cs="Calibri"/>
        </w:rPr>
        <w:t xml:space="preserve">episów   o odpadach, </w:t>
      </w:r>
    </w:p>
    <w:p w:rsidR="00EC363B" w:rsidRDefault="00293C13" w:rsidP="00EC363B">
      <w:pPr>
        <w:numPr>
          <w:ilvl w:val="0"/>
          <w:numId w:val="6"/>
        </w:numPr>
        <w:tabs>
          <w:tab w:val="left" w:pos="709"/>
        </w:tabs>
        <w:ind w:left="567" w:hanging="425"/>
        <w:jc w:val="both"/>
        <w:rPr>
          <w:rFonts w:ascii="Calibri" w:hAnsi="Calibri" w:cs="Calibri"/>
        </w:rPr>
      </w:pPr>
      <w:r w:rsidRPr="00EC363B">
        <w:rPr>
          <w:rFonts w:ascii="Calibri" w:hAnsi="Calibri" w:cs="Calibri"/>
        </w:rPr>
        <w:t xml:space="preserve">pisemne zgłaszanie prac do odbioru zgodnie z </w:t>
      </w:r>
      <w:r w:rsidR="00EC363B">
        <w:rPr>
          <w:rFonts w:ascii="Calibri" w:hAnsi="Calibri" w:cs="Calibri"/>
        </w:rPr>
        <w:t>zasadami określonymi  w Umowie,</w:t>
      </w:r>
    </w:p>
    <w:p w:rsidR="00EC363B" w:rsidRDefault="00293C13" w:rsidP="00EC363B">
      <w:pPr>
        <w:numPr>
          <w:ilvl w:val="0"/>
          <w:numId w:val="6"/>
        </w:numPr>
        <w:tabs>
          <w:tab w:val="left" w:pos="709"/>
        </w:tabs>
        <w:ind w:left="567" w:hanging="425"/>
        <w:jc w:val="both"/>
        <w:rPr>
          <w:rFonts w:ascii="Calibri" w:hAnsi="Calibri" w:cs="Calibri"/>
        </w:rPr>
      </w:pPr>
      <w:r w:rsidRPr="00EC363B">
        <w:rPr>
          <w:rFonts w:ascii="Calibri" w:hAnsi="Calibri" w:cs="Calibri"/>
        </w:rPr>
        <w:t>usunięcia wszelkich wad i/lub usterek zgłoszonych przez Zamawiającego w trakcie trwania prac w wyznaczonym Wykonawcy terminie, nie dłuższym jednak niż termin technicznie uzasadniony, niezbędny do ich usunięcia,</w:t>
      </w:r>
    </w:p>
    <w:p w:rsidR="003C396F" w:rsidRDefault="00293C13" w:rsidP="003C396F">
      <w:pPr>
        <w:numPr>
          <w:ilvl w:val="0"/>
          <w:numId w:val="6"/>
        </w:numPr>
        <w:tabs>
          <w:tab w:val="left" w:pos="709"/>
        </w:tabs>
        <w:ind w:left="567" w:hanging="425"/>
        <w:jc w:val="both"/>
        <w:rPr>
          <w:rFonts w:ascii="Calibri" w:hAnsi="Calibri" w:cs="Calibri"/>
        </w:rPr>
      </w:pPr>
      <w:r w:rsidRPr="003A72F2">
        <w:rPr>
          <w:rFonts w:ascii="Calibri" w:hAnsi="Calibri" w:cs="Calibri"/>
        </w:rPr>
        <w:t>nanoszenie na bieżąco w dokumentacji zmian, wprowadzanych</w:t>
      </w:r>
      <w:r w:rsidRPr="00EC363B">
        <w:rPr>
          <w:rFonts w:ascii="Calibri" w:hAnsi="Calibri" w:cs="Calibri"/>
        </w:rPr>
        <w:t xml:space="preserve"> w uzgodnieniu                         z Zamawiającym w przypadku odstępstw od dokumentacji projektowej,</w:t>
      </w:r>
      <w:r w:rsidR="003C396F">
        <w:rPr>
          <w:rFonts w:ascii="Calibri" w:hAnsi="Calibri" w:cs="Calibri"/>
        </w:rPr>
        <w:t xml:space="preserve"> </w:t>
      </w:r>
      <w:r w:rsidRPr="00EC363B">
        <w:rPr>
          <w:rFonts w:ascii="Calibri" w:hAnsi="Calibri" w:cs="Calibri"/>
        </w:rPr>
        <w:t>po uzgodnieniu z projektantem,</w:t>
      </w:r>
    </w:p>
    <w:p w:rsidR="00A83001" w:rsidRDefault="00A83001" w:rsidP="00A83001">
      <w:pPr>
        <w:tabs>
          <w:tab w:val="left" w:pos="709"/>
        </w:tabs>
        <w:ind w:left="142"/>
        <w:jc w:val="both"/>
        <w:rPr>
          <w:rFonts w:ascii="Calibri" w:hAnsi="Calibri" w:cs="Calibri"/>
        </w:rPr>
      </w:pPr>
      <w:r>
        <w:rPr>
          <w:rFonts w:ascii="Calibri" w:hAnsi="Calibri" w:cs="Calibri"/>
        </w:rPr>
        <w:t xml:space="preserve">15) </w:t>
      </w:r>
      <w:r w:rsidR="003C396F" w:rsidRPr="003A72F2">
        <w:rPr>
          <w:rFonts w:ascii="Calibri" w:hAnsi="Calibri" w:cs="Calibri"/>
        </w:rPr>
        <w:t>przed</w:t>
      </w:r>
      <w:r>
        <w:rPr>
          <w:rFonts w:ascii="Calibri" w:hAnsi="Calibri" w:cs="Calibri"/>
        </w:rPr>
        <w:t xml:space="preserve">   </w:t>
      </w:r>
      <w:r w:rsidR="003C396F" w:rsidRPr="003A72F2">
        <w:rPr>
          <w:rFonts w:ascii="Calibri" w:hAnsi="Calibri" w:cs="Calibri"/>
        </w:rPr>
        <w:t xml:space="preserve"> rozpoczęciem</w:t>
      </w:r>
      <w:r>
        <w:rPr>
          <w:rFonts w:ascii="Calibri" w:hAnsi="Calibri" w:cs="Calibri"/>
        </w:rPr>
        <w:t xml:space="preserve">   </w:t>
      </w:r>
      <w:r w:rsidR="003C396F" w:rsidRPr="003A72F2">
        <w:rPr>
          <w:rFonts w:ascii="Calibri" w:hAnsi="Calibri" w:cs="Calibri"/>
        </w:rPr>
        <w:t>wykonywania</w:t>
      </w:r>
      <w:r>
        <w:rPr>
          <w:rFonts w:ascii="Calibri" w:hAnsi="Calibri" w:cs="Calibri"/>
        </w:rPr>
        <w:t xml:space="preserve">   </w:t>
      </w:r>
      <w:r w:rsidR="003C396F" w:rsidRPr="003A72F2">
        <w:rPr>
          <w:rFonts w:ascii="Calibri" w:hAnsi="Calibri" w:cs="Calibri"/>
        </w:rPr>
        <w:t xml:space="preserve"> robót </w:t>
      </w:r>
      <w:r>
        <w:rPr>
          <w:rFonts w:ascii="Calibri" w:hAnsi="Calibri" w:cs="Calibri"/>
        </w:rPr>
        <w:t xml:space="preserve">  </w:t>
      </w:r>
      <w:r w:rsidR="003C396F" w:rsidRPr="003A72F2">
        <w:rPr>
          <w:rFonts w:ascii="Calibri" w:hAnsi="Calibri" w:cs="Calibri"/>
        </w:rPr>
        <w:t xml:space="preserve">w </w:t>
      </w:r>
      <w:r>
        <w:rPr>
          <w:rFonts w:ascii="Calibri" w:hAnsi="Calibri" w:cs="Calibri"/>
        </w:rPr>
        <w:t xml:space="preserve">  </w:t>
      </w:r>
      <w:r w:rsidR="003C396F" w:rsidRPr="003A72F2">
        <w:rPr>
          <w:rFonts w:ascii="Calibri" w:hAnsi="Calibri" w:cs="Calibri"/>
        </w:rPr>
        <w:t xml:space="preserve">pasie </w:t>
      </w:r>
      <w:r>
        <w:rPr>
          <w:rFonts w:ascii="Calibri" w:hAnsi="Calibri" w:cs="Calibri"/>
        </w:rPr>
        <w:t xml:space="preserve">  </w:t>
      </w:r>
      <w:r w:rsidR="003C396F" w:rsidRPr="003A72F2">
        <w:rPr>
          <w:rFonts w:ascii="Calibri" w:hAnsi="Calibri" w:cs="Calibri"/>
        </w:rPr>
        <w:t xml:space="preserve">drogowym wykonawca uzyska </w:t>
      </w:r>
    </w:p>
    <w:p w:rsidR="00A83001" w:rsidRDefault="00A83001" w:rsidP="00A83001">
      <w:pPr>
        <w:tabs>
          <w:tab w:val="left" w:pos="709"/>
        </w:tabs>
        <w:ind w:left="142"/>
        <w:jc w:val="both"/>
        <w:rPr>
          <w:rFonts w:ascii="Calibri" w:hAnsi="Calibri" w:cs="Calibri"/>
        </w:rPr>
      </w:pPr>
      <w:r>
        <w:rPr>
          <w:rFonts w:ascii="Calibri" w:hAnsi="Calibri" w:cs="Calibri"/>
        </w:rPr>
        <w:t xml:space="preserve">       z</w:t>
      </w:r>
      <w:r w:rsidR="003C396F" w:rsidRPr="003A72F2">
        <w:rPr>
          <w:rFonts w:ascii="Calibri" w:hAnsi="Calibri" w:cs="Calibri"/>
        </w:rPr>
        <w:t>ezwolenie</w:t>
      </w:r>
      <w:r>
        <w:rPr>
          <w:rFonts w:ascii="Calibri" w:hAnsi="Calibri" w:cs="Calibri"/>
        </w:rPr>
        <w:t xml:space="preserve"> o</w:t>
      </w:r>
      <w:r w:rsidR="003C396F" w:rsidRPr="003A72F2">
        <w:rPr>
          <w:rFonts w:ascii="Calibri" w:hAnsi="Calibri" w:cs="Calibri"/>
        </w:rPr>
        <w:t xml:space="preserve">d zarządcy </w:t>
      </w:r>
      <w:r>
        <w:rPr>
          <w:rFonts w:ascii="Calibri" w:hAnsi="Calibri" w:cs="Calibri"/>
        </w:rPr>
        <w:t xml:space="preserve"> </w:t>
      </w:r>
      <w:r w:rsidR="003C396F" w:rsidRPr="003A72F2">
        <w:rPr>
          <w:rFonts w:ascii="Calibri" w:hAnsi="Calibri" w:cs="Calibri"/>
        </w:rPr>
        <w:t>drogi</w:t>
      </w:r>
      <w:r>
        <w:rPr>
          <w:rFonts w:ascii="Calibri" w:hAnsi="Calibri" w:cs="Calibri"/>
        </w:rPr>
        <w:t xml:space="preserve">   </w:t>
      </w:r>
      <w:r w:rsidR="003C396F" w:rsidRPr="003A72F2">
        <w:rPr>
          <w:rFonts w:ascii="Calibri" w:hAnsi="Calibri" w:cs="Calibri"/>
        </w:rPr>
        <w:t xml:space="preserve"> w </w:t>
      </w:r>
      <w:r>
        <w:rPr>
          <w:rFonts w:ascii="Calibri" w:hAnsi="Calibri" w:cs="Calibri"/>
        </w:rPr>
        <w:t xml:space="preserve">  </w:t>
      </w:r>
      <w:r w:rsidR="003C396F" w:rsidRPr="003A72F2">
        <w:rPr>
          <w:rFonts w:ascii="Calibri" w:hAnsi="Calibri" w:cs="Calibri"/>
        </w:rPr>
        <w:t>drodze</w:t>
      </w:r>
      <w:r>
        <w:rPr>
          <w:rFonts w:ascii="Calibri" w:hAnsi="Calibri" w:cs="Calibri"/>
        </w:rPr>
        <w:t xml:space="preserve">  </w:t>
      </w:r>
      <w:r w:rsidR="003C396F" w:rsidRPr="003A72F2">
        <w:rPr>
          <w:rFonts w:ascii="Calibri" w:hAnsi="Calibri" w:cs="Calibri"/>
        </w:rPr>
        <w:t xml:space="preserve"> decyzji administracyjnej</w:t>
      </w:r>
      <w:r>
        <w:rPr>
          <w:rFonts w:ascii="Calibri" w:hAnsi="Calibri" w:cs="Calibri"/>
        </w:rPr>
        <w:t xml:space="preserve">  </w:t>
      </w:r>
      <w:r w:rsidR="003C396F" w:rsidRPr="003A72F2">
        <w:rPr>
          <w:rFonts w:ascii="Calibri" w:hAnsi="Calibri" w:cs="Calibri"/>
        </w:rPr>
        <w:t xml:space="preserve"> na </w:t>
      </w:r>
      <w:r>
        <w:rPr>
          <w:rFonts w:ascii="Calibri" w:hAnsi="Calibri" w:cs="Calibri"/>
        </w:rPr>
        <w:t xml:space="preserve"> </w:t>
      </w:r>
      <w:r w:rsidR="003C396F" w:rsidRPr="003A72F2">
        <w:rPr>
          <w:rFonts w:ascii="Calibri" w:hAnsi="Calibri" w:cs="Calibri"/>
        </w:rPr>
        <w:t xml:space="preserve">zajęcie </w:t>
      </w:r>
      <w:r>
        <w:rPr>
          <w:rFonts w:ascii="Calibri" w:hAnsi="Calibri" w:cs="Calibri"/>
        </w:rPr>
        <w:t xml:space="preserve">   pasa</w:t>
      </w:r>
    </w:p>
    <w:p w:rsidR="003C396F" w:rsidRPr="00A83001" w:rsidRDefault="00A83001" w:rsidP="00A83001">
      <w:pPr>
        <w:tabs>
          <w:tab w:val="left" w:pos="709"/>
        </w:tabs>
        <w:ind w:left="142"/>
        <w:jc w:val="both"/>
        <w:rPr>
          <w:rFonts w:ascii="Calibri" w:hAnsi="Calibri" w:cs="Calibri"/>
        </w:rPr>
      </w:pPr>
      <w:r>
        <w:rPr>
          <w:rFonts w:ascii="Calibri" w:hAnsi="Calibri" w:cs="Calibri"/>
        </w:rPr>
        <w:t xml:space="preserve">        </w:t>
      </w:r>
      <w:r w:rsidR="003C396F" w:rsidRPr="003A72F2">
        <w:rPr>
          <w:rFonts w:ascii="Calibri" w:hAnsi="Calibri" w:cs="Calibri"/>
        </w:rPr>
        <w:t>drogowego na czas robót</w:t>
      </w:r>
      <w:r w:rsidR="00BD23AF" w:rsidRPr="00A83001">
        <w:rPr>
          <w:rFonts w:ascii="Calibri" w:hAnsi="Calibri" w:cs="Calibri"/>
        </w:rPr>
        <w:t xml:space="preserve"> </w:t>
      </w:r>
      <w:r w:rsidR="007C7152">
        <w:rPr>
          <w:rFonts w:ascii="Calibri" w:hAnsi="Calibri" w:cs="Calibri"/>
        </w:rPr>
        <w:t>,</w:t>
      </w:r>
    </w:p>
    <w:p w:rsidR="003C396F" w:rsidRPr="003A72F2" w:rsidRDefault="00A83001" w:rsidP="00A83001">
      <w:pPr>
        <w:tabs>
          <w:tab w:val="left" w:pos="709"/>
        </w:tabs>
        <w:ind w:left="142"/>
        <w:jc w:val="both"/>
        <w:rPr>
          <w:rFonts w:ascii="Calibri" w:hAnsi="Calibri" w:cs="Calibri"/>
        </w:rPr>
      </w:pPr>
      <w:r>
        <w:rPr>
          <w:rFonts w:ascii="Calibri" w:hAnsi="Calibri" w:cs="Calibri"/>
        </w:rPr>
        <w:t xml:space="preserve">16)  </w:t>
      </w:r>
      <w:r w:rsidR="00293C13" w:rsidRPr="003A72F2">
        <w:rPr>
          <w:rFonts w:ascii="Calibri" w:hAnsi="Calibri" w:cs="Calibri"/>
        </w:rPr>
        <w:t>ubezpieczenia budowy na zasadach i warunkach określonych w § 1</w:t>
      </w:r>
      <w:r w:rsidR="000768F7" w:rsidRPr="003A72F2">
        <w:rPr>
          <w:rFonts w:ascii="Calibri" w:hAnsi="Calibri" w:cs="Calibri"/>
        </w:rPr>
        <w:t>0</w:t>
      </w:r>
      <w:r w:rsidR="00B66E5F" w:rsidRPr="003A72F2">
        <w:rPr>
          <w:rFonts w:ascii="Calibri" w:hAnsi="Calibri" w:cs="Calibri"/>
        </w:rPr>
        <w:t xml:space="preserve"> Umowy,</w:t>
      </w:r>
    </w:p>
    <w:p w:rsidR="00A83001" w:rsidRDefault="00A83001" w:rsidP="00A83001">
      <w:pPr>
        <w:tabs>
          <w:tab w:val="left" w:pos="709"/>
        </w:tabs>
        <w:jc w:val="both"/>
        <w:rPr>
          <w:rFonts w:ascii="Calibri" w:hAnsi="Calibri" w:cs="Calibri"/>
        </w:rPr>
      </w:pPr>
      <w:r>
        <w:rPr>
          <w:rFonts w:ascii="Calibri" w:hAnsi="Calibri" w:cs="Calibri"/>
        </w:rPr>
        <w:t xml:space="preserve">  17)  </w:t>
      </w:r>
      <w:r w:rsidR="00293C13" w:rsidRPr="003C396F">
        <w:rPr>
          <w:rFonts w:ascii="Calibri" w:hAnsi="Calibri" w:cs="Calibri"/>
        </w:rPr>
        <w:t xml:space="preserve">niezwłocznego </w:t>
      </w:r>
      <w:r>
        <w:rPr>
          <w:rFonts w:ascii="Calibri" w:hAnsi="Calibri" w:cs="Calibri"/>
        </w:rPr>
        <w:t xml:space="preserve">    </w:t>
      </w:r>
      <w:r w:rsidR="00293C13" w:rsidRPr="003C396F">
        <w:rPr>
          <w:rFonts w:ascii="Calibri" w:hAnsi="Calibri" w:cs="Calibri"/>
        </w:rPr>
        <w:t>powiadamiania</w:t>
      </w:r>
      <w:r>
        <w:rPr>
          <w:rFonts w:ascii="Calibri" w:hAnsi="Calibri" w:cs="Calibri"/>
        </w:rPr>
        <w:t xml:space="preserve">   </w:t>
      </w:r>
      <w:r w:rsidR="00293C13" w:rsidRPr="003C396F">
        <w:rPr>
          <w:rFonts w:ascii="Calibri" w:hAnsi="Calibri" w:cs="Calibri"/>
        </w:rPr>
        <w:t xml:space="preserve"> </w:t>
      </w:r>
      <w:r>
        <w:rPr>
          <w:rFonts w:ascii="Calibri" w:hAnsi="Calibri" w:cs="Calibri"/>
        </w:rPr>
        <w:t xml:space="preserve">  </w:t>
      </w:r>
      <w:r w:rsidR="00293C13" w:rsidRPr="003C396F">
        <w:rPr>
          <w:rFonts w:ascii="Calibri" w:hAnsi="Calibri" w:cs="Calibri"/>
        </w:rPr>
        <w:t>Zamawiającego</w:t>
      </w:r>
      <w:r>
        <w:rPr>
          <w:rFonts w:ascii="Calibri" w:hAnsi="Calibri" w:cs="Calibri"/>
        </w:rPr>
        <w:t xml:space="preserve">  </w:t>
      </w:r>
      <w:r w:rsidR="00293C13" w:rsidRPr="003C396F">
        <w:rPr>
          <w:rFonts w:ascii="Calibri" w:hAnsi="Calibri" w:cs="Calibri"/>
        </w:rPr>
        <w:t xml:space="preserve"> </w:t>
      </w:r>
      <w:r>
        <w:rPr>
          <w:rFonts w:ascii="Calibri" w:hAnsi="Calibri" w:cs="Calibri"/>
        </w:rPr>
        <w:t xml:space="preserve">   </w:t>
      </w:r>
      <w:r w:rsidR="00293C13" w:rsidRPr="003C396F">
        <w:rPr>
          <w:rFonts w:ascii="Calibri" w:hAnsi="Calibri" w:cs="Calibri"/>
        </w:rPr>
        <w:t>o</w:t>
      </w:r>
      <w:r>
        <w:rPr>
          <w:rFonts w:ascii="Calibri" w:hAnsi="Calibri" w:cs="Calibri"/>
        </w:rPr>
        <w:t xml:space="preserve">     </w:t>
      </w:r>
      <w:r w:rsidR="00293C13" w:rsidRPr="003C396F">
        <w:rPr>
          <w:rFonts w:ascii="Calibri" w:hAnsi="Calibri" w:cs="Calibri"/>
        </w:rPr>
        <w:t xml:space="preserve"> wszelkich</w:t>
      </w:r>
      <w:r>
        <w:rPr>
          <w:rFonts w:ascii="Calibri" w:hAnsi="Calibri" w:cs="Calibri"/>
        </w:rPr>
        <w:t xml:space="preserve">     </w:t>
      </w:r>
      <w:r w:rsidR="00293C13" w:rsidRPr="003C396F">
        <w:rPr>
          <w:rFonts w:ascii="Calibri" w:hAnsi="Calibri" w:cs="Calibri"/>
        </w:rPr>
        <w:t xml:space="preserve"> dostrzeżonych </w:t>
      </w:r>
    </w:p>
    <w:p w:rsidR="00A83001" w:rsidRDefault="00A83001" w:rsidP="00A83001">
      <w:pPr>
        <w:tabs>
          <w:tab w:val="left" w:pos="709"/>
        </w:tabs>
        <w:jc w:val="both"/>
        <w:rPr>
          <w:rFonts w:ascii="Calibri" w:hAnsi="Calibri" w:cs="Calibri"/>
        </w:rPr>
      </w:pPr>
      <w:r>
        <w:rPr>
          <w:rFonts w:ascii="Calibri" w:hAnsi="Calibri" w:cs="Calibri"/>
        </w:rPr>
        <w:t xml:space="preserve">          e</w:t>
      </w:r>
      <w:r w:rsidR="00293C13" w:rsidRPr="003C396F">
        <w:rPr>
          <w:rFonts w:ascii="Calibri" w:hAnsi="Calibri" w:cs="Calibri"/>
        </w:rPr>
        <w:t>wentualnych</w:t>
      </w:r>
      <w:r>
        <w:rPr>
          <w:rFonts w:ascii="Calibri" w:hAnsi="Calibri" w:cs="Calibri"/>
        </w:rPr>
        <w:t xml:space="preserve">  </w:t>
      </w:r>
      <w:r w:rsidR="00293C13" w:rsidRPr="003C396F">
        <w:rPr>
          <w:rFonts w:ascii="Calibri" w:hAnsi="Calibri" w:cs="Calibri"/>
        </w:rPr>
        <w:t xml:space="preserve"> niezgodnościach </w:t>
      </w:r>
      <w:r>
        <w:rPr>
          <w:rFonts w:ascii="Calibri" w:hAnsi="Calibri" w:cs="Calibri"/>
        </w:rPr>
        <w:t xml:space="preserve">  </w:t>
      </w:r>
      <w:r w:rsidR="00293C13" w:rsidRPr="003C396F">
        <w:rPr>
          <w:rFonts w:ascii="Calibri" w:hAnsi="Calibri" w:cs="Calibri"/>
        </w:rPr>
        <w:t>w</w:t>
      </w:r>
      <w:r>
        <w:rPr>
          <w:rFonts w:ascii="Calibri" w:hAnsi="Calibri" w:cs="Calibri"/>
        </w:rPr>
        <w:t xml:space="preserve">  </w:t>
      </w:r>
      <w:r w:rsidR="00293C13" w:rsidRPr="003C396F">
        <w:rPr>
          <w:rFonts w:ascii="Calibri" w:hAnsi="Calibri" w:cs="Calibri"/>
        </w:rPr>
        <w:t xml:space="preserve"> dokumentacji</w:t>
      </w:r>
      <w:r>
        <w:rPr>
          <w:rFonts w:ascii="Calibri" w:hAnsi="Calibri" w:cs="Calibri"/>
        </w:rPr>
        <w:t xml:space="preserve">  </w:t>
      </w:r>
      <w:r w:rsidR="00293C13" w:rsidRPr="003C396F">
        <w:rPr>
          <w:rFonts w:ascii="Calibri" w:hAnsi="Calibri" w:cs="Calibri"/>
        </w:rPr>
        <w:t xml:space="preserve"> projektowej</w:t>
      </w:r>
      <w:r>
        <w:rPr>
          <w:rFonts w:ascii="Calibri" w:hAnsi="Calibri" w:cs="Calibri"/>
        </w:rPr>
        <w:t xml:space="preserve">  </w:t>
      </w:r>
      <w:r w:rsidR="00293C13" w:rsidRPr="003C396F">
        <w:rPr>
          <w:rFonts w:ascii="Calibri" w:hAnsi="Calibri" w:cs="Calibri"/>
        </w:rPr>
        <w:t xml:space="preserve"> mogących</w:t>
      </w:r>
      <w:r>
        <w:rPr>
          <w:rFonts w:ascii="Calibri" w:hAnsi="Calibri" w:cs="Calibri"/>
        </w:rPr>
        <w:t xml:space="preserve">  </w:t>
      </w:r>
      <w:r w:rsidR="00293C13" w:rsidRPr="003C396F">
        <w:rPr>
          <w:rFonts w:ascii="Calibri" w:hAnsi="Calibri" w:cs="Calibri"/>
        </w:rPr>
        <w:t xml:space="preserve"> zagrażać </w:t>
      </w:r>
    </w:p>
    <w:p w:rsidR="003C396F" w:rsidRDefault="00A83001" w:rsidP="00A83001">
      <w:pPr>
        <w:tabs>
          <w:tab w:val="left" w:pos="709"/>
        </w:tabs>
        <w:jc w:val="both"/>
        <w:rPr>
          <w:rFonts w:ascii="Calibri" w:hAnsi="Calibri" w:cs="Calibri"/>
        </w:rPr>
      </w:pPr>
      <w:r>
        <w:rPr>
          <w:rFonts w:ascii="Calibri" w:hAnsi="Calibri" w:cs="Calibri"/>
        </w:rPr>
        <w:t xml:space="preserve">          </w:t>
      </w:r>
      <w:r w:rsidR="00293C13" w:rsidRPr="003C396F">
        <w:rPr>
          <w:rFonts w:ascii="Calibri" w:hAnsi="Calibri" w:cs="Calibri"/>
        </w:rPr>
        <w:t xml:space="preserve">prawidłowemu </w:t>
      </w:r>
      <w:r w:rsidR="00B66E5F" w:rsidRPr="003C396F">
        <w:rPr>
          <w:rFonts w:ascii="Calibri" w:hAnsi="Calibri" w:cs="Calibri"/>
        </w:rPr>
        <w:t>wykonaniu przedmiotu zamówienia,</w:t>
      </w:r>
    </w:p>
    <w:p w:rsidR="00A83001" w:rsidRDefault="00A83001" w:rsidP="00A83001">
      <w:pPr>
        <w:tabs>
          <w:tab w:val="left" w:pos="709"/>
        </w:tabs>
        <w:jc w:val="both"/>
        <w:rPr>
          <w:rFonts w:asciiTheme="minorHAnsi" w:hAnsiTheme="minorHAnsi" w:cstheme="minorHAnsi"/>
        </w:rPr>
      </w:pPr>
      <w:r>
        <w:rPr>
          <w:rFonts w:asciiTheme="minorHAnsi" w:hAnsiTheme="minorHAnsi" w:cstheme="minorHAnsi"/>
        </w:rPr>
        <w:lastRenderedPageBreak/>
        <w:t xml:space="preserve"> 18)   </w:t>
      </w:r>
      <w:r w:rsidR="00A00739" w:rsidRPr="003C396F">
        <w:rPr>
          <w:rFonts w:asciiTheme="minorHAnsi" w:hAnsiTheme="minorHAnsi" w:cstheme="minorHAnsi"/>
        </w:rPr>
        <w:t>p</w:t>
      </w:r>
      <w:r w:rsidR="00293C13" w:rsidRPr="003C396F">
        <w:rPr>
          <w:rFonts w:asciiTheme="minorHAnsi" w:hAnsiTheme="minorHAnsi" w:cstheme="minorHAnsi"/>
        </w:rPr>
        <w:t xml:space="preserve">race </w:t>
      </w:r>
      <w:r>
        <w:rPr>
          <w:rFonts w:asciiTheme="minorHAnsi" w:hAnsiTheme="minorHAnsi" w:cstheme="minorHAnsi"/>
        </w:rPr>
        <w:t xml:space="preserve">     </w:t>
      </w:r>
      <w:r w:rsidR="00293C13" w:rsidRPr="003C396F">
        <w:rPr>
          <w:rFonts w:asciiTheme="minorHAnsi" w:hAnsiTheme="minorHAnsi" w:cstheme="minorHAnsi"/>
        </w:rPr>
        <w:t xml:space="preserve">w </w:t>
      </w:r>
      <w:r>
        <w:rPr>
          <w:rFonts w:asciiTheme="minorHAnsi" w:hAnsiTheme="minorHAnsi" w:cstheme="minorHAnsi"/>
        </w:rPr>
        <w:t xml:space="preserve">   </w:t>
      </w:r>
      <w:r w:rsidR="00293C13" w:rsidRPr="003C396F">
        <w:rPr>
          <w:rFonts w:asciiTheme="minorHAnsi" w:hAnsiTheme="minorHAnsi" w:cstheme="minorHAnsi"/>
        </w:rPr>
        <w:t xml:space="preserve">rejonie </w:t>
      </w:r>
      <w:r>
        <w:rPr>
          <w:rFonts w:asciiTheme="minorHAnsi" w:hAnsiTheme="minorHAnsi" w:cstheme="minorHAnsi"/>
        </w:rPr>
        <w:t xml:space="preserve">   </w:t>
      </w:r>
      <w:r w:rsidR="00293C13" w:rsidRPr="003C396F">
        <w:rPr>
          <w:rFonts w:asciiTheme="minorHAnsi" w:hAnsiTheme="minorHAnsi" w:cstheme="minorHAnsi"/>
        </w:rPr>
        <w:t xml:space="preserve">kolizji </w:t>
      </w:r>
      <w:r>
        <w:rPr>
          <w:rFonts w:asciiTheme="minorHAnsi" w:hAnsiTheme="minorHAnsi" w:cstheme="minorHAnsi"/>
        </w:rPr>
        <w:t xml:space="preserve">   </w:t>
      </w:r>
      <w:r w:rsidR="00293C13" w:rsidRPr="003C396F">
        <w:rPr>
          <w:rFonts w:asciiTheme="minorHAnsi" w:hAnsiTheme="minorHAnsi" w:cstheme="minorHAnsi"/>
        </w:rPr>
        <w:t>i</w:t>
      </w:r>
      <w:r>
        <w:rPr>
          <w:rFonts w:asciiTheme="minorHAnsi" w:hAnsiTheme="minorHAnsi" w:cstheme="minorHAnsi"/>
        </w:rPr>
        <w:t xml:space="preserve">  </w:t>
      </w:r>
      <w:r w:rsidR="00293C13" w:rsidRPr="003C396F">
        <w:rPr>
          <w:rFonts w:asciiTheme="minorHAnsi" w:hAnsiTheme="minorHAnsi" w:cstheme="minorHAnsi"/>
        </w:rPr>
        <w:t xml:space="preserve"> zbliżeń</w:t>
      </w:r>
      <w:r>
        <w:rPr>
          <w:rFonts w:asciiTheme="minorHAnsi" w:hAnsiTheme="minorHAnsi" w:cstheme="minorHAnsi"/>
        </w:rPr>
        <w:t xml:space="preserve">   </w:t>
      </w:r>
      <w:r w:rsidR="00293C13" w:rsidRPr="003C396F">
        <w:rPr>
          <w:rFonts w:asciiTheme="minorHAnsi" w:hAnsiTheme="minorHAnsi" w:cstheme="minorHAnsi"/>
        </w:rPr>
        <w:t xml:space="preserve"> do</w:t>
      </w:r>
      <w:r>
        <w:rPr>
          <w:rFonts w:asciiTheme="minorHAnsi" w:hAnsiTheme="minorHAnsi" w:cstheme="minorHAnsi"/>
        </w:rPr>
        <w:t xml:space="preserve">   </w:t>
      </w:r>
      <w:r w:rsidR="00293C13" w:rsidRPr="003C396F">
        <w:rPr>
          <w:rFonts w:asciiTheme="minorHAnsi" w:hAnsiTheme="minorHAnsi" w:cstheme="minorHAnsi"/>
        </w:rPr>
        <w:t xml:space="preserve"> sieci</w:t>
      </w:r>
      <w:r>
        <w:rPr>
          <w:rFonts w:asciiTheme="minorHAnsi" w:hAnsiTheme="minorHAnsi" w:cstheme="minorHAnsi"/>
        </w:rPr>
        <w:t xml:space="preserve">   </w:t>
      </w:r>
      <w:r w:rsidR="00293C13" w:rsidRPr="003C396F">
        <w:rPr>
          <w:rFonts w:asciiTheme="minorHAnsi" w:hAnsiTheme="minorHAnsi" w:cstheme="minorHAnsi"/>
        </w:rPr>
        <w:t xml:space="preserve"> </w:t>
      </w:r>
      <w:r w:rsidR="00A00739" w:rsidRPr="003C396F">
        <w:rPr>
          <w:rFonts w:asciiTheme="minorHAnsi" w:hAnsiTheme="minorHAnsi" w:cstheme="minorHAnsi"/>
        </w:rPr>
        <w:t xml:space="preserve">i/lub </w:t>
      </w:r>
      <w:r>
        <w:rPr>
          <w:rFonts w:asciiTheme="minorHAnsi" w:hAnsiTheme="minorHAnsi" w:cstheme="minorHAnsi"/>
        </w:rPr>
        <w:t xml:space="preserve">    </w:t>
      </w:r>
      <w:r w:rsidR="00A00739" w:rsidRPr="003C396F">
        <w:rPr>
          <w:rFonts w:asciiTheme="minorHAnsi" w:hAnsiTheme="minorHAnsi" w:cstheme="minorHAnsi"/>
        </w:rPr>
        <w:t xml:space="preserve">instalacji </w:t>
      </w:r>
      <w:r>
        <w:rPr>
          <w:rFonts w:asciiTheme="minorHAnsi" w:hAnsiTheme="minorHAnsi" w:cstheme="minorHAnsi"/>
        </w:rPr>
        <w:t xml:space="preserve">    </w:t>
      </w:r>
      <w:r w:rsidR="00A00739" w:rsidRPr="003C396F">
        <w:rPr>
          <w:rFonts w:asciiTheme="minorHAnsi" w:hAnsiTheme="minorHAnsi" w:cstheme="minorHAnsi"/>
        </w:rPr>
        <w:t xml:space="preserve">wewnętrznych </w:t>
      </w:r>
    </w:p>
    <w:p w:rsidR="00A83001" w:rsidRDefault="00A83001" w:rsidP="00A83001">
      <w:pPr>
        <w:tabs>
          <w:tab w:val="left" w:pos="709"/>
        </w:tabs>
        <w:jc w:val="both"/>
        <w:rPr>
          <w:rFonts w:asciiTheme="minorHAnsi" w:hAnsiTheme="minorHAnsi" w:cstheme="minorHAnsi"/>
        </w:rPr>
      </w:pPr>
      <w:r>
        <w:rPr>
          <w:rFonts w:asciiTheme="minorHAnsi" w:hAnsiTheme="minorHAnsi" w:cstheme="minorHAnsi"/>
        </w:rPr>
        <w:t xml:space="preserve">          </w:t>
      </w:r>
      <w:r w:rsidR="00293C13" w:rsidRPr="003C396F">
        <w:rPr>
          <w:rFonts w:asciiTheme="minorHAnsi" w:hAnsiTheme="minorHAnsi" w:cstheme="minorHAnsi"/>
        </w:rPr>
        <w:t>elektroenergetycznych,</w:t>
      </w:r>
      <w:r>
        <w:rPr>
          <w:rFonts w:asciiTheme="minorHAnsi" w:hAnsiTheme="minorHAnsi" w:cstheme="minorHAnsi"/>
        </w:rPr>
        <w:t xml:space="preserve">     </w:t>
      </w:r>
      <w:r w:rsidR="00293C13" w:rsidRPr="003C396F">
        <w:rPr>
          <w:rFonts w:asciiTheme="minorHAnsi" w:hAnsiTheme="minorHAnsi" w:cstheme="minorHAnsi"/>
        </w:rPr>
        <w:t xml:space="preserve"> telekomunikacyjnych </w:t>
      </w:r>
      <w:r>
        <w:rPr>
          <w:rFonts w:asciiTheme="minorHAnsi" w:hAnsiTheme="minorHAnsi" w:cstheme="minorHAnsi"/>
        </w:rPr>
        <w:t xml:space="preserve">       </w:t>
      </w:r>
      <w:r w:rsidR="00293C13" w:rsidRPr="003C396F">
        <w:rPr>
          <w:rFonts w:asciiTheme="minorHAnsi" w:hAnsiTheme="minorHAnsi" w:cstheme="minorHAnsi"/>
        </w:rPr>
        <w:t xml:space="preserve">teleinformatycznych, </w:t>
      </w:r>
      <w:r>
        <w:rPr>
          <w:rFonts w:asciiTheme="minorHAnsi" w:hAnsiTheme="minorHAnsi" w:cstheme="minorHAnsi"/>
        </w:rPr>
        <w:t xml:space="preserve">    </w:t>
      </w:r>
      <w:r w:rsidR="00293C13" w:rsidRPr="003C396F">
        <w:rPr>
          <w:rFonts w:asciiTheme="minorHAnsi" w:hAnsiTheme="minorHAnsi" w:cstheme="minorHAnsi"/>
        </w:rPr>
        <w:t xml:space="preserve">gazowych, </w:t>
      </w:r>
      <w:r>
        <w:rPr>
          <w:rFonts w:asciiTheme="minorHAnsi" w:hAnsiTheme="minorHAnsi" w:cstheme="minorHAnsi"/>
        </w:rPr>
        <w:t xml:space="preserve">     </w:t>
      </w:r>
    </w:p>
    <w:p w:rsidR="00A83001" w:rsidRDefault="00A83001" w:rsidP="00A83001">
      <w:pPr>
        <w:tabs>
          <w:tab w:val="left" w:pos="709"/>
        </w:tabs>
        <w:jc w:val="both"/>
        <w:rPr>
          <w:rFonts w:asciiTheme="minorHAnsi" w:hAnsiTheme="minorHAnsi" w:cstheme="minorHAnsi"/>
        </w:rPr>
      </w:pPr>
      <w:r>
        <w:rPr>
          <w:rFonts w:asciiTheme="minorHAnsi" w:hAnsiTheme="minorHAnsi" w:cstheme="minorHAnsi"/>
        </w:rPr>
        <w:t xml:space="preserve">          </w:t>
      </w:r>
      <w:r w:rsidR="00293C13" w:rsidRPr="003C396F">
        <w:rPr>
          <w:rFonts w:asciiTheme="minorHAnsi" w:hAnsiTheme="minorHAnsi" w:cstheme="minorHAnsi"/>
        </w:rPr>
        <w:t>sanitarnych</w:t>
      </w:r>
      <w:r>
        <w:rPr>
          <w:rFonts w:asciiTheme="minorHAnsi" w:hAnsiTheme="minorHAnsi" w:cstheme="minorHAnsi"/>
        </w:rPr>
        <w:t xml:space="preserve">   </w:t>
      </w:r>
      <w:r w:rsidR="00293C13" w:rsidRPr="003C396F">
        <w:rPr>
          <w:rFonts w:asciiTheme="minorHAnsi" w:hAnsiTheme="minorHAnsi" w:cstheme="minorHAnsi"/>
        </w:rPr>
        <w:t xml:space="preserve"> i </w:t>
      </w:r>
      <w:r>
        <w:rPr>
          <w:rFonts w:asciiTheme="minorHAnsi" w:hAnsiTheme="minorHAnsi" w:cstheme="minorHAnsi"/>
        </w:rPr>
        <w:t xml:space="preserve">   </w:t>
      </w:r>
      <w:r w:rsidR="00293C13" w:rsidRPr="003C396F">
        <w:rPr>
          <w:rFonts w:asciiTheme="minorHAnsi" w:hAnsiTheme="minorHAnsi" w:cstheme="minorHAnsi"/>
        </w:rPr>
        <w:t xml:space="preserve">innych </w:t>
      </w:r>
      <w:r>
        <w:rPr>
          <w:rFonts w:asciiTheme="minorHAnsi" w:hAnsiTheme="minorHAnsi" w:cstheme="minorHAnsi"/>
        </w:rPr>
        <w:t xml:space="preserve">  </w:t>
      </w:r>
      <w:r w:rsidR="00293C13" w:rsidRPr="003C396F">
        <w:rPr>
          <w:rFonts w:asciiTheme="minorHAnsi" w:hAnsiTheme="minorHAnsi" w:cstheme="minorHAnsi"/>
        </w:rPr>
        <w:t>należy</w:t>
      </w:r>
      <w:r>
        <w:rPr>
          <w:rFonts w:asciiTheme="minorHAnsi" w:hAnsiTheme="minorHAnsi" w:cstheme="minorHAnsi"/>
        </w:rPr>
        <w:t xml:space="preserve">   </w:t>
      </w:r>
      <w:r w:rsidR="00293C13" w:rsidRPr="003C396F">
        <w:rPr>
          <w:rFonts w:asciiTheme="minorHAnsi" w:hAnsiTheme="minorHAnsi" w:cstheme="minorHAnsi"/>
        </w:rPr>
        <w:t xml:space="preserve"> prowadzić </w:t>
      </w:r>
      <w:r>
        <w:rPr>
          <w:rFonts w:asciiTheme="minorHAnsi" w:hAnsiTheme="minorHAnsi" w:cstheme="minorHAnsi"/>
        </w:rPr>
        <w:t xml:space="preserve">  </w:t>
      </w:r>
      <w:r w:rsidR="00293C13" w:rsidRPr="003C396F">
        <w:rPr>
          <w:rFonts w:asciiTheme="minorHAnsi" w:hAnsiTheme="minorHAnsi" w:cstheme="minorHAnsi"/>
        </w:rPr>
        <w:t>po</w:t>
      </w:r>
      <w:r>
        <w:rPr>
          <w:rFonts w:asciiTheme="minorHAnsi" w:hAnsiTheme="minorHAnsi" w:cstheme="minorHAnsi"/>
        </w:rPr>
        <w:t xml:space="preserve">    </w:t>
      </w:r>
      <w:r w:rsidR="00293C13" w:rsidRPr="003C396F">
        <w:rPr>
          <w:rFonts w:asciiTheme="minorHAnsi" w:hAnsiTheme="minorHAnsi" w:cstheme="minorHAnsi"/>
        </w:rPr>
        <w:t xml:space="preserve"> wcześniejszym</w:t>
      </w:r>
      <w:r>
        <w:rPr>
          <w:rFonts w:asciiTheme="minorHAnsi" w:hAnsiTheme="minorHAnsi" w:cstheme="minorHAnsi"/>
        </w:rPr>
        <w:t xml:space="preserve"> </w:t>
      </w:r>
      <w:r w:rsidR="00293C13" w:rsidRPr="003C396F">
        <w:rPr>
          <w:rFonts w:asciiTheme="minorHAnsi" w:hAnsiTheme="minorHAnsi" w:cstheme="minorHAnsi"/>
        </w:rPr>
        <w:t xml:space="preserve"> zawiadomieniu, pod </w:t>
      </w:r>
    </w:p>
    <w:p w:rsidR="00A83001" w:rsidRDefault="00A83001" w:rsidP="00A83001">
      <w:pPr>
        <w:tabs>
          <w:tab w:val="left" w:pos="709"/>
        </w:tabs>
        <w:jc w:val="both"/>
        <w:rPr>
          <w:rFonts w:asciiTheme="minorHAnsi" w:hAnsiTheme="minorHAnsi" w:cstheme="minorHAnsi"/>
        </w:rPr>
      </w:pPr>
      <w:r>
        <w:rPr>
          <w:rFonts w:asciiTheme="minorHAnsi" w:hAnsiTheme="minorHAnsi" w:cstheme="minorHAnsi"/>
        </w:rPr>
        <w:t xml:space="preserve">           nadzorem    </w:t>
      </w:r>
      <w:r w:rsidR="00293C13" w:rsidRPr="003C396F">
        <w:rPr>
          <w:rFonts w:asciiTheme="minorHAnsi" w:hAnsiTheme="minorHAnsi" w:cstheme="minorHAnsi"/>
        </w:rPr>
        <w:t xml:space="preserve">pracowników </w:t>
      </w:r>
      <w:r>
        <w:rPr>
          <w:rFonts w:asciiTheme="minorHAnsi" w:hAnsiTheme="minorHAnsi" w:cstheme="minorHAnsi"/>
        </w:rPr>
        <w:t xml:space="preserve">   </w:t>
      </w:r>
      <w:r w:rsidR="00293C13" w:rsidRPr="003C396F">
        <w:rPr>
          <w:rFonts w:asciiTheme="minorHAnsi" w:hAnsiTheme="minorHAnsi" w:cstheme="minorHAnsi"/>
        </w:rPr>
        <w:t>oraz</w:t>
      </w:r>
      <w:r>
        <w:rPr>
          <w:rFonts w:asciiTheme="minorHAnsi" w:hAnsiTheme="minorHAnsi" w:cstheme="minorHAnsi"/>
        </w:rPr>
        <w:t xml:space="preserve">  </w:t>
      </w:r>
      <w:r w:rsidR="00293C13" w:rsidRPr="003C396F">
        <w:rPr>
          <w:rFonts w:asciiTheme="minorHAnsi" w:hAnsiTheme="minorHAnsi" w:cstheme="minorHAnsi"/>
        </w:rPr>
        <w:t xml:space="preserve"> zgodnie</w:t>
      </w:r>
      <w:r>
        <w:rPr>
          <w:rFonts w:asciiTheme="minorHAnsi" w:hAnsiTheme="minorHAnsi" w:cstheme="minorHAnsi"/>
        </w:rPr>
        <w:t xml:space="preserve"> </w:t>
      </w:r>
      <w:r w:rsidR="00293C13" w:rsidRPr="003C396F">
        <w:rPr>
          <w:rFonts w:asciiTheme="minorHAnsi" w:hAnsiTheme="minorHAnsi" w:cstheme="minorHAnsi"/>
        </w:rPr>
        <w:t xml:space="preserve"> z wytycznymi/w</w:t>
      </w:r>
      <w:r w:rsidR="003C396F">
        <w:rPr>
          <w:rFonts w:asciiTheme="minorHAnsi" w:hAnsiTheme="minorHAnsi" w:cstheme="minorHAnsi"/>
        </w:rPr>
        <w:t xml:space="preserve">arunkami Operatorów tych </w:t>
      </w:r>
    </w:p>
    <w:p w:rsidR="003C396F" w:rsidRPr="00A83001" w:rsidRDefault="00A83001" w:rsidP="00A83001">
      <w:pPr>
        <w:tabs>
          <w:tab w:val="left" w:pos="709"/>
        </w:tabs>
        <w:jc w:val="both"/>
        <w:rPr>
          <w:rFonts w:asciiTheme="minorHAnsi" w:hAnsiTheme="minorHAnsi" w:cstheme="minorHAnsi"/>
        </w:rPr>
      </w:pPr>
      <w:r>
        <w:rPr>
          <w:rFonts w:asciiTheme="minorHAnsi" w:hAnsiTheme="minorHAnsi" w:cstheme="minorHAnsi"/>
        </w:rPr>
        <w:t xml:space="preserve">           </w:t>
      </w:r>
      <w:r w:rsidR="003C396F">
        <w:rPr>
          <w:rFonts w:asciiTheme="minorHAnsi" w:hAnsiTheme="minorHAnsi" w:cstheme="minorHAnsi"/>
        </w:rPr>
        <w:t>sieci,</w:t>
      </w:r>
    </w:p>
    <w:p w:rsidR="00A83001" w:rsidRDefault="00A83001" w:rsidP="00A83001">
      <w:pPr>
        <w:tabs>
          <w:tab w:val="left" w:pos="709"/>
        </w:tabs>
        <w:ind w:left="142"/>
        <w:jc w:val="both"/>
        <w:rPr>
          <w:rFonts w:ascii="Calibri" w:hAnsi="Calibri" w:cs="Calibri"/>
        </w:rPr>
      </w:pPr>
      <w:r>
        <w:rPr>
          <w:rFonts w:ascii="Calibri" w:hAnsi="Calibri" w:cs="Calibri"/>
        </w:rPr>
        <w:t xml:space="preserve">19) </w:t>
      </w:r>
      <w:r w:rsidR="00293C13" w:rsidRPr="003C396F">
        <w:rPr>
          <w:rFonts w:ascii="Calibri" w:hAnsi="Calibri" w:cs="Calibri"/>
        </w:rPr>
        <w:t>Wykonawca przygotuje dokumenty rozliczeniowe do płatności</w:t>
      </w:r>
      <w:r w:rsidR="00943F7F" w:rsidRPr="003C396F">
        <w:rPr>
          <w:rFonts w:ascii="Calibri" w:hAnsi="Calibri" w:cs="Calibri"/>
        </w:rPr>
        <w:t xml:space="preserve"> przejściowej i </w:t>
      </w:r>
      <w:r w:rsidR="00293C13" w:rsidRPr="003C396F">
        <w:rPr>
          <w:rFonts w:ascii="Calibri" w:hAnsi="Calibri" w:cs="Calibri"/>
        </w:rPr>
        <w:t xml:space="preserve"> końcowej </w:t>
      </w:r>
    </w:p>
    <w:p w:rsidR="003C396F" w:rsidRDefault="00A83001" w:rsidP="00A83001">
      <w:pPr>
        <w:tabs>
          <w:tab w:val="left" w:pos="709"/>
        </w:tabs>
        <w:ind w:left="142"/>
        <w:jc w:val="both"/>
        <w:rPr>
          <w:rFonts w:ascii="Calibri" w:hAnsi="Calibri" w:cs="Calibri"/>
        </w:rPr>
      </w:pPr>
      <w:r>
        <w:rPr>
          <w:rFonts w:ascii="Calibri" w:hAnsi="Calibri" w:cs="Calibri"/>
        </w:rPr>
        <w:t xml:space="preserve">        </w:t>
      </w:r>
      <w:r w:rsidR="00293C13" w:rsidRPr="003C396F">
        <w:rPr>
          <w:rFonts w:ascii="Calibri" w:hAnsi="Calibri" w:cs="Calibri"/>
        </w:rPr>
        <w:t>zgodn</w:t>
      </w:r>
      <w:r w:rsidR="003C396F">
        <w:rPr>
          <w:rFonts w:ascii="Calibri" w:hAnsi="Calibri" w:cs="Calibri"/>
        </w:rPr>
        <w:t>ie ze wskazówkami Zamawiającego,</w:t>
      </w:r>
    </w:p>
    <w:p w:rsidR="00A83001" w:rsidRDefault="00A83001" w:rsidP="00A83001">
      <w:pPr>
        <w:tabs>
          <w:tab w:val="left" w:pos="709"/>
        </w:tabs>
        <w:jc w:val="both"/>
        <w:rPr>
          <w:rFonts w:ascii="Calibri" w:hAnsi="Calibri" w:cs="Calibri"/>
        </w:rPr>
      </w:pPr>
      <w:r>
        <w:rPr>
          <w:rFonts w:ascii="Calibri" w:hAnsi="Calibri" w:cs="Calibri"/>
        </w:rPr>
        <w:t xml:space="preserve">  20) </w:t>
      </w:r>
      <w:r w:rsidR="00293C13" w:rsidRPr="003C396F">
        <w:rPr>
          <w:rFonts w:ascii="Calibri" w:hAnsi="Calibri" w:cs="Calibri"/>
        </w:rPr>
        <w:t xml:space="preserve">Wykonawca </w:t>
      </w:r>
      <w:r w:rsidR="008D6D8E">
        <w:rPr>
          <w:rFonts w:ascii="Calibri" w:hAnsi="Calibri" w:cs="Calibri"/>
        </w:rPr>
        <w:t xml:space="preserve">   </w:t>
      </w:r>
      <w:r w:rsidR="00293C13" w:rsidRPr="003C396F">
        <w:rPr>
          <w:rFonts w:ascii="Calibri" w:hAnsi="Calibri" w:cs="Calibri"/>
        </w:rPr>
        <w:t>nie</w:t>
      </w:r>
      <w:r w:rsidR="008D6D8E">
        <w:rPr>
          <w:rFonts w:ascii="Calibri" w:hAnsi="Calibri" w:cs="Calibri"/>
        </w:rPr>
        <w:t xml:space="preserve">   </w:t>
      </w:r>
      <w:r w:rsidR="00293C13" w:rsidRPr="003C396F">
        <w:rPr>
          <w:rFonts w:ascii="Calibri" w:hAnsi="Calibri" w:cs="Calibri"/>
        </w:rPr>
        <w:t xml:space="preserve"> może, </w:t>
      </w:r>
      <w:r w:rsidR="008D6D8E">
        <w:rPr>
          <w:rFonts w:ascii="Calibri" w:hAnsi="Calibri" w:cs="Calibri"/>
        </w:rPr>
        <w:t xml:space="preserve">   </w:t>
      </w:r>
      <w:r w:rsidR="00293C13" w:rsidRPr="003C396F">
        <w:rPr>
          <w:rFonts w:ascii="Calibri" w:hAnsi="Calibri" w:cs="Calibri"/>
        </w:rPr>
        <w:t>bez</w:t>
      </w:r>
      <w:r w:rsidR="008D6D8E">
        <w:rPr>
          <w:rFonts w:ascii="Calibri" w:hAnsi="Calibri" w:cs="Calibri"/>
        </w:rPr>
        <w:t xml:space="preserve">  </w:t>
      </w:r>
      <w:r w:rsidR="00293C13" w:rsidRPr="003C396F">
        <w:rPr>
          <w:rFonts w:ascii="Calibri" w:hAnsi="Calibri" w:cs="Calibri"/>
        </w:rPr>
        <w:t xml:space="preserve"> pisemnej </w:t>
      </w:r>
      <w:r w:rsidR="008D6D8E">
        <w:rPr>
          <w:rFonts w:ascii="Calibri" w:hAnsi="Calibri" w:cs="Calibri"/>
        </w:rPr>
        <w:t xml:space="preserve">   </w:t>
      </w:r>
      <w:r w:rsidR="00293C13" w:rsidRPr="003C396F">
        <w:rPr>
          <w:rFonts w:ascii="Calibri" w:hAnsi="Calibri" w:cs="Calibri"/>
        </w:rPr>
        <w:t>zgody</w:t>
      </w:r>
      <w:r w:rsidR="008D6D8E">
        <w:rPr>
          <w:rFonts w:ascii="Calibri" w:hAnsi="Calibri" w:cs="Calibri"/>
        </w:rPr>
        <w:t xml:space="preserve">   </w:t>
      </w:r>
      <w:r w:rsidR="00293C13" w:rsidRPr="003C396F">
        <w:rPr>
          <w:rFonts w:ascii="Calibri" w:hAnsi="Calibri" w:cs="Calibri"/>
        </w:rPr>
        <w:t xml:space="preserve"> Zamawiającego,</w:t>
      </w:r>
      <w:r w:rsidR="008D6D8E">
        <w:rPr>
          <w:rFonts w:ascii="Calibri" w:hAnsi="Calibri" w:cs="Calibri"/>
        </w:rPr>
        <w:t xml:space="preserve">  </w:t>
      </w:r>
      <w:r w:rsidR="00293C13" w:rsidRPr="003C396F">
        <w:rPr>
          <w:rFonts w:ascii="Calibri" w:hAnsi="Calibri" w:cs="Calibri"/>
        </w:rPr>
        <w:t xml:space="preserve"> przenieść </w:t>
      </w:r>
      <w:r w:rsidR="008D6D8E">
        <w:rPr>
          <w:rFonts w:ascii="Calibri" w:hAnsi="Calibri" w:cs="Calibri"/>
        </w:rPr>
        <w:t xml:space="preserve"> </w:t>
      </w:r>
      <w:r w:rsidR="00293C13" w:rsidRPr="003C396F">
        <w:rPr>
          <w:rFonts w:ascii="Calibri" w:hAnsi="Calibri" w:cs="Calibri"/>
        </w:rPr>
        <w:t xml:space="preserve">praw i </w:t>
      </w:r>
    </w:p>
    <w:p w:rsidR="003C396F" w:rsidRPr="003C396F" w:rsidRDefault="00A83001" w:rsidP="00A83001">
      <w:pPr>
        <w:tabs>
          <w:tab w:val="left" w:pos="709"/>
        </w:tabs>
        <w:jc w:val="both"/>
        <w:rPr>
          <w:rFonts w:ascii="Calibri" w:hAnsi="Calibri" w:cs="Calibri"/>
        </w:rPr>
      </w:pPr>
      <w:r>
        <w:rPr>
          <w:rFonts w:ascii="Calibri" w:hAnsi="Calibri" w:cs="Calibri"/>
        </w:rPr>
        <w:t xml:space="preserve">          </w:t>
      </w:r>
      <w:r w:rsidR="00293C13" w:rsidRPr="003C396F">
        <w:rPr>
          <w:rFonts w:ascii="Calibri" w:hAnsi="Calibri" w:cs="Calibri"/>
        </w:rPr>
        <w:t>zobowiązań, długów i wierzytelności wynika</w:t>
      </w:r>
      <w:r w:rsidR="00B66E5F" w:rsidRPr="003C396F">
        <w:rPr>
          <w:rFonts w:ascii="Calibri" w:hAnsi="Calibri" w:cs="Calibri"/>
        </w:rPr>
        <w:t>jących z Umowy na osobę trzecią,</w:t>
      </w:r>
    </w:p>
    <w:p w:rsidR="00293C13" w:rsidRPr="003C396F" w:rsidRDefault="008D6D8E" w:rsidP="008D6D8E">
      <w:pPr>
        <w:tabs>
          <w:tab w:val="left" w:pos="709"/>
        </w:tabs>
        <w:jc w:val="both"/>
        <w:rPr>
          <w:rFonts w:ascii="Calibri" w:hAnsi="Calibri" w:cs="Calibri"/>
        </w:rPr>
      </w:pPr>
      <w:r>
        <w:rPr>
          <w:rFonts w:ascii="Calibri" w:hAnsi="Calibri" w:cs="Calibri"/>
        </w:rPr>
        <w:t xml:space="preserve">  21) </w:t>
      </w:r>
      <w:r w:rsidR="00293C13" w:rsidRPr="003C396F">
        <w:rPr>
          <w:rFonts w:ascii="Calibri" w:hAnsi="Calibri" w:cs="Calibri"/>
        </w:rPr>
        <w:t xml:space="preserve">Wykonawca zrealizuje na swój koszt: </w:t>
      </w:r>
    </w:p>
    <w:p w:rsidR="003C396F" w:rsidRPr="003C396F" w:rsidRDefault="00293C13" w:rsidP="00EC7BA2">
      <w:pPr>
        <w:pStyle w:val="Akapitzlist"/>
        <w:numPr>
          <w:ilvl w:val="0"/>
          <w:numId w:val="79"/>
        </w:numPr>
        <w:autoSpaceDE w:val="0"/>
        <w:autoSpaceDN w:val="0"/>
        <w:adjustRightInd w:val="0"/>
        <w:ind w:left="851" w:hanging="284"/>
        <w:jc w:val="both"/>
        <w:rPr>
          <w:rFonts w:ascii="Calibri" w:hAnsi="Calibri" w:cs="Calibri"/>
          <w:sz w:val="24"/>
          <w:szCs w:val="24"/>
        </w:rPr>
      </w:pPr>
      <w:r w:rsidRPr="003C396F">
        <w:rPr>
          <w:rFonts w:ascii="Calibri" w:hAnsi="Calibri" w:cs="Calibri"/>
          <w:sz w:val="24"/>
          <w:szCs w:val="24"/>
        </w:rPr>
        <w:t>wypełnienie warunków zawartych w uzgodnieniach będących w składzie projektu budowlan</w:t>
      </w:r>
      <w:r w:rsidR="00875BC5" w:rsidRPr="003C396F">
        <w:rPr>
          <w:rFonts w:ascii="Calibri" w:hAnsi="Calibri" w:cs="Calibri"/>
          <w:sz w:val="24"/>
          <w:szCs w:val="24"/>
        </w:rPr>
        <w:t>o-</w:t>
      </w:r>
      <w:r w:rsidR="003C396F" w:rsidRPr="003C396F">
        <w:rPr>
          <w:rFonts w:ascii="Calibri" w:hAnsi="Calibri" w:cs="Calibri"/>
          <w:sz w:val="24"/>
          <w:szCs w:val="24"/>
        </w:rPr>
        <w:t>wykonawczego,</w:t>
      </w:r>
    </w:p>
    <w:p w:rsidR="003C396F" w:rsidRPr="003A72F2" w:rsidRDefault="003C396F" w:rsidP="00EC7BA2">
      <w:pPr>
        <w:pStyle w:val="Akapitzlist"/>
        <w:numPr>
          <w:ilvl w:val="0"/>
          <w:numId w:val="79"/>
        </w:numPr>
        <w:autoSpaceDE w:val="0"/>
        <w:autoSpaceDN w:val="0"/>
        <w:adjustRightInd w:val="0"/>
        <w:ind w:left="851" w:hanging="284"/>
        <w:jc w:val="both"/>
        <w:rPr>
          <w:rFonts w:ascii="Calibri" w:hAnsi="Calibri" w:cs="Calibri"/>
          <w:sz w:val="24"/>
          <w:szCs w:val="24"/>
        </w:rPr>
      </w:pPr>
      <w:r w:rsidRPr="003A72F2">
        <w:rPr>
          <w:rFonts w:ascii="Calibri" w:hAnsi="Calibri" w:cs="Calibri"/>
          <w:sz w:val="24"/>
          <w:szCs w:val="24"/>
        </w:rPr>
        <w:t>tymczasowe obiekty i urządzenia związane z terenem prowadzonych robót</w:t>
      </w:r>
      <w:r w:rsidRPr="003A72F2">
        <w:rPr>
          <w:rFonts w:ascii="Calibri" w:hAnsi="Calibri" w:cs="Calibri"/>
          <w:sz w:val="24"/>
          <w:szCs w:val="24"/>
        </w:rPr>
        <w:br/>
        <w:t>i terenem budowy, które uzna za konieczne przy realizacji Przedmiotu Umowy oraz ponosił będzie koszty ich utrzymania i konserwacji,</w:t>
      </w:r>
    </w:p>
    <w:p w:rsidR="003C396F" w:rsidRPr="003A72F2" w:rsidRDefault="00BB09CE" w:rsidP="00EC7BA2">
      <w:pPr>
        <w:pStyle w:val="Akapitzlist"/>
        <w:numPr>
          <w:ilvl w:val="0"/>
          <w:numId w:val="79"/>
        </w:numPr>
        <w:autoSpaceDE w:val="0"/>
        <w:autoSpaceDN w:val="0"/>
        <w:adjustRightInd w:val="0"/>
        <w:ind w:left="851" w:hanging="284"/>
        <w:jc w:val="both"/>
        <w:rPr>
          <w:rFonts w:ascii="Calibri" w:hAnsi="Calibri" w:cs="Calibri"/>
          <w:sz w:val="24"/>
          <w:szCs w:val="24"/>
        </w:rPr>
      </w:pPr>
      <w:r w:rsidRPr="003A72F2">
        <w:rPr>
          <w:rFonts w:ascii="Calibri" w:hAnsi="Calibri" w:cs="Calibri"/>
          <w:sz w:val="24"/>
          <w:szCs w:val="24"/>
        </w:rPr>
        <w:t>uregulowanie opłat i kosztów dozoru budowy i odbioru elementów przedmiotu Zamówienia,</w:t>
      </w:r>
    </w:p>
    <w:p w:rsidR="003C396F" w:rsidRPr="003A72F2" w:rsidRDefault="00F62452" w:rsidP="00EC7BA2">
      <w:pPr>
        <w:pStyle w:val="Akapitzlist"/>
        <w:numPr>
          <w:ilvl w:val="0"/>
          <w:numId w:val="79"/>
        </w:numPr>
        <w:autoSpaceDE w:val="0"/>
        <w:autoSpaceDN w:val="0"/>
        <w:adjustRightInd w:val="0"/>
        <w:ind w:left="851" w:hanging="284"/>
        <w:jc w:val="both"/>
        <w:rPr>
          <w:rFonts w:ascii="Calibri" w:hAnsi="Calibri" w:cs="Calibri"/>
          <w:sz w:val="24"/>
          <w:szCs w:val="24"/>
        </w:rPr>
      </w:pPr>
      <w:r w:rsidRPr="003A72F2">
        <w:rPr>
          <w:rFonts w:ascii="Calibri" w:hAnsi="Calibri" w:cs="Calibri"/>
          <w:sz w:val="24"/>
          <w:szCs w:val="24"/>
        </w:rPr>
        <w:t xml:space="preserve">doprowadzenie energii elektrycznej dla potrzeb socjalnych i budowy, według uzyskanych własnym staraniem warunków z Rejonu Dystrybucji Energii Elektrycznej lub </w:t>
      </w:r>
      <w:r w:rsidR="00EC16E1" w:rsidRPr="003A72F2">
        <w:rPr>
          <w:rFonts w:ascii="Calibri" w:hAnsi="Calibri" w:cs="Calibri"/>
          <w:sz w:val="24"/>
          <w:szCs w:val="24"/>
        </w:rPr>
        <w:t xml:space="preserve">będzie korzystał (w przypadku takiej możliwości) z energii elektrycznej z instalacji Zamawiającego zlokalizowanej na </w:t>
      </w:r>
      <w:r w:rsidRPr="003A72F2">
        <w:rPr>
          <w:rFonts w:ascii="Calibri" w:hAnsi="Calibri" w:cs="Calibri"/>
          <w:sz w:val="24"/>
          <w:szCs w:val="24"/>
        </w:rPr>
        <w:t>terenie obiektu</w:t>
      </w:r>
      <w:r w:rsidR="00EC16E1" w:rsidRPr="003A72F2">
        <w:rPr>
          <w:rFonts w:ascii="Calibri" w:hAnsi="Calibri" w:cs="Calibri"/>
          <w:sz w:val="24"/>
          <w:szCs w:val="24"/>
        </w:rPr>
        <w:t>/robót</w:t>
      </w:r>
      <w:r w:rsidRPr="003A72F2">
        <w:rPr>
          <w:rFonts w:ascii="Calibri" w:hAnsi="Calibri" w:cs="Calibri"/>
          <w:sz w:val="24"/>
          <w:szCs w:val="24"/>
        </w:rPr>
        <w:t>, a także będzie ponosił koszty jej zużycia,</w:t>
      </w:r>
    </w:p>
    <w:p w:rsidR="003C396F" w:rsidRPr="003A72F2" w:rsidRDefault="00F62452" w:rsidP="00EC7BA2">
      <w:pPr>
        <w:pStyle w:val="Akapitzlist"/>
        <w:numPr>
          <w:ilvl w:val="0"/>
          <w:numId w:val="79"/>
        </w:numPr>
        <w:autoSpaceDE w:val="0"/>
        <w:autoSpaceDN w:val="0"/>
        <w:adjustRightInd w:val="0"/>
        <w:ind w:left="851" w:hanging="284"/>
        <w:jc w:val="both"/>
        <w:rPr>
          <w:rFonts w:ascii="Calibri" w:hAnsi="Calibri" w:cs="Calibri"/>
          <w:sz w:val="24"/>
          <w:szCs w:val="24"/>
        </w:rPr>
      </w:pPr>
      <w:r w:rsidRPr="003A72F2">
        <w:rPr>
          <w:rFonts w:ascii="Calibri" w:hAnsi="Calibri" w:cs="Calibri"/>
          <w:sz w:val="24"/>
          <w:szCs w:val="24"/>
        </w:rPr>
        <w:t>zaopatrzenie w wodę dla celów budowy i socjalnych lub będzie korzystał z wody na terenie obiektu oraz będzie ponosił koszty jej zużycia,</w:t>
      </w:r>
    </w:p>
    <w:p w:rsidR="003C396F" w:rsidRPr="003A72F2" w:rsidRDefault="00293C13" w:rsidP="00EC7BA2">
      <w:pPr>
        <w:pStyle w:val="Akapitzlist"/>
        <w:numPr>
          <w:ilvl w:val="0"/>
          <w:numId w:val="79"/>
        </w:numPr>
        <w:autoSpaceDE w:val="0"/>
        <w:autoSpaceDN w:val="0"/>
        <w:adjustRightInd w:val="0"/>
        <w:ind w:left="851" w:hanging="284"/>
        <w:jc w:val="both"/>
        <w:rPr>
          <w:rFonts w:ascii="Calibri" w:hAnsi="Calibri" w:cs="Calibri"/>
          <w:sz w:val="24"/>
          <w:szCs w:val="24"/>
        </w:rPr>
      </w:pPr>
      <w:r w:rsidRPr="003A72F2">
        <w:rPr>
          <w:rFonts w:ascii="Calibri" w:hAnsi="Calibri" w:cs="Calibri"/>
          <w:sz w:val="24"/>
          <w:szCs w:val="24"/>
        </w:rPr>
        <w:t>wszelkie koszty związane z likwidacją kolizji elektroenergetycznych w tym także m.in. koszty wyłączeń sieci energii elektrycznej, koszty nadzorów prowadzonych przez uprawnionych</w:t>
      </w:r>
      <w:r w:rsidR="003C396F" w:rsidRPr="003A72F2">
        <w:rPr>
          <w:rFonts w:ascii="Calibri" w:hAnsi="Calibri" w:cs="Calibri"/>
          <w:sz w:val="24"/>
          <w:szCs w:val="24"/>
        </w:rPr>
        <w:t xml:space="preserve"> pracowników właścicieli sieci,</w:t>
      </w:r>
    </w:p>
    <w:p w:rsidR="003C396F" w:rsidRPr="003A72F2" w:rsidRDefault="00F60260" w:rsidP="00EC7BA2">
      <w:pPr>
        <w:pStyle w:val="Akapitzlist"/>
        <w:numPr>
          <w:ilvl w:val="0"/>
          <w:numId w:val="79"/>
        </w:numPr>
        <w:autoSpaceDE w:val="0"/>
        <w:autoSpaceDN w:val="0"/>
        <w:adjustRightInd w:val="0"/>
        <w:ind w:left="851" w:hanging="284"/>
        <w:jc w:val="both"/>
        <w:rPr>
          <w:rFonts w:ascii="Calibri" w:hAnsi="Calibri" w:cs="Calibri"/>
          <w:sz w:val="24"/>
          <w:szCs w:val="24"/>
        </w:rPr>
      </w:pPr>
      <w:r w:rsidRPr="003A72F2">
        <w:rPr>
          <w:rFonts w:ascii="Calibri" w:hAnsi="Calibri" w:cs="Calibri"/>
          <w:sz w:val="24"/>
          <w:szCs w:val="24"/>
        </w:rPr>
        <w:t>wykonanie i utrzymanie oświetlenia i ogrodzenia terenu budowy oraz zapewni ochronę znajdującego się na nim mienia oraz warunki bezpieczeństwa</w:t>
      </w:r>
      <w:r w:rsidR="00C82DEF" w:rsidRPr="003A72F2">
        <w:rPr>
          <w:rFonts w:ascii="Calibri" w:hAnsi="Calibri" w:cs="Calibri"/>
          <w:sz w:val="24"/>
          <w:szCs w:val="24"/>
        </w:rPr>
        <w:t>,</w:t>
      </w:r>
    </w:p>
    <w:p w:rsidR="003C396F" w:rsidRPr="00F60260" w:rsidRDefault="00293C13" w:rsidP="00EC7BA2">
      <w:pPr>
        <w:pStyle w:val="Akapitzlist"/>
        <w:numPr>
          <w:ilvl w:val="0"/>
          <w:numId w:val="79"/>
        </w:numPr>
        <w:autoSpaceDE w:val="0"/>
        <w:autoSpaceDN w:val="0"/>
        <w:adjustRightInd w:val="0"/>
        <w:ind w:left="851" w:hanging="284"/>
        <w:jc w:val="both"/>
        <w:rPr>
          <w:rFonts w:ascii="Calibri" w:hAnsi="Calibri" w:cs="Calibri"/>
          <w:sz w:val="24"/>
          <w:szCs w:val="24"/>
        </w:rPr>
      </w:pPr>
      <w:r w:rsidRPr="003A72F2">
        <w:rPr>
          <w:rFonts w:ascii="Calibri" w:hAnsi="Calibri" w:cs="Calibri"/>
          <w:sz w:val="24"/>
          <w:szCs w:val="24"/>
        </w:rPr>
        <w:t>zabezpieczenie terenu prowadzonych prac zgod</w:t>
      </w:r>
      <w:r w:rsidR="003C396F" w:rsidRPr="003A72F2">
        <w:rPr>
          <w:rFonts w:ascii="Calibri" w:hAnsi="Calibri" w:cs="Calibri"/>
          <w:sz w:val="24"/>
          <w:szCs w:val="24"/>
        </w:rPr>
        <w:t>nie z odnośnymi przepisami</w:t>
      </w:r>
      <w:r w:rsidR="003C396F" w:rsidRPr="00F60260">
        <w:rPr>
          <w:rFonts w:ascii="Calibri" w:hAnsi="Calibri" w:cs="Calibri"/>
          <w:sz w:val="24"/>
          <w:szCs w:val="24"/>
        </w:rPr>
        <w:t xml:space="preserve"> bhp i p.poż.,</w:t>
      </w:r>
    </w:p>
    <w:p w:rsidR="003C396F" w:rsidRPr="003C396F" w:rsidRDefault="00293C13" w:rsidP="00EC7BA2">
      <w:pPr>
        <w:pStyle w:val="Akapitzlist"/>
        <w:numPr>
          <w:ilvl w:val="0"/>
          <w:numId w:val="79"/>
        </w:numPr>
        <w:autoSpaceDE w:val="0"/>
        <w:autoSpaceDN w:val="0"/>
        <w:adjustRightInd w:val="0"/>
        <w:ind w:left="851" w:hanging="284"/>
        <w:jc w:val="both"/>
        <w:rPr>
          <w:rFonts w:ascii="Calibri" w:hAnsi="Calibri" w:cs="Calibri"/>
          <w:sz w:val="24"/>
          <w:szCs w:val="24"/>
        </w:rPr>
      </w:pPr>
      <w:r w:rsidRPr="003C396F">
        <w:rPr>
          <w:rFonts w:ascii="Calibri" w:hAnsi="Calibri" w:cs="Calibri"/>
          <w:sz w:val="24"/>
          <w:szCs w:val="24"/>
        </w:rPr>
        <w:t>uporządkowanie terenu budowy i przekazanie go Zamawiającemu w terminie do dnia podpisania pr</w:t>
      </w:r>
      <w:r w:rsidR="00481B75" w:rsidRPr="003C396F">
        <w:rPr>
          <w:rFonts w:ascii="Calibri" w:hAnsi="Calibri" w:cs="Calibri"/>
          <w:sz w:val="24"/>
          <w:szCs w:val="24"/>
        </w:rPr>
        <w:t>otokołu końcowego odbioru robót,</w:t>
      </w:r>
    </w:p>
    <w:p w:rsidR="00EF4A73" w:rsidRDefault="00EF4A73" w:rsidP="00EF4A73">
      <w:pPr>
        <w:autoSpaceDE w:val="0"/>
        <w:autoSpaceDN w:val="0"/>
        <w:adjustRightInd w:val="0"/>
        <w:jc w:val="both"/>
        <w:rPr>
          <w:rFonts w:ascii="Calibri" w:hAnsi="Calibri" w:cs="Calibri"/>
        </w:rPr>
      </w:pPr>
      <w:r>
        <w:rPr>
          <w:rFonts w:ascii="Calibri" w:hAnsi="Calibri" w:cs="Calibri"/>
        </w:rPr>
        <w:t xml:space="preserve">22) </w:t>
      </w:r>
      <w:r w:rsidR="001E4B9A" w:rsidRPr="00EF4A73">
        <w:rPr>
          <w:rFonts w:ascii="Calibri" w:hAnsi="Calibri" w:cs="Calibri"/>
        </w:rPr>
        <w:t>Wykonawca</w:t>
      </w:r>
      <w:r>
        <w:rPr>
          <w:rFonts w:ascii="Calibri" w:hAnsi="Calibri" w:cs="Calibri"/>
        </w:rPr>
        <w:t xml:space="preserve"> </w:t>
      </w:r>
      <w:r w:rsidR="001E4B9A" w:rsidRPr="00EF4A73">
        <w:rPr>
          <w:rFonts w:ascii="Calibri" w:hAnsi="Calibri" w:cs="Calibri"/>
        </w:rPr>
        <w:t xml:space="preserve"> zobowiązany</w:t>
      </w:r>
      <w:r>
        <w:rPr>
          <w:rFonts w:ascii="Calibri" w:hAnsi="Calibri" w:cs="Calibri"/>
        </w:rPr>
        <w:t xml:space="preserve"> </w:t>
      </w:r>
      <w:r w:rsidR="001E4B9A" w:rsidRPr="00EF4A73">
        <w:rPr>
          <w:rFonts w:ascii="Calibri" w:hAnsi="Calibri" w:cs="Calibri"/>
        </w:rPr>
        <w:t xml:space="preserve"> jest </w:t>
      </w:r>
      <w:r>
        <w:rPr>
          <w:rFonts w:ascii="Calibri" w:hAnsi="Calibri" w:cs="Calibri"/>
        </w:rPr>
        <w:t xml:space="preserve"> </w:t>
      </w:r>
      <w:r w:rsidR="001E4B9A" w:rsidRPr="00EF4A73">
        <w:rPr>
          <w:rFonts w:ascii="Calibri" w:hAnsi="Calibri" w:cs="Calibri"/>
        </w:rPr>
        <w:t>do</w:t>
      </w:r>
      <w:r>
        <w:rPr>
          <w:rFonts w:ascii="Calibri" w:hAnsi="Calibri" w:cs="Calibri"/>
        </w:rPr>
        <w:t xml:space="preserve"> </w:t>
      </w:r>
      <w:r w:rsidR="001E4B9A" w:rsidRPr="00EF4A73">
        <w:rPr>
          <w:rFonts w:ascii="Calibri" w:hAnsi="Calibri" w:cs="Calibri"/>
        </w:rPr>
        <w:t xml:space="preserve"> ochrony</w:t>
      </w:r>
      <w:r>
        <w:rPr>
          <w:rFonts w:ascii="Calibri" w:hAnsi="Calibri" w:cs="Calibri"/>
        </w:rPr>
        <w:t xml:space="preserve"> </w:t>
      </w:r>
      <w:r w:rsidR="001E4B9A" w:rsidRPr="00EF4A73">
        <w:rPr>
          <w:rFonts w:ascii="Calibri" w:hAnsi="Calibri" w:cs="Calibri"/>
        </w:rPr>
        <w:t xml:space="preserve"> terenów</w:t>
      </w:r>
      <w:r>
        <w:rPr>
          <w:rFonts w:ascii="Calibri" w:hAnsi="Calibri" w:cs="Calibri"/>
        </w:rPr>
        <w:t xml:space="preserve"> </w:t>
      </w:r>
      <w:r w:rsidR="001E4B9A" w:rsidRPr="00EF4A73">
        <w:rPr>
          <w:rFonts w:ascii="Calibri" w:hAnsi="Calibri" w:cs="Calibri"/>
        </w:rPr>
        <w:t xml:space="preserve"> zielonych</w:t>
      </w:r>
      <w:r>
        <w:rPr>
          <w:rFonts w:ascii="Calibri" w:hAnsi="Calibri" w:cs="Calibri"/>
        </w:rPr>
        <w:t xml:space="preserve"> </w:t>
      </w:r>
      <w:r w:rsidR="001E4B9A" w:rsidRPr="00EF4A73">
        <w:rPr>
          <w:rFonts w:ascii="Calibri" w:hAnsi="Calibri" w:cs="Calibri"/>
        </w:rPr>
        <w:t xml:space="preserve"> sąsiadujących z placem </w:t>
      </w:r>
    </w:p>
    <w:p w:rsidR="00EF4A73" w:rsidRDefault="00EF4A73" w:rsidP="00EF4A73">
      <w:pPr>
        <w:autoSpaceDE w:val="0"/>
        <w:autoSpaceDN w:val="0"/>
        <w:adjustRightInd w:val="0"/>
        <w:jc w:val="both"/>
        <w:rPr>
          <w:rFonts w:ascii="Calibri" w:hAnsi="Calibri" w:cs="Calibri"/>
        </w:rPr>
      </w:pPr>
      <w:r>
        <w:rPr>
          <w:rFonts w:ascii="Calibri" w:hAnsi="Calibri" w:cs="Calibri"/>
        </w:rPr>
        <w:t xml:space="preserve">       </w:t>
      </w:r>
      <w:r w:rsidR="001E4B9A" w:rsidRPr="00EF4A73">
        <w:rPr>
          <w:rFonts w:ascii="Calibri" w:hAnsi="Calibri" w:cs="Calibri"/>
        </w:rPr>
        <w:t>budowy.</w:t>
      </w:r>
      <w:r>
        <w:rPr>
          <w:rFonts w:ascii="Calibri" w:hAnsi="Calibri" w:cs="Calibri"/>
        </w:rPr>
        <w:t xml:space="preserve"> </w:t>
      </w:r>
      <w:r w:rsidR="001E4B9A" w:rsidRPr="00EF4A73">
        <w:rPr>
          <w:rFonts w:ascii="Calibri" w:hAnsi="Calibri" w:cs="Calibri"/>
        </w:rPr>
        <w:t xml:space="preserve"> Drzewa </w:t>
      </w:r>
      <w:r>
        <w:rPr>
          <w:rFonts w:ascii="Calibri" w:hAnsi="Calibri" w:cs="Calibri"/>
        </w:rPr>
        <w:t xml:space="preserve"> </w:t>
      </w:r>
      <w:r w:rsidR="001E4B9A" w:rsidRPr="00EF4A73">
        <w:rPr>
          <w:rFonts w:ascii="Calibri" w:hAnsi="Calibri" w:cs="Calibri"/>
        </w:rPr>
        <w:t xml:space="preserve">i </w:t>
      </w:r>
      <w:r>
        <w:rPr>
          <w:rFonts w:ascii="Calibri" w:hAnsi="Calibri" w:cs="Calibri"/>
        </w:rPr>
        <w:t xml:space="preserve">  </w:t>
      </w:r>
      <w:r w:rsidR="001E4B9A" w:rsidRPr="00EF4A73">
        <w:rPr>
          <w:rFonts w:ascii="Calibri" w:hAnsi="Calibri" w:cs="Calibri"/>
        </w:rPr>
        <w:t>krzewy</w:t>
      </w:r>
      <w:r>
        <w:rPr>
          <w:rFonts w:ascii="Calibri" w:hAnsi="Calibri" w:cs="Calibri"/>
        </w:rPr>
        <w:t xml:space="preserve">  </w:t>
      </w:r>
      <w:r w:rsidR="001E4B9A" w:rsidRPr="00EF4A73">
        <w:rPr>
          <w:rFonts w:ascii="Calibri" w:hAnsi="Calibri" w:cs="Calibri"/>
        </w:rPr>
        <w:t xml:space="preserve"> należy</w:t>
      </w:r>
      <w:r>
        <w:rPr>
          <w:rFonts w:ascii="Calibri" w:hAnsi="Calibri" w:cs="Calibri"/>
        </w:rPr>
        <w:t xml:space="preserve">   </w:t>
      </w:r>
      <w:r w:rsidR="001E4B9A" w:rsidRPr="00EF4A73">
        <w:rPr>
          <w:rFonts w:ascii="Calibri" w:hAnsi="Calibri" w:cs="Calibri"/>
        </w:rPr>
        <w:t xml:space="preserve"> trwale</w:t>
      </w:r>
      <w:r>
        <w:rPr>
          <w:rFonts w:ascii="Calibri" w:hAnsi="Calibri" w:cs="Calibri"/>
        </w:rPr>
        <w:t xml:space="preserve"> </w:t>
      </w:r>
      <w:r w:rsidR="001E4B9A" w:rsidRPr="00EF4A73">
        <w:rPr>
          <w:rFonts w:ascii="Calibri" w:hAnsi="Calibri" w:cs="Calibri"/>
        </w:rPr>
        <w:t xml:space="preserve"> </w:t>
      </w:r>
      <w:r>
        <w:rPr>
          <w:rFonts w:ascii="Calibri" w:hAnsi="Calibri" w:cs="Calibri"/>
        </w:rPr>
        <w:t xml:space="preserve"> </w:t>
      </w:r>
      <w:r w:rsidR="001E4B9A" w:rsidRPr="00EF4A73">
        <w:rPr>
          <w:rFonts w:ascii="Calibri" w:hAnsi="Calibri" w:cs="Calibri"/>
        </w:rPr>
        <w:t>zabezpieczyć</w:t>
      </w:r>
      <w:r>
        <w:rPr>
          <w:rFonts w:ascii="Calibri" w:hAnsi="Calibri" w:cs="Calibri"/>
        </w:rPr>
        <w:t xml:space="preserve">   </w:t>
      </w:r>
      <w:r w:rsidR="001E4B9A" w:rsidRPr="00EF4A73">
        <w:rPr>
          <w:rFonts w:ascii="Calibri" w:hAnsi="Calibri" w:cs="Calibri"/>
        </w:rPr>
        <w:t xml:space="preserve"> na</w:t>
      </w:r>
      <w:r>
        <w:rPr>
          <w:rFonts w:ascii="Calibri" w:hAnsi="Calibri" w:cs="Calibri"/>
        </w:rPr>
        <w:t xml:space="preserve">   </w:t>
      </w:r>
      <w:r w:rsidR="001E4B9A" w:rsidRPr="00EF4A73">
        <w:rPr>
          <w:rFonts w:ascii="Calibri" w:hAnsi="Calibri" w:cs="Calibri"/>
        </w:rPr>
        <w:t xml:space="preserve"> czas </w:t>
      </w:r>
      <w:r>
        <w:rPr>
          <w:rFonts w:ascii="Calibri" w:hAnsi="Calibri" w:cs="Calibri"/>
        </w:rPr>
        <w:t xml:space="preserve">   </w:t>
      </w:r>
      <w:r w:rsidR="001E4B9A" w:rsidRPr="00EF4A73">
        <w:rPr>
          <w:rFonts w:ascii="Calibri" w:hAnsi="Calibri" w:cs="Calibri"/>
        </w:rPr>
        <w:t>budowy</w:t>
      </w:r>
      <w:r>
        <w:rPr>
          <w:rFonts w:ascii="Calibri" w:hAnsi="Calibri" w:cs="Calibri"/>
        </w:rPr>
        <w:t xml:space="preserve">   </w:t>
      </w:r>
      <w:r w:rsidR="001E4B9A" w:rsidRPr="00EF4A73">
        <w:rPr>
          <w:rFonts w:ascii="Calibri" w:hAnsi="Calibri" w:cs="Calibri"/>
        </w:rPr>
        <w:t xml:space="preserve"> przed </w:t>
      </w:r>
    </w:p>
    <w:p w:rsidR="00EF4A73" w:rsidRDefault="00EF4A73" w:rsidP="00EF4A73">
      <w:pPr>
        <w:autoSpaceDE w:val="0"/>
        <w:autoSpaceDN w:val="0"/>
        <w:adjustRightInd w:val="0"/>
        <w:jc w:val="both"/>
        <w:rPr>
          <w:rFonts w:ascii="Calibri" w:hAnsi="Calibri" w:cs="Calibri"/>
        </w:rPr>
      </w:pPr>
      <w:r>
        <w:rPr>
          <w:rFonts w:ascii="Calibri" w:hAnsi="Calibri" w:cs="Calibri"/>
        </w:rPr>
        <w:t xml:space="preserve">       </w:t>
      </w:r>
      <w:r w:rsidR="001E4B9A" w:rsidRPr="00EF4A73">
        <w:rPr>
          <w:rFonts w:ascii="Calibri" w:hAnsi="Calibri" w:cs="Calibri"/>
        </w:rPr>
        <w:t>uszkodzeniami</w:t>
      </w:r>
      <w:r>
        <w:rPr>
          <w:rFonts w:ascii="Calibri" w:hAnsi="Calibri" w:cs="Calibri"/>
        </w:rPr>
        <w:t>.</w:t>
      </w:r>
      <w:r w:rsidR="001E4B9A" w:rsidRPr="00EF4A73">
        <w:rPr>
          <w:rFonts w:ascii="Calibri" w:hAnsi="Calibri" w:cs="Calibri"/>
        </w:rPr>
        <w:t xml:space="preserve"> </w:t>
      </w:r>
      <w:r>
        <w:rPr>
          <w:rFonts w:ascii="Calibri" w:hAnsi="Calibri" w:cs="Calibri"/>
        </w:rPr>
        <w:t xml:space="preserve">  </w:t>
      </w:r>
      <w:r w:rsidR="001E4B9A" w:rsidRPr="00EF4A73">
        <w:rPr>
          <w:rFonts w:ascii="Calibri" w:hAnsi="Calibri" w:cs="Calibri"/>
        </w:rPr>
        <w:t>Tereny</w:t>
      </w:r>
      <w:r>
        <w:rPr>
          <w:rFonts w:ascii="Calibri" w:hAnsi="Calibri" w:cs="Calibri"/>
        </w:rPr>
        <w:t xml:space="preserve">  </w:t>
      </w:r>
      <w:r w:rsidR="001E4B9A" w:rsidRPr="00EF4A73">
        <w:rPr>
          <w:rFonts w:ascii="Calibri" w:hAnsi="Calibri" w:cs="Calibri"/>
        </w:rPr>
        <w:t xml:space="preserve"> zielone</w:t>
      </w:r>
      <w:r>
        <w:rPr>
          <w:rFonts w:ascii="Calibri" w:hAnsi="Calibri" w:cs="Calibri"/>
        </w:rPr>
        <w:t xml:space="preserve"> </w:t>
      </w:r>
      <w:r w:rsidR="001E4B9A" w:rsidRPr="00EF4A73">
        <w:rPr>
          <w:rFonts w:ascii="Calibri" w:hAnsi="Calibri" w:cs="Calibri"/>
        </w:rPr>
        <w:t xml:space="preserve"> po </w:t>
      </w:r>
      <w:r>
        <w:rPr>
          <w:rFonts w:ascii="Calibri" w:hAnsi="Calibri" w:cs="Calibri"/>
        </w:rPr>
        <w:t xml:space="preserve"> </w:t>
      </w:r>
      <w:r w:rsidR="001E4B9A" w:rsidRPr="00EF4A73">
        <w:rPr>
          <w:rFonts w:ascii="Calibri" w:hAnsi="Calibri" w:cs="Calibri"/>
        </w:rPr>
        <w:t xml:space="preserve">zakończeniu </w:t>
      </w:r>
      <w:r>
        <w:rPr>
          <w:rFonts w:ascii="Calibri" w:hAnsi="Calibri" w:cs="Calibri"/>
        </w:rPr>
        <w:t xml:space="preserve"> </w:t>
      </w:r>
      <w:r w:rsidR="001E4B9A" w:rsidRPr="00EF4A73">
        <w:rPr>
          <w:rFonts w:ascii="Calibri" w:hAnsi="Calibri" w:cs="Calibri"/>
        </w:rPr>
        <w:t xml:space="preserve">budowy </w:t>
      </w:r>
      <w:r>
        <w:rPr>
          <w:rFonts w:ascii="Calibri" w:hAnsi="Calibri" w:cs="Calibri"/>
        </w:rPr>
        <w:t xml:space="preserve"> </w:t>
      </w:r>
      <w:r w:rsidR="001E4B9A" w:rsidRPr="00EF4A73">
        <w:rPr>
          <w:rFonts w:ascii="Calibri" w:hAnsi="Calibri" w:cs="Calibri"/>
        </w:rPr>
        <w:t xml:space="preserve">należy </w:t>
      </w:r>
      <w:r>
        <w:rPr>
          <w:rFonts w:ascii="Calibri" w:hAnsi="Calibri" w:cs="Calibri"/>
        </w:rPr>
        <w:t xml:space="preserve"> </w:t>
      </w:r>
      <w:r w:rsidR="001E4B9A" w:rsidRPr="00EF4A73">
        <w:rPr>
          <w:rFonts w:ascii="Calibri" w:hAnsi="Calibri" w:cs="Calibri"/>
        </w:rPr>
        <w:t>przywrócić</w:t>
      </w:r>
      <w:r>
        <w:rPr>
          <w:rFonts w:ascii="Calibri" w:hAnsi="Calibri" w:cs="Calibri"/>
        </w:rPr>
        <w:t xml:space="preserve"> </w:t>
      </w:r>
      <w:r w:rsidR="001E4B9A" w:rsidRPr="00EF4A73">
        <w:rPr>
          <w:rFonts w:ascii="Calibri" w:hAnsi="Calibri" w:cs="Calibri"/>
        </w:rPr>
        <w:t xml:space="preserve"> do stanu </w:t>
      </w:r>
    </w:p>
    <w:p w:rsidR="00972DA1" w:rsidRPr="00EF4A73" w:rsidRDefault="00EF4A73" w:rsidP="00EF4A73">
      <w:pPr>
        <w:autoSpaceDE w:val="0"/>
        <w:autoSpaceDN w:val="0"/>
        <w:adjustRightInd w:val="0"/>
        <w:jc w:val="both"/>
        <w:rPr>
          <w:rFonts w:ascii="Calibri" w:hAnsi="Calibri" w:cs="Calibri"/>
        </w:rPr>
      </w:pPr>
      <w:r>
        <w:rPr>
          <w:rFonts w:ascii="Calibri" w:hAnsi="Calibri" w:cs="Calibri"/>
        </w:rPr>
        <w:t xml:space="preserve">       </w:t>
      </w:r>
      <w:r w:rsidR="001E4B9A" w:rsidRPr="00EF4A73">
        <w:rPr>
          <w:rFonts w:ascii="Calibri" w:hAnsi="Calibri" w:cs="Calibri"/>
        </w:rPr>
        <w:t>pierwotnego,</w:t>
      </w:r>
    </w:p>
    <w:p w:rsidR="00EF4A73" w:rsidRDefault="00EF4A73" w:rsidP="00EF4A73">
      <w:pPr>
        <w:autoSpaceDE w:val="0"/>
        <w:autoSpaceDN w:val="0"/>
        <w:adjustRightInd w:val="0"/>
        <w:jc w:val="both"/>
        <w:rPr>
          <w:rFonts w:ascii="Calibri" w:hAnsi="Calibri" w:cs="Calibri"/>
        </w:rPr>
      </w:pPr>
      <w:r>
        <w:rPr>
          <w:rFonts w:ascii="Calibri" w:hAnsi="Calibri" w:cs="Calibri"/>
        </w:rPr>
        <w:t>23)</w:t>
      </w:r>
      <w:r w:rsidR="00875BC5" w:rsidRPr="00EF4A73">
        <w:rPr>
          <w:rFonts w:ascii="Calibri" w:hAnsi="Calibri" w:cs="Calibri"/>
        </w:rPr>
        <w:t xml:space="preserve">Wykonawca </w:t>
      </w:r>
      <w:r>
        <w:rPr>
          <w:rFonts w:ascii="Calibri" w:hAnsi="Calibri" w:cs="Calibri"/>
        </w:rPr>
        <w:t xml:space="preserve">  </w:t>
      </w:r>
      <w:r w:rsidR="00875BC5" w:rsidRPr="00EF4A73">
        <w:rPr>
          <w:rFonts w:ascii="Calibri" w:hAnsi="Calibri" w:cs="Calibri"/>
        </w:rPr>
        <w:t xml:space="preserve">zobowiązany </w:t>
      </w:r>
      <w:r>
        <w:rPr>
          <w:rFonts w:ascii="Calibri" w:hAnsi="Calibri" w:cs="Calibri"/>
        </w:rPr>
        <w:t xml:space="preserve">  </w:t>
      </w:r>
      <w:r w:rsidR="00EC16E1" w:rsidRPr="00EF4A73">
        <w:rPr>
          <w:rFonts w:ascii="Calibri" w:hAnsi="Calibri" w:cs="Calibri"/>
        </w:rPr>
        <w:t>jest</w:t>
      </w:r>
      <w:r>
        <w:rPr>
          <w:rFonts w:ascii="Calibri" w:hAnsi="Calibri" w:cs="Calibri"/>
        </w:rPr>
        <w:t xml:space="preserve"> </w:t>
      </w:r>
      <w:r w:rsidR="00EC16E1" w:rsidRPr="00EF4A73">
        <w:rPr>
          <w:rFonts w:ascii="Calibri" w:hAnsi="Calibri" w:cs="Calibri"/>
        </w:rPr>
        <w:t xml:space="preserve"> do zapewnienia odpowiedniego i bezpiecznego dojścia i </w:t>
      </w:r>
    </w:p>
    <w:p w:rsidR="00EF4A73" w:rsidRDefault="00EF4A73" w:rsidP="00C82B4C">
      <w:pPr>
        <w:autoSpaceDE w:val="0"/>
        <w:autoSpaceDN w:val="0"/>
        <w:adjustRightInd w:val="0"/>
        <w:jc w:val="both"/>
        <w:rPr>
          <w:rFonts w:ascii="Calibri" w:hAnsi="Calibri" w:cs="Calibri"/>
        </w:rPr>
      </w:pPr>
      <w:r>
        <w:rPr>
          <w:rFonts w:ascii="Calibri" w:hAnsi="Calibri" w:cs="Calibri"/>
        </w:rPr>
        <w:t xml:space="preserve">       </w:t>
      </w:r>
      <w:r w:rsidR="00180A94">
        <w:rPr>
          <w:rFonts w:ascii="Calibri" w:hAnsi="Calibri" w:cs="Calibri"/>
        </w:rPr>
        <w:t>d</w:t>
      </w:r>
      <w:r w:rsidR="00EC16E1" w:rsidRPr="00EF4A73">
        <w:rPr>
          <w:rFonts w:ascii="Calibri" w:hAnsi="Calibri" w:cs="Calibri"/>
        </w:rPr>
        <w:t>ojazdu</w:t>
      </w:r>
      <w:r w:rsidR="00180A94">
        <w:rPr>
          <w:rFonts w:ascii="Calibri" w:hAnsi="Calibri" w:cs="Calibri"/>
        </w:rPr>
        <w:t xml:space="preserve"> </w:t>
      </w:r>
      <w:r w:rsidR="00EC16E1" w:rsidRPr="00EF4A73">
        <w:rPr>
          <w:rFonts w:ascii="Calibri" w:hAnsi="Calibri" w:cs="Calibri"/>
        </w:rPr>
        <w:t xml:space="preserve"> do</w:t>
      </w:r>
      <w:r w:rsidR="00180A94">
        <w:rPr>
          <w:rFonts w:ascii="Calibri" w:hAnsi="Calibri" w:cs="Calibri"/>
        </w:rPr>
        <w:t xml:space="preserve"> </w:t>
      </w:r>
      <w:r w:rsidR="00EC16E1" w:rsidRPr="00EF4A73">
        <w:rPr>
          <w:rFonts w:ascii="Calibri" w:hAnsi="Calibri" w:cs="Calibri"/>
        </w:rPr>
        <w:t xml:space="preserve"> lokali mieszkalnych i/lub</w:t>
      </w:r>
      <w:r w:rsidR="00180A94">
        <w:rPr>
          <w:rFonts w:ascii="Calibri" w:hAnsi="Calibri" w:cs="Calibri"/>
        </w:rPr>
        <w:t xml:space="preserve">  </w:t>
      </w:r>
      <w:r w:rsidR="00EC16E1" w:rsidRPr="00EF4A73">
        <w:rPr>
          <w:rFonts w:ascii="Calibri" w:hAnsi="Calibri" w:cs="Calibri"/>
        </w:rPr>
        <w:t xml:space="preserve"> usługowych</w:t>
      </w:r>
      <w:r w:rsidR="00180A94">
        <w:rPr>
          <w:rFonts w:ascii="Calibri" w:hAnsi="Calibri" w:cs="Calibri"/>
        </w:rPr>
        <w:t xml:space="preserve">  </w:t>
      </w:r>
      <w:r w:rsidR="00CA5E1F" w:rsidRPr="00EF4A73">
        <w:rPr>
          <w:rFonts w:ascii="Calibri" w:hAnsi="Calibri" w:cs="Calibri"/>
        </w:rPr>
        <w:t xml:space="preserve"> sąsiadujących</w:t>
      </w:r>
      <w:r w:rsidR="00180A94">
        <w:rPr>
          <w:rFonts w:ascii="Calibri" w:hAnsi="Calibri" w:cs="Calibri"/>
        </w:rPr>
        <w:t xml:space="preserve"> </w:t>
      </w:r>
      <w:r w:rsidR="00CA5E1F" w:rsidRPr="00EF4A73">
        <w:rPr>
          <w:rFonts w:ascii="Calibri" w:hAnsi="Calibri" w:cs="Calibri"/>
        </w:rPr>
        <w:t xml:space="preserve"> z</w:t>
      </w:r>
      <w:r w:rsidR="00180A94">
        <w:rPr>
          <w:rFonts w:ascii="Calibri" w:hAnsi="Calibri" w:cs="Calibri"/>
        </w:rPr>
        <w:t xml:space="preserve">   </w:t>
      </w:r>
      <w:r w:rsidR="00CA5E1F" w:rsidRPr="00EF4A73">
        <w:rPr>
          <w:rFonts w:ascii="Calibri" w:hAnsi="Calibri" w:cs="Calibri"/>
        </w:rPr>
        <w:t xml:space="preserve"> terenem budowy,</w:t>
      </w:r>
    </w:p>
    <w:p w:rsidR="00DD7E5C" w:rsidRDefault="00B15D24" w:rsidP="00DD7E5C">
      <w:pPr>
        <w:autoSpaceDE w:val="0"/>
        <w:autoSpaceDN w:val="0"/>
        <w:adjustRightInd w:val="0"/>
        <w:jc w:val="both"/>
        <w:rPr>
          <w:rFonts w:ascii="Calibri" w:hAnsi="Calibri" w:cs="Calibri"/>
        </w:rPr>
      </w:pPr>
      <w:r w:rsidRPr="00C82B4C">
        <w:rPr>
          <w:rFonts w:ascii="Calibri" w:hAnsi="Calibri" w:cs="Calibri"/>
        </w:rPr>
        <w:t>2</w:t>
      </w:r>
      <w:r w:rsidR="00EF4A73">
        <w:rPr>
          <w:rFonts w:ascii="Calibri" w:hAnsi="Calibri" w:cs="Calibri"/>
        </w:rPr>
        <w:t>4</w:t>
      </w:r>
      <w:r w:rsidRPr="00C82B4C">
        <w:rPr>
          <w:rFonts w:ascii="Calibri" w:hAnsi="Calibri" w:cs="Calibri"/>
        </w:rPr>
        <w:t xml:space="preserve">) </w:t>
      </w:r>
      <w:r w:rsidR="001E4B9A" w:rsidRPr="00DD7E5C">
        <w:rPr>
          <w:rFonts w:ascii="Calibri" w:hAnsi="Calibri" w:cs="Calibri"/>
        </w:rPr>
        <w:t>Wykonawca</w:t>
      </w:r>
      <w:r w:rsidR="00DD7E5C">
        <w:rPr>
          <w:rFonts w:ascii="Calibri" w:hAnsi="Calibri" w:cs="Calibri"/>
        </w:rPr>
        <w:t xml:space="preserve"> </w:t>
      </w:r>
      <w:r w:rsidR="001E4B9A" w:rsidRPr="00DD7E5C">
        <w:rPr>
          <w:rFonts w:ascii="Calibri" w:hAnsi="Calibri" w:cs="Calibri"/>
        </w:rPr>
        <w:t>po</w:t>
      </w:r>
      <w:r w:rsidR="00180A94">
        <w:rPr>
          <w:rFonts w:ascii="Calibri" w:hAnsi="Calibri" w:cs="Calibri"/>
        </w:rPr>
        <w:t xml:space="preserve"> </w:t>
      </w:r>
      <w:r w:rsidR="001E4B9A" w:rsidRPr="00DD7E5C">
        <w:rPr>
          <w:rFonts w:ascii="Calibri" w:hAnsi="Calibri" w:cs="Calibri"/>
        </w:rPr>
        <w:t>zakończeniu</w:t>
      </w:r>
      <w:r w:rsidR="00DD7E5C">
        <w:rPr>
          <w:rFonts w:ascii="Calibri" w:hAnsi="Calibri" w:cs="Calibri"/>
        </w:rPr>
        <w:t xml:space="preserve">  </w:t>
      </w:r>
      <w:r w:rsidR="001E4B9A" w:rsidRPr="00DD7E5C">
        <w:rPr>
          <w:rFonts w:ascii="Calibri" w:hAnsi="Calibri" w:cs="Calibri"/>
        </w:rPr>
        <w:t>realizacji robót</w:t>
      </w:r>
      <w:r w:rsidR="00DD7E5C">
        <w:rPr>
          <w:rFonts w:ascii="Calibri" w:hAnsi="Calibri" w:cs="Calibri"/>
        </w:rPr>
        <w:t xml:space="preserve"> </w:t>
      </w:r>
      <w:r w:rsidR="001E4B9A" w:rsidRPr="00DD7E5C">
        <w:rPr>
          <w:rFonts w:ascii="Calibri" w:hAnsi="Calibri" w:cs="Calibri"/>
        </w:rPr>
        <w:t>sporządzi</w:t>
      </w:r>
      <w:r w:rsidR="00DD7E5C">
        <w:rPr>
          <w:rFonts w:ascii="Calibri" w:hAnsi="Calibri" w:cs="Calibri"/>
        </w:rPr>
        <w:t xml:space="preserve"> </w:t>
      </w:r>
      <w:r w:rsidR="001E4B9A" w:rsidRPr="00DD7E5C">
        <w:rPr>
          <w:rFonts w:ascii="Calibri" w:hAnsi="Calibri" w:cs="Calibri"/>
        </w:rPr>
        <w:t>rozliczenie rzeczowe</w:t>
      </w:r>
      <w:r w:rsidR="00180A94">
        <w:rPr>
          <w:rFonts w:ascii="Calibri" w:hAnsi="Calibri" w:cs="Calibri"/>
        </w:rPr>
        <w:t xml:space="preserve"> </w:t>
      </w:r>
      <w:r w:rsidR="001E4B9A" w:rsidRPr="00DD7E5C">
        <w:rPr>
          <w:rFonts w:ascii="Calibri" w:hAnsi="Calibri" w:cs="Calibri"/>
        </w:rPr>
        <w:t xml:space="preserve"> i </w:t>
      </w:r>
      <w:r w:rsidR="00180A94">
        <w:rPr>
          <w:rFonts w:ascii="Calibri" w:hAnsi="Calibri" w:cs="Calibri"/>
        </w:rPr>
        <w:t xml:space="preserve"> finansowe</w:t>
      </w:r>
    </w:p>
    <w:p w:rsidR="00DD7E5C" w:rsidRDefault="00DD7E5C" w:rsidP="00DD7E5C">
      <w:pPr>
        <w:autoSpaceDE w:val="0"/>
        <w:autoSpaceDN w:val="0"/>
        <w:adjustRightInd w:val="0"/>
        <w:jc w:val="both"/>
        <w:rPr>
          <w:rFonts w:ascii="Calibri" w:hAnsi="Calibri" w:cs="Calibri"/>
        </w:rPr>
      </w:pPr>
      <w:r>
        <w:rPr>
          <w:rFonts w:ascii="Calibri" w:hAnsi="Calibri" w:cs="Calibri"/>
        </w:rPr>
        <w:t xml:space="preserve">       </w:t>
      </w:r>
      <w:r w:rsidR="00180A94">
        <w:rPr>
          <w:rFonts w:ascii="Calibri" w:hAnsi="Calibri" w:cs="Calibri"/>
        </w:rPr>
        <w:t>w</w:t>
      </w:r>
      <w:r w:rsidR="001E4B9A" w:rsidRPr="00DD7E5C">
        <w:rPr>
          <w:rFonts w:ascii="Calibri" w:hAnsi="Calibri" w:cs="Calibri"/>
        </w:rPr>
        <w:t>ykonanych</w:t>
      </w:r>
      <w:r w:rsidR="00180A94">
        <w:rPr>
          <w:rFonts w:ascii="Calibri" w:hAnsi="Calibri" w:cs="Calibri"/>
        </w:rPr>
        <w:t xml:space="preserve">    </w:t>
      </w:r>
      <w:r w:rsidR="001E4B9A" w:rsidRPr="00DD7E5C">
        <w:rPr>
          <w:rFonts w:ascii="Calibri" w:hAnsi="Calibri" w:cs="Calibri"/>
        </w:rPr>
        <w:t xml:space="preserve"> robót,</w:t>
      </w:r>
      <w:r w:rsidR="00180A94">
        <w:rPr>
          <w:rFonts w:ascii="Calibri" w:hAnsi="Calibri" w:cs="Calibri"/>
        </w:rPr>
        <w:t xml:space="preserve">    </w:t>
      </w:r>
      <w:r w:rsidR="001E4B9A" w:rsidRPr="00DD7E5C">
        <w:rPr>
          <w:rFonts w:ascii="Calibri" w:hAnsi="Calibri" w:cs="Calibri"/>
        </w:rPr>
        <w:t xml:space="preserve"> które</w:t>
      </w:r>
      <w:r w:rsidR="00180A94">
        <w:rPr>
          <w:rFonts w:ascii="Calibri" w:hAnsi="Calibri" w:cs="Calibri"/>
        </w:rPr>
        <w:t xml:space="preserve">   </w:t>
      </w:r>
      <w:r w:rsidR="001E4B9A" w:rsidRPr="00DD7E5C">
        <w:rPr>
          <w:rFonts w:ascii="Calibri" w:hAnsi="Calibri" w:cs="Calibri"/>
        </w:rPr>
        <w:t xml:space="preserve"> będzie</w:t>
      </w:r>
      <w:r w:rsidR="00180A94">
        <w:rPr>
          <w:rFonts w:ascii="Calibri" w:hAnsi="Calibri" w:cs="Calibri"/>
        </w:rPr>
        <w:t xml:space="preserve">   </w:t>
      </w:r>
      <w:r w:rsidR="001E4B9A" w:rsidRPr="00DD7E5C">
        <w:rPr>
          <w:rFonts w:ascii="Calibri" w:hAnsi="Calibri" w:cs="Calibri"/>
        </w:rPr>
        <w:t xml:space="preserve"> </w:t>
      </w:r>
      <w:r>
        <w:rPr>
          <w:rFonts w:ascii="Calibri" w:hAnsi="Calibri" w:cs="Calibri"/>
        </w:rPr>
        <w:t xml:space="preserve"> </w:t>
      </w:r>
      <w:r w:rsidR="001E4B9A" w:rsidRPr="00DD7E5C">
        <w:rPr>
          <w:rFonts w:ascii="Calibri" w:hAnsi="Calibri" w:cs="Calibri"/>
        </w:rPr>
        <w:t xml:space="preserve">stanowiło </w:t>
      </w:r>
      <w:r w:rsidR="00180A94">
        <w:rPr>
          <w:rFonts w:ascii="Calibri" w:hAnsi="Calibri" w:cs="Calibri"/>
        </w:rPr>
        <w:t xml:space="preserve">   </w:t>
      </w:r>
      <w:r w:rsidR="001E4B9A" w:rsidRPr="00DD7E5C">
        <w:rPr>
          <w:rFonts w:ascii="Calibri" w:hAnsi="Calibri" w:cs="Calibri"/>
        </w:rPr>
        <w:t>podstawę</w:t>
      </w:r>
      <w:r>
        <w:rPr>
          <w:rFonts w:ascii="Calibri" w:hAnsi="Calibri" w:cs="Calibri"/>
        </w:rPr>
        <w:t xml:space="preserve"> </w:t>
      </w:r>
      <w:r w:rsidR="00180A94">
        <w:rPr>
          <w:rFonts w:ascii="Calibri" w:hAnsi="Calibri" w:cs="Calibri"/>
        </w:rPr>
        <w:t xml:space="preserve">   </w:t>
      </w:r>
      <w:r>
        <w:rPr>
          <w:rFonts w:ascii="Calibri" w:hAnsi="Calibri" w:cs="Calibri"/>
        </w:rPr>
        <w:t xml:space="preserve"> </w:t>
      </w:r>
      <w:r w:rsidR="001E4B9A" w:rsidRPr="00DD7E5C">
        <w:rPr>
          <w:rFonts w:ascii="Calibri" w:hAnsi="Calibri" w:cs="Calibri"/>
        </w:rPr>
        <w:t xml:space="preserve"> sporządzenia</w:t>
      </w:r>
      <w:r>
        <w:rPr>
          <w:rFonts w:ascii="Calibri" w:hAnsi="Calibri" w:cs="Calibri"/>
        </w:rPr>
        <w:t xml:space="preserve"> </w:t>
      </w:r>
      <w:r w:rsidR="00180A94">
        <w:rPr>
          <w:rFonts w:ascii="Calibri" w:hAnsi="Calibri" w:cs="Calibri"/>
        </w:rPr>
        <w:t xml:space="preserve">    </w:t>
      </w:r>
      <w:r w:rsidR="001E4B9A" w:rsidRPr="00DD7E5C">
        <w:rPr>
          <w:rFonts w:ascii="Calibri" w:hAnsi="Calibri" w:cs="Calibri"/>
        </w:rPr>
        <w:t xml:space="preserve"> pr</w:t>
      </w:r>
      <w:r w:rsidR="004657B1" w:rsidRPr="00DD7E5C">
        <w:rPr>
          <w:rFonts w:ascii="Calibri" w:hAnsi="Calibri" w:cs="Calibri"/>
        </w:rPr>
        <w:t xml:space="preserve">zez </w:t>
      </w:r>
    </w:p>
    <w:p w:rsidR="001E4B9A" w:rsidRDefault="00DD7E5C" w:rsidP="00DD7E5C">
      <w:pPr>
        <w:autoSpaceDE w:val="0"/>
        <w:autoSpaceDN w:val="0"/>
        <w:adjustRightInd w:val="0"/>
        <w:jc w:val="both"/>
        <w:rPr>
          <w:rFonts w:ascii="Calibri" w:hAnsi="Calibri" w:cs="Calibri"/>
        </w:rPr>
      </w:pPr>
      <w:r>
        <w:rPr>
          <w:rFonts w:ascii="Calibri" w:hAnsi="Calibri" w:cs="Calibri"/>
        </w:rPr>
        <w:t xml:space="preserve">        </w:t>
      </w:r>
      <w:r w:rsidR="004657B1" w:rsidRPr="00DD7E5C">
        <w:rPr>
          <w:rFonts w:ascii="Calibri" w:hAnsi="Calibri" w:cs="Calibri"/>
        </w:rPr>
        <w:t>Zamawiającego dowodów</w:t>
      </w:r>
      <w:r w:rsidR="004657B1" w:rsidRPr="00CF4D0F">
        <w:rPr>
          <w:rFonts w:ascii="Calibri" w:hAnsi="Calibri" w:cs="Calibri"/>
        </w:rPr>
        <w:t xml:space="preserve"> PT/OT.</w:t>
      </w:r>
    </w:p>
    <w:p w:rsidR="00CF4D0F" w:rsidRPr="00873376" w:rsidRDefault="00CF4D0F" w:rsidP="00DD7E5C">
      <w:pPr>
        <w:autoSpaceDE w:val="0"/>
        <w:autoSpaceDN w:val="0"/>
        <w:adjustRightInd w:val="0"/>
        <w:jc w:val="both"/>
        <w:rPr>
          <w:rFonts w:ascii="Calibri" w:hAnsi="Calibri" w:cs="Calibri"/>
          <w:strike/>
          <w:color w:val="FF0000"/>
        </w:rPr>
      </w:pPr>
    </w:p>
    <w:p w:rsidR="003C1025" w:rsidRPr="003A72F2" w:rsidRDefault="00801127" w:rsidP="00801127">
      <w:pPr>
        <w:pStyle w:val="Akapitzlist11"/>
        <w:autoSpaceDE w:val="0"/>
        <w:autoSpaceDN w:val="0"/>
        <w:adjustRightInd w:val="0"/>
        <w:spacing w:after="0" w:line="240" w:lineRule="auto"/>
        <w:ind w:left="284" w:hanging="284"/>
        <w:jc w:val="both"/>
        <w:rPr>
          <w:sz w:val="24"/>
          <w:szCs w:val="24"/>
        </w:rPr>
      </w:pPr>
      <w:r w:rsidRPr="003A72F2">
        <w:rPr>
          <w:sz w:val="24"/>
          <w:szCs w:val="24"/>
        </w:rPr>
        <w:t>3</w:t>
      </w:r>
      <w:r w:rsidR="003C1025" w:rsidRPr="003A72F2">
        <w:rPr>
          <w:sz w:val="24"/>
          <w:szCs w:val="24"/>
        </w:rPr>
        <w:t>.</w:t>
      </w:r>
      <w:r w:rsidR="003C1025" w:rsidRPr="003A72F2">
        <w:rPr>
          <w:sz w:val="24"/>
          <w:szCs w:val="24"/>
        </w:rPr>
        <w:tab/>
        <w:t>Wymagania Zamawiającego w zakresie dokumentacji odbiorowej.</w:t>
      </w:r>
    </w:p>
    <w:p w:rsidR="005F7621" w:rsidRPr="003A72F2" w:rsidRDefault="003C1025" w:rsidP="008563FB">
      <w:pPr>
        <w:pStyle w:val="Akapitzlist11"/>
        <w:autoSpaceDE w:val="0"/>
        <w:autoSpaceDN w:val="0"/>
        <w:adjustRightInd w:val="0"/>
        <w:spacing w:after="0" w:line="240" w:lineRule="auto"/>
        <w:ind w:left="567" w:hanging="283"/>
        <w:jc w:val="both"/>
        <w:rPr>
          <w:sz w:val="24"/>
          <w:szCs w:val="24"/>
        </w:rPr>
      </w:pPr>
      <w:r w:rsidRPr="003A72F2">
        <w:rPr>
          <w:sz w:val="24"/>
          <w:szCs w:val="24"/>
        </w:rPr>
        <w:t xml:space="preserve">1) </w:t>
      </w:r>
      <w:r w:rsidR="005F7621" w:rsidRPr="003A72F2">
        <w:rPr>
          <w:sz w:val="24"/>
          <w:szCs w:val="24"/>
        </w:rPr>
        <w:t xml:space="preserve">Przed odbiorem końcowym </w:t>
      </w:r>
      <w:r w:rsidR="003A72F2">
        <w:rPr>
          <w:sz w:val="24"/>
          <w:szCs w:val="24"/>
        </w:rPr>
        <w:t>przedmiotu umowy</w:t>
      </w:r>
      <w:r w:rsidR="005F7621" w:rsidRPr="003A72F2">
        <w:rPr>
          <w:sz w:val="24"/>
          <w:szCs w:val="24"/>
        </w:rPr>
        <w:t>, Wykonawca skompletuje i przedstawi Zamawiającemu dokumenty pozwalające na ocenę prawidłowego wykonania Umowy,                       a w szczególności dokumentację powykonawczą oraz niezbędne świadectwa kontroli jakości materiałów, będących przedmiotem odbioru, w tym m.in.:</w:t>
      </w:r>
    </w:p>
    <w:p w:rsidR="005F7621" w:rsidRPr="003A72F2" w:rsidRDefault="008563FB" w:rsidP="008563FB">
      <w:pPr>
        <w:pStyle w:val="Akapitzlist11"/>
        <w:autoSpaceDE w:val="0"/>
        <w:autoSpaceDN w:val="0"/>
        <w:adjustRightInd w:val="0"/>
        <w:spacing w:after="0" w:line="240" w:lineRule="auto"/>
        <w:ind w:left="567" w:hanging="283"/>
        <w:jc w:val="both"/>
        <w:rPr>
          <w:sz w:val="24"/>
          <w:szCs w:val="24"/>
        </w:rPr>
      </w:pPr>
      <w:r w:rsidRPr="003A72F2">
        <w:rPr>
          <w:sz w:val="24"/>
          <w:szCs w:val="24"/>
        </w:rPr>
        <w:lastRenderedPageBreak/>
        <w:t xml:space="preserve">     a) </w:t>
      </w:r>
      <w:r w:rsidR="005F7621" w:rsidRPr="003A72F2">
        <w:rPr>
          <w:sz w:val="24"/>
          <w:szCs w:val="24"/>
        </w:rPr>
        <w:t xml:space="preserve">Dziennik budowy z wpisem: </w:t>
      </w:r>
    </w:p>
    <w:p w:rsidR="005F7621" w:rsidRPr="003A72F2" w:rsidRDefault="005F7621" w:rsidP="00EC7BA2">
      <w:pPr>
        <w:pStyle w:val="Akapitzlist11"/>
        <w:numPr>
          <w:ilvl w:val="0"/>
          <w:numId w:val="78"/>
        </w:numPr>
        <w:autoSpaceDE w:val="0"/>
        <w:autoSpaceDN w:val="0"/>
        <w:adjustRightInd w:val="0"/>
        <w:spacing w:after="0" w:line="240" w:lineRule="auto"/>
        <w:jc w:val="both"/>
        <w:rPr>
          <w:sz w:val="24"/>
          <w:szCs w:val="24"/>
        </w:rPr>
      </w:pPr>
      <w:r w:rsidRPr="003A72F2">
        <w:rPr>
          <w:sz w:val="24"/>
          <w:szCs w:val="24"/>
        </w:rPr>
        <w:t>kierownika budowy o zakończeniu robót budowlanych i zgłoszeniem do odbioru końcowego całego przedmiotu Umowy,</w:t>
      </w:r>
    </w:p>
    <w:p w:rsidR="005F7621" w:rsidRPr="00EE4434" w:rsidRDefault="005F7621" w:rsidP="00EC7BA2">
      <w:pPr>
        <w:pStyle w:val="Akapitzlist11"/>
        <w:numPr>
          <w:ilvl w:val="0"/>
          <w:numId w:val="78"/>
        </w:numPr>
        <w:autoSpaceDE w:val="0"/>
        <w:autoSpaceDN w:val="0"/>
        <w:adjustRightInd w:val="0"/>
        <w:spacing w:after="0" w:line="240" w:lineRule="auto"/>
        <w:jc w:val="both"/>
        <w:rPr>
          <w:sz w:val="24"/>
          <w:szCs w:val="24"/>
        </w:rPr>
      </w:pPr>
      <w:r w:rsidRPr="00EE4434">
        <w:rPr>
          <w:sz w:val="24"/>
          <w:szCs w:val="24"/>
        </w:rPr>
        <w:t>Nadzoru Inwestorskiego potwierdzającym gotowość całego przedmiotu Umowy do odbioru końcowego.</w:t>
      </w:r>
    </w:p>
    <w:p w:rsidR="005F7621" w:rsidRPr="00EE4434" w:rsidRDefault="00517D5F" w:rsidP="00517D5F">
      <w:pPr>
        <w:pStyle w:val="Akapitzlist11"/>
        <w:autoSpaceDE w:val="0"/>
        <w:autoSpaceDN w:val="0"/>
        <w:adjustRightInd w:val="0"/>
        <w:spacing w:after="0" w:line="240" w:lineRule="auto"/>
        <w:ind w:left="993" w:hanging="709"/>
        <w:jc w:val="both"/>
        <w:rPr>
          <w:sz w:val="24"/>
          <w:szCs w:val="24"/>
        </w:rPr>
      </w:pPr>
      <w:r w:rsidRPr="00EE4434">
        <w:rPr>
          <w:sz w:val="24"/>
          <w:szCs w:val="24"/>
        </w:rPr>
        <w:t xml:space="preserve">      b) </w:t>
      </w:r>
      <w:r w:rsidR="005F7621" w:rsidRPr="00EE4434">
        <w:rPr>
          <w:sz w:val="24"/>
          <w:szCs w:val="24"/>
        </w:rPr>
        <w:t xml:space="preserve">Oświadczenia kierownika budowy i dokumenty zgodne z Prawem budowlanym                            z wyszczególnieniem ewentualnych zmian do rozwiązań projektu. </w:t>
      </w:r>
    </w:p>
    <w:p w:rsidR="005F7621" w:rsidRPr="00EE4434" w:rsidRDefault="00517D5F" w:rsidP="00517D5F">
      <w:pPr>
        <w:pStyle w:val="Akapitzlist11"/>
        <w:autoSpaceDE w:val="0"/>
        <w:autoSpaceDN w:val="0"/>
        <w:adjustRightInd w:val="0"/>
        <w:spacing w:after="0" w:line="240" w:lineRule="auto"/>
        <w:ind w:left="993" w:hanging="709"/>
        <w:jc w:val="both"/>
        <w:rPr>
          <w:sz w:val="24"/>
          <w:szCs w:val="24"/>
        </w:rPr>
      </w:pPr>
      <w:r w:rsidRPr="00EE4434">
        <w:rPr>
          <w:sz w:val="24"/>
          <w:szCs w:val="24"/>
        </w:rPr>
        <w:t xml:space="preserve">      c) </w:t>
      </w:r>
      <w:r w:rsidR="005F7621" w:rsidRPr="00EE4434">
        <w:rPr>
          <w:sz w:val="24"/>
          <w:szCs w:val="24"/>
        </w:rPr>
        <w:t xml:space="preserve">Oświadczenie kierownika budowy o wbudowaniu materiałów i urządzeń zgodnie                        z dokumentacją projektową, STWiORB i ofertą Wykonawcy, posiadających odpowiednie dokumenty dopuszczenia do stosowania w budownictwie i spełniające zakładane projektowe i użytkowe warunki wytrzymałościowe, jakościowe, techniczne, bhp, p.poż. </w:t>
      </w:r>
    </w:p>
    <w:p w:rsidR="005F7621" w:rsidRPr="00EE4434" w:rsidRDefault="00CA3F06" w:rsidP="00CA3F06">
      <w:pPr>
        <w:pStyle w:val="Akapitzlist11"/>
        <w:autoSpaceDE w:val="0"/>
        <w:autoSpaceDN w:val="0"/>
        <w:adjustRightInd w:val="0"/>
        <w:spacing w:after="0" w:line="240" w:lineRule="auto"/>
        <w:ind w:left="851" w:hanging="425"/>
        <w:jc w:val="both"/>
        <w:rPr>
          <w:sz w:val="24"/>
          <w:szCs w:val="24"/>
        </w:rPr>
      </w:pPr>
      <w:r w:rsidRPr="00EE4434">
        <w:rPr>
          <w:sz w:val="24"/>
          <w:szCs w:val="24"/>
        </w:rPr>
        <w:t xml:space="preserve">   d) </w:t>
      </w:r>
      <w:r w:rsidR="005F7621" w:rsidRPr="00EE4434">
        <w:rPr>
          <w:sz w:val="24"/>
          <w:szCs w:val="24"/>
        </w:rPr>
        <w:t>W razie powstania zmian nieodstępujących w sposób ist</w:t>
      </w:r>
      <w:r w:rsidR="005A4C32">
        <w:rPr>
          <w:sz w:val="24"/>
          <w:szCs w:val="24"/>
        </w:rPr>
        <w:t>otny od zatwierdzonego projektu</w:t>
      </w:r>
      <w:r w:rsidR="00AF156E">
        <w:rPr>
          <w:sz w:val="24"/>
          <w:szCs w:val="24"/>
        </w:rPr>
        <w:t xml:space="preserve"> </w:t>
      </w:r>
      <w:r w:rsidR="00AF156E" w:rsidRPr="004D205E">
        <w:rPr>
          <w:sz w:val="24"/>
          <w:szCs w:val="24"/>
        </w:rPr>
        <w:t>i warunków pozwolenia na budowę</w:t>
      </w:r>
      <w:r w:rsidR="005F7621" w:rsidRPr="004D205E">
        <w:rPr>
          <w:sz w:val="24"/>
          <w:szCs w:val="24"/>
        </w:rPr>
        <w:t>, dokonanych podczas wykonywania robót - kopie rysunków wchodzących</w:t>
      </w:r>
      <w:r w:rsidR="005F7621" w:rsidRPr="00EE4434">
        <w:rPr>
          <w:sz w:val="24"/>
          <w:szCs w:val="24"/>
        </w:rPr>
        <w:t xml:space="preserve"> w skład zatwierdzonego projektu budowlanego z naniesionymi zmianami, a w razie potrzeby, także uzupełniający opis. W takim przypadku oświadczenie, powinno być potwierdzone przez projektanta i Zamawiającego. </w:t>
      </w:r>
    </w:p>
    <w:p w:rsidR="000C4BAF" w:rsidRDefault="008C74C3" w:rsidP="000C4BAF">
      <w:pPr>
        <w:pStyle w:val="Akapitzlist11"/>
        <w:autoSpaceDE w:val="0"/>
        <w:autoSpaceDN w:val="0"/>
        <w:adjustRightInd w:val="0"/>
        <w:spacing w:after="0" w:line="240" w:lineRule="auto"/>
        <w:ind w:left="851" w:hanging="284"/>
        <w:jc w:val="both"/>
        <w:rPr>
          <w:sz w:val="24"/>
          <w:szCs w:val="24"/>
        </w:rPr>
      </w:pPr>
      <w:r w:rsidRPr="00EE4434">
        <w:rPr>
          <w:sz w:val="24"/>
          <w:szCs w:val="24"/>
        </w:rPr>
        <w:t>e</w:t>
      </w:r>
      <w:r w:rsidR="005F7621" w:rsidRPr="00EE4434">
        <w:rPr>
          <w:sz w:val="24"/>
          <w:szCs w:val="24"/>
        </w:rPr>
        <w:t>)</w:t>
      </w:r>
      <w:r w:rsidR="005F7621" w:rsidRPr="00EE4434">
        <w:rPr>
          <w:sz w:val="24"/>
          <w:szCs w:val="24"/>
        </w:rPr>
        <w:tab/>
        <w:t xml:space="preserve">Dokumentację powykonawczą z naniesieniem nieistotnych zmian w trakcie budowy, sporządzoną przez kierownika budowy i zaakceptowaną projektanta  i </w:t>
      </w:r>
      <w:r w:rsidR="0092460D">
        <w:rPr>
          <w:sz w:val="24"/>
          <w:szCs w:val="24"/>
        </w:rPr>
        <w:t xml:space="preserve"> </w:t>
      </w:r>
      <w:r w:rsidR="005F7621" w:rsidRPr="00EE4434">
        <w:rPr>
          <w:sz w:val="24"/>
          <w:szCs w:val="24"/>
        </w:rPr>
        <w:t xml:space="preserve">Nadzór Inwestorski. Dokumentację powykonawczą wykonać należy na </w:t>
      </w:r>
      <w:r w:rsidR="0092460D">
        <w:rPr>
          <w:sz w:val="24"/>
          <w:szCs w:val="24"/>
        </w:rPr>
        <w:t xml:space="preserve"> </w:t>
      </w:r>
      <w:r w:rsidR="005F7621" w:rsidRPr="00EE4434">
        <w:rPr>
          <w:sz w:val="24"/>
          <w:szCs w:val="24"/>
        </w:rPr>
        <w:t xml:space="preserve">kserokopiach projektu budowlanego, wykonawczego lub wykonać nową wersję. </w:t>
      </w:r>
    </w:p>
    <w:p w:rsidR="005F7621" w:rsidRPr="00EE4434" w:rsidRDefault="008D6D8E" w:rsidP="00B15283">
      <w:pPr>
        <w:pStyle w:val="Akapitzlist11"/>
        <w:autoSpaceDE w:val="0"/>
        <w:autoSpaceDN w:val="0"/>
        <w:adjustRightInd w:val="0"/>
        <w:spacing w:after="0" w:line="240" w:lineRule="auto"/>
        <w:ind w:left="567"/>
        <w:jc w:val="both"/>
        <w:rPr>
          <w:sz w:val="24"/>
          <w:szCs w:val="24"/>
        </w:rPr>
      </w:pPr>
      <w:r>
        <w:rPr>
          <w:sz w:val="24"/>
          <w:szCs w:val="24"/>
        </w:rPr>
        <w:t>f</w:t>
      </w:r>
      <w:r w:rsidR="00B20067" w:rsidRPr="00EE4434">
        <w:rPr>
          <w:sz w:val="24"/>
          <w:szCs w:val="24"/>
        </w:rPr>
        <w:t xml:space="preserve">) </w:t>
      </w:r>
      <w:r w:rsidR="00357068">
        <w:rPr>
          <w:sz w:val="24"/>
          <w:szCs w:val="24"/>
        </w:rPr>
        <w:t xml:space="preserve"> </w:t>
      </w:r>
      <w:r w:rsidR="005F7621" w:rsidRPr="00EE4434">
        <w:rPr>
          <w:sz w:val="24"/>
          <w:szCs w:val="24"/>
        </w:rPr>
        <w:t>Wyniki</w:t>
      </w:r>
      <w:r w:rsidR="0092460D">
        <w:rPr>
          <w:sz w:val="24"/>
          <w:szCs w:val="24"/>
        </w:rPr>
        <w:t xml:space="preserve"> </w:t>
      </w:r>
      <w:r w:rsidR="005F7621" w:rsidRPr="00EE4434">
        <w:rPr>
          <w:sz w:val="24"/>
          <w:szCs w:val="24"/>
        </w:rPr>
        <w:t xml:space="preserve"> przeprowadzonych</w:t>
      </w:r>
      <w:r w:rsidR="0092460D">
        <w:rPr>
          <w:sz w:val="24"/>
          <w:szCs w:val="24"/>
        </w:rPr>
        <w:t xml:space="preserve">  </w:t>
      </w:r>
      <w:r w:rsidR="005F7621" w:rsidRPr="00EE4434">
        <w:rPr>
          <w:sz w:val="24"/>
          <w:szCs w:val="24"/>
        </w:rPr>
        <w:t xml:space="preserve"> ekspertyz</w:t>
      </w:r>
      <w:r w:rsidR="0092460D">
        <w:rPr>
          <w:sz w:val="24"/>
          <w:szCs w:val="24"/>
        </w:rPr>
        <w:t xml:space="preserve">  </w:t>
      </w:r>
      <w:r w:rsidR="005F7621" w:rsidRPr="00EE4434">
        <w:rPr>
          <w:sz w:val="24"/>
          <w:szCs w:val="24"/>
        </w:rPr>
        <w:t xml:space="preserve"> i </w:t>
      </w:r>
      <w:r w:rsidR="0092460D">
        <w:rPr>
          <w:sz w:val="24"/>
          <w:szCs w:val="24"/>
        </w:rPr>
        <w:t xml:space="preserve">  </w:t>
      </w:r>
      <w:r w:rsidR="005F7621" w:rsidRPr="00EE4434">
        <w:rPr>
          <w:sz w:val="24"/>
          <w:szCs w:val="24"/>
        </w:rPr>
        <w:t>badań</w:t>
      </w:r>
      <w:r w:rsidR="0092460D">
        <w:rPr>
          <w:sz w:val="24"/>
          <w:szCs w:val="24"/>
        </w:rPr>
        <w:t xml:space="preserve"> </w:t>
      </w:r>
      <w:r w:rsidR="005F7621" w:rsidRPr="00EE4434">
        <w:rPr>
          <w:sz w:val="24"/>
          <w:szCs w:val="24"/>
        </w:rPr>
        <w:t xml:space="preserve"> technicznych</w:t>
      </w:r>
      <w:r w:rsidR="00B15283">
        <w:rPr>
          <w:sz w:val="24"/>
          <w:szCs w:val="24"/>
        </w:rPr>
        <w:t>.</w:t>
      </w:r>
    </w:p>
    <w:p w:rsidR="005F7621" w:rsidRPr="00EE4434" w:rsidRDefault="008D6D8E" w:rsidP="00B20067">
      <w:pPr>
        <w:pStyle w:val="Akapitzlist11"/>
        <w:autoSpaceDE w:val="0"/>
        <w:autoSpaceDN w:val="0"/>
        <w:adjustRightInd w:val="0"/>
        <w:spacing w:after="0" w:line="240" w:lineRule="auto"/>
        <w:ind w:left="993" w:hanging="426"/>
        <w:jc w:val="both"/>
        <w:rPr>
          <w:sz w:val="24"/>
          <w:szCs w:val="24"/>
        </w:rPr>
      </w:pPr>
      <w:r>
        <w:rPr>
          <w:sz w:val="24"/>
          <w:szCs w:val="24"/>
        </w:rPr>
        <w:t>g</w:t>
      </w:r>
      <w:r w:rsidR="005F7621" w:rsidRPr="00EE4434">
        <w:rPr>
          <w:sz w:val="24"/>
          <w:szCs w:val="24"/>
        </w:rPr>
        <w:t>)</w:t>
      </w:r>
      <w:r w:rsidR="0092460D">
        <w:rPr>
          <w:sz w:val="24"/>
          <w:szCs w:val="24"/>
        </w:rPr>
        <w:t xml:space="preserve"> </w:t>
      </w:r>
      <w:r w:rsidR="00B20067" w:rsidRPr="00EE4434">
        <w:rPr>
          <w:sz w:val="24"/>
          <w:szCs w:val="24"/>
        </w:rPr>
        <w:t xml:space="preserve"> </w:t>
      </w:r>
      <w:r w:rsidR="005F7621" w:rsidRPr="00EE4434">
        <w:rPr>
          <w:sz w:val="24"/>
          <w:szCs w:val="24"/>
        </w:rPr>
        <w:t>Dokumenty potwierdzające wbudowanie materiałów i urządzeń dopuszczonych do obrotu i stosowania w budownictwie tj. certyfikaty B albo deklaracje zgodności CE  lub aprobaty techniczne lub deklaracje właściwości użytkowych, dopuszczające do stosowania w realizowanym przedmiocie zamówienia i jego eksploatacji na podstawie Umowy, obowiązujących przepisów, norm i warunków technicznych,</w:t>
      </w:r>
    </w:p>
    <w:p w:rsidR="005F7621" w:rsidRPr="00EE4434" w:rsidRDefault="00B20067" w:rsidP="00B20067">
      <w:pPr>
        <w:pStyle w:val="Akapitzlist11"/>
        <w:autoSpaceDE w:val="0"/>
        <w:autoSpaceDN w:val="0"/>
        <w:adjustRightInd w:val="0"/>
        <w:spacing w:after="0" w:line="240" w:lineRule="auto"/>
        <w:ind w:left="993" w:hanging="567"/>
        <w:jc w:val="both"/>
        <w:rPr>
          <w:sz w:val="24"/>
          <w:szCs w:val="24"/>
        </w:rPr>
      </w:pPr>
      <w:r w:rsidRPr="00EE4434">
        <w:rPr>
          <w:sz w:val="24"/>
          <w:szCs w:val="24"/>
        </w:rPr>
        <w:t xml:space="preserve">    </w:t>
      </w:r>
      <w:r w:rsidR="008D6D8E">
        <w:rPr>
          <w:sz w:val="24"/>
          <w:szCs w:val="24"/>
        </w:rPr>
        <w:t>h</w:t>
      </w:r>
      <w:r w:rsidRPr="00EE4434">
        <w:rPr>
          <w:sz w:val="24"/>
          <w:szCs w:val="24"/>
        </w:rPr>
        <w:t xml:space="preserve">) </w:t>
      </w:r>
      <w:r w:rsidR="005F7621" w:rsidRPr="00EE4434">
        <w:rPr>
          <w:sz w:val="24"/>
          <w:szCs w:val="24"/>
        </w:rPr>
        <w:t xml:space="preserve">Zestawienie faktur zapłaconych przez Wykonawcę Podwykonawcom (dalszym Podwykonawcom) z podaniem ich wartości wg stanu na dzień odbioru. </w:t>
      </w:r>
    </w:p>
    <w:p w:rsidR="005F7621" w:rsidRPr="00EE4434" w:rsidRDefault="00972DA1" w:rsidP="00B20067">
      <w:pPr>
        <w:pStyle w:val="Akapitzlist11"/>
        <w:autoSpaceDE w:val="0"/>
        <w:autoSpaceDN w:val="0"/>
        <w:adjustRightInd w:val="0"/>
        <w:spacing w:after="0" w:line="240" w:lineRule="auto"/>
        <w:ind w:left="993" w:hanging="709"/>
        <w:jc w:val="both"/>
        <w:rPr>
          <w:sz w:val="24"/>
          <w:szCs w:val="24"/>
        </w:rPr>
      </w:pPr>
      <w:r>
        <w:rPr>
          <w:sz w:val="24"/>
          <w:szCs w:val="24"/>
        </w:rPr>
        <w:t xml:space="preserve">       </w:t>
      </w:r>
      <w:r w:rsidR="008D6D8E">
        <w:rPr>
          <w:sz w:val="24"/>
          <w:szCs w:val="24"/>
        </w:rPr>
        <w:t>i</w:t>
      </w:r>
      <w:r w:rsidR="00F8344A">
        <w:rPr>
          <w:sz w:val="24"/>
          <w:szCs w:val="24"/>
        </w:rPr>
        <w:t>)</w:t>
      </w:r>
      <w:r w:rsidR="00B20067" w:rsidRPr="00EE4434">
        <w:rPr>
          <w:sz w:val="24"/>
          <w:szCs w:val="24"/>
        </w:rPr>
        <w:t xml:space="preserve"> </w:t>
      </w:r>
      <w:r w:rsidR="005F7621" w:rsidRPr="00EE4434">
        <w:rPr>
          <w:sz w:val="24"/>
          <w:szCs w:val="24"/>
        </w:rPr>
        <w:t xml:space="preserve">Karta gwarancyjna na całość przedmiotu zamówienia wystawiona przez Wykonawcę zgodnie z załączonym do Umowy wzorem Karty Gwarancyjnej oraz kopie kart gwarancyjnych na poszczególne urządzenia odpowiednio wystawione przez producenta. </w:t>
      </w:r>
    </w:p>
    <w:p w:rsidR="005F7621" w:rsidRPr="00EE4434" w:rsidRDefault="008D6D8E" w:rsidP="00B20067">
      <w:pPr>
        <w:pStyle w:val="Akapitzlist11"/>
        <w:autoSpaceDE w:val="0"/>
        <w:autoSpaceDN w:val="0"/>
        <w:adjustRightInd w:val="0"/>
        <w:spacing w:after="0" w:line="240" w:lineRule="auto"/>
        <w:ind w:left="567" w:firstLine="142"/>
        <w:jc w:val="both"/>
        <w:rPr>
          <w:sz w:val="24"/>
          <w:szCs w:val="24"/>
        </w:rPr>
      </w:pPr>
      <w:r>
        <w:rPr>
          <w:sz w:val="24"/>
          <w:szCs w:val="24"/>
        </w:rPr>
        <w:t>j</w:t>
      </w:r>
      <w:r w:rsidR="005F7621" w:rsidRPr="00EE4434">
        <w:rPr>
          <w:sz w:val="24"/>
          <w:szCs w:val="24"/>
        </w:rPr>
        <w:t>)</w:t>
      </w:r>
      <w:r w:rsidR="00B20067" w:rsidRPr="00EE4434">
        <w:rPr>
          <w:sz w:val="24"/>
          <w:szCs w:val="24"/>
        </w:rPr>
        <w:t xml:space="preserve"> </w:t>
      </w:r>
      <w:r w:rsidR="005F7621" w:rsidRPr="00EE4434">
        <w:rPr>
          <w:sz w:val="24"/>
          <w:szCs w:val="24"/>
        </w:rPr>
        <w:t>Wykaz urządzeń podlegających serwisowi wraz z podaniem punktów serwisowych.</w:t>
      </w:r>
    </w:p>
    <w:p w:rsidR="005F7621" w:rsidRPr="00EE4434" w:rsidRDefault="00B20067" w:rsidP="00B20067">
      <w:pPr>
        <w:pStyle w:val="Akapitzlist11"/>
        <w:autoSpaceDE w:val="0"/>
        <w:autoSpaceDN w:val="0"/>
        <w:adjustRightInd w:val="0"/>
        <w:spacing w:after="0" w:line="240" w:lineRule="auto"/>
        <w:ind w:left="567" w:hanging="283"/>
        <w:jc w:val="both"/>
        <w:rPr>
          <w:sz w:val="24"/>
          <w:szCs w:val="24"/>
        </w:rPr>
      </w:pPr>
      <w:r w:rsidRPr="00EE4434">
        <w:rPr>
          <w:sz w:val="24"/>
          <w:szCs w:val="24"/>
        </w:rPr>
        <w:t xml:space="preserve">2) </w:t>
      </w:r>
      <w:r w:rsidR="005F7621" w:rsidRPr="00EE4434">
        <w:rPr>
          <w:sz w:val="24"/>
          <w:szCs w:val="24"/>
        </w:rPr>
        <w:t>Dokumenty, o którym mowa powyżej w niniejszym ustępie należy przygotować                   w następujący sposób :</w:t>
      </w:r>
    </w:p>
    <w:p w:rsidR="005F7621" w:rsidRPr="00EE4434" w:rsidRDefault="005F7621" w:rsidP="00B20067">
      <w:pPr>
        <w:pStyle w:val="Akapitzlist11"/>
        <w:autoSpaceDE w:val="0"/>
        <w:autoSpaceDN w:val="0"/>
        <w:adjustRightInd w:val="0"/>
        <w:spacing w:after="0" w:line="240" w:lineRule="auto"/>
        <w:ind w:left="851" w:hanging="284"/>
        <w:jc w:val="both"/>
        <w:rPr>
          <w:sz w:val="24"/>
          <w:szCs w:val="24"/>
        </w:rPr>
      </w:pPr>
      <w:r w:rsidRPr="00EE4434">
        <w:rPr>
          <w:sz w:val="24"/>
          <w:szCs w:val="24"/>
        </w:rPr>
        <w:t>a)</w:t>
      </w:r>
      <w:r w:rsidR="00B20067" w:rsidRPr="00EE4434">
        <w:rPr>
          <w:sz w:val="24"/>
          <w:szCs w:val="24"/>
        </w:rPr>
        <w:t xml:space="preserve"> </w:t>
      </w:r>
      <w:r w:rsidRPr="00EE4434">
        <w:rPr>
          <w:sz w:val="24"/>
          <w:szCs w:val="24"/>
        </w:rPr>
        <w:t>powinny być przygotowane w dwóch kompletach (oryginał i kopia) z podziałem na branże,</w:t>
      </w:r>
    </w:p>
    <w:p w:rsidR="000C4BAF" w:rsidRDefault="005F7621" w:rsidP="000C4BAF">
      <w:pPr>
        <w:pStyle w:val="Akapitzlist11"/>
        <w:autoSpaceDE w:val="0"/>
        <w:autoSpaceDN w:val="0"/>
        <w:adjustRightInd w:val="0"/>
        <w:spacing w:after="0" w:line="240" w:lineRule="auto"/>
        <w:ind w:left="851" w:hanging="284"/>
        <w:jc w:val="both"/>
        <w:rPr>
          <w:sz w:val="24"/>
          <w:szCs w:val="24"/>
        </w:rPr>
      </w:pPr>
      <w:r w:rsidRPr="00EE4434">
        <w:rPr>
          <w:sz w:val="24"/>
          <w:szCs w:val="24"/>
        </w:rPr>
        <w:t>b)</w:t>
      </w:r>
      <w:r w:rsidR="00B20067" w:rsidRPr="00EE4434">
        <w:rPr>
          <w:sz w:val="24"/>
          <w:szCs w:val="24"/>
        </w:rPr>
        <w:t xml:space="preserve">  </w:t>
      </w:r>
      <w:r w:rsidRPr="00EE4434">
        <w:rPr>
          <w:sz w:val="24"/>
          <w:szCs w:val="24"/>
        </w:rPr>
        <w:t>każda teczka winna posiadać spis wpiętych i ponumerowanych dokumentów; teczki należy wpiąć w segregatory.</w:t>
      </w:r>
    </w:p>
    <w:p w:rsidR="000C4BAF" w:rsidRPr="004D205E" w:rsidRDefault="000C4BAF" w:rsidP="004D205E">
      <w:pPr>
        <w:keepNext/>
        <w:ind w:left="709" w:hanging="425"/>
        <w:jc w:val="both"/>
        <w:rPr>
          <w:rFonts w:asciiTheme="minorHAnsi" w:hAnsiTheme="minorHAnsi" w:cstheme="minorHAnsi"/>
        </w:rPr>
      </w:pPr>
      <w:r>
        <w:t>3</w:t>
      </w:r>
      <w:r w:rsidRPr="004D205E">
        <w:rPr>
          <w:rFonts w:asciiTheme="minorHAnsi" w:hAnsiTheme="minorHAnsi" w:cstheme="minorHAnsi"/>
        </w:rPr>
        <w:t>) Przed odbiorem końcowym przedmiotu umowy Wykonawca</w:t>
      </w:r>
      <w:r w:rsidR="004D205E">
        <w:rPr>
          <w:rFonts w:asciiTheme="minorHAnsi" w:hAnsiTheme="minorHAnsi" w:cstheme="minorHAnsi"/>
        </w:rPr>
        <w:t>,</w:t>
      </w:r>
      <w:r w:rsidRPr="004D205E">
        <w:rPr>
          <w:rFonts w:asciiTheme="minorHAnsi" w:hAnsiTheme="minorHAnsi" w:cstheme="minorHAnsi"/>
        </w:rPr>
        <w:t xml:space="preserve"> </w:t>
      </w:r>
      <w:r w:rsidR="004D205E" w:rsidRPr="004D205E">
        <w:rPr>
          <w:rFonts w:asciiTheme="minorHAnsi" w:hAnsiTheme="minorHAnsi" w:cstheme="minorHAnsi"/>
        </w:rPr>
        <w:t xml:space="preserve">poza dokumentami zawartymi w </w:t>
      </w:r>
      <w:r w:rsidR="004D205E" w:rsidRPr="004D205E">
        <w:rPr>
          <w:rFonts w:asciiTheme="minorHAnsi" w:hAnsiTheme="minorHAnsi" w:cstheme="minorHAnsi"/>
          <w:bCs/>
        </w:rPr>
        <w:t xml:space="preserve">§ </w:t>
      </w:r>
      <w:r w:rsidR="004D205E">
        <w:rPr>
          <w:rFonts w:asciiTheme="minorHAnsi" w:hAnsiTheme="minorHAnsi" w:cstheme="minorHAnsi"/>
          <w:bCs/>
        </w:rPr>
        <w:t xml:space="preserve"> 3 ust. 3,</w:t>
      </w:r>
      <w:r w:rsidR="004D205E">
        <w:rPr>
          <w:rFonts w:asciiTheme="minorHAnsi" w:hAnsiTheme="minorHAnsi" w:cstheme="minorHAnsi"/>
          <w:b/>
          <w:bCs/>
        </w:rPr>
        <w:t xml:space="preserve"> </w:t>
      </w:r>
      <w:r w:rsidRPr="004D205E">
        <w:rPr>
          <w:rFonts w:asciiTheme="minorHAnsi" w:hAnsiTheme="minorHAnsi" w:cstheme="minorHAnsi"/>
        </w:rPr>
        <w:t xml:space="preserve">dostarczy Zamawiającemu dokumenty   jak niżej:      </w:t>
      </w:r>
    </w:p>
    <w:p w:rsidR="000C4BAF" w:rsidRPr="004D205E" w:rsidRDefault="00DC02C4" w:rsidP="004D205E">
      <w:pPr>
        <w:pStyle w:val="Tekstpodstawowywcity1"/>
        <w:widowControl w:val="0"/>
        <w:tabs>
          <w:tab w:val="left" w:pos="-1276"/>
        </w:tabs>
        <w:suppressAutoHyphens/>
        <w:ind w:left="644" w:hanging="77"/>
      </w:pPr>
      <w:r>
        <w:t>a</w:t>
      </w:r>
      <w:r w:rsidR="00972DA1" w:rsidRPr="004D205E">
        <w:t xml:space="preserve">) </w:t>
      </w:r>
      <w:r w:rsidR="000C4BAF" w:rsidRPr="004D205E">
        <w:t>Kartę gwarancyjna na całość przedmiotu zamówienia wystawioną przez Wykonawcę zgodnie z załączonym do Umowy wzorem Karty Gwarancyjnej.</w:t>
      </w:r>
    </w:p>
    <w:p w:rsidR="003C1025" w:rsidRPr="004D205E" w:rsidRDefault="003C1025" w:rsidP="00972DA1">
      <w:pPr>
        <w:pStyle w:val="Akapitzlist11"/>
        <w:autoSpaceDE w:val="0"/>
        <w:autoSpaceDN w:val="0"/>
        <w:adjustRightInd w:val="0"/>
        <w:spacing w:after="0" w:line="240" w:lineRule="auto"/>
        <w:ind w:left="0"/>
        <w:jc w:val="both"/>
        <w:rPr>
          <w:sz w:val="24"/>
          <w:szCs w:val="24"/>
        </w:rPr>
      </w:pPr>
    </w:p>
    <w:p w:rsidR="00E126DF" w:rsidRPr="00EE4434" w:rsidRDefault="00E126DF" w:rsidP="00E126DF">
      <w:pPr>
        <w:keepNext/>
        <w:jc w:val="center"/>
        <w:rPr>
          <w:rFonts w:ascii="Calibri" w:hAnsi="Calibri" w:cs="Calibri"/>
          <w:b/>
          <w:bCs/>
        </w:rPr>
      </w:pPr>
      <w:r w:rsidRPr="00EE4434">
        <w:rPr>
          <w:rFonts w:ascii="Calibri" w:hAnsi="Calibri" w:cs="Calibri"/>
          <w:b/>
          <w:bCs/>
        </w:rPr>
        <w:lastRenderedPageBreak/>
        <w:t xml:space="preserve">§ </w:t>
      </w:r>
      <w:r w:rsidR="009F12F2" w:rsidRPr="00EE4434">
        <w:rPr>
          <w:rFonts w:ascii="Calibri" w:hAnsi="Calibri" w:cs="Calibri"/>
          <w:b/>
          <w:bCs/>
        </w:rPr>
        <w:t>4</w:t>
      </w:r>
    </w:p>
    <w:p w:rsidR="00E126DF" w:rsidRPr="00EE4434" w:rsidRDefault="00E126DF" w:rsidP="00E126DF">
      <w:pPr>
        <w:keepNext/>
        <w:jc w:val="center"/>
        <w:rPr>
          <w:rFonts w:ascii="Calibri" w:hAnsi="Calibri" w:cs="Calibri"/>
          <w:b/>
          <w:bCs/>
        </w:rPr>
      </w:pPr>
      <w:r w:rsidRPr="00EE4434">
        <w:rPr>
          <w:rFonts w:ascii="Calibri" w:hAnsi="Calibri" w:cs="Calibri"/>
          <w:b/>
          <w:bCs/>
        </w:rPr>
        <w:t>WYROBY, MATERIAŁY, URZĄDZENIA</w:t>
      </w:r>
    </w:p>
    <w:p w:rsidR="00293C13" w:rsidRPr="00EE4434" w:rsidRDefault="00293C13" w:rsidP="00293C13">
      <w:pPr>
        <w:numPr>
          <w:ilvl w:val="2"/>
          <w:numId w:val="8"/>
        </w:numPr>
        <w:tabs>
          <w:tab w:val="num" w:pos="284"/>
        </w:tabs>
        <w:ind w:left="284" w:hanging="284"/>
        <w:jc w:val="both"/>
        <w:rPr>
          <w:rFonts w:ascii="Calibri" w:hAnsi="Calibri" w:cs="Calibri"/>
        </w:rPr>
      </w:pPr>
      <w:r w:rsidRPr="00EE4434">
        <w:rPr>
          <w:rFonts w:ascii="Calibri" w:hAnsi="Calibri" w:cs="Calibri"/>
        </w:rPr>
        <w:t>Wykonawca zobowiązany jest stosować podczas realizacji prac wyłącznie nowe wyroby, materiały oraz urządzenia dopuszczone do stosowania w budownictwie, zgodnie                            z aktualnie obowiązującymi w tym zakresie przepisami i normami.</w:t>
      </w:r>
    </w:p>
    <w:p w:rsidR="00293C13" w:rsidRPr="00EE4434" w:rsidRDefault="00293C13" w:rsidP="00293C13">
      <w:pPr>
        <w:numPr>
          <w:ilvl w:val="2"/>
          <w:numId w:val="8"/>
        </w:numPr>
        <w:tabs>
          <w:tab w:val="num" w:pos="284"/>
        </w:tabs>
        <w:ind w:left="284" w:hanging="284"/>
        <w:jc w:val="both"/>
        <w:rPr>
          <w:rFonts w:ascii="Calibri" w:hAnsi="Calibri" w:cs="Calibri"/>
        </w:rPr>
      </w:pPr>
      <w:r w:rsidRPr="00EE4434">
        <w:rPr>
          <w:rFonts w:ascii="Calibri" w:hAnsi="Calibri" w:cs="Calibri"/>
        </w:rPr>
        <w:t>Wykonawca zabezpieczy na własny koszt i ryzyko składowane tymczasowo na terenie budowy wyroby, materiały, urządzenia do czasu ich wbudowania, przed zniszczeniem, uszkodzeniem lub utratą jakości, właściwości lub parametrów oraz umożliwi przeprowadzenie kontroli w tym zakresie przez Inspektora.</w:t>
      </w:r>
    </w:p>
    <w:p w:rsidR="00293C13" w:rsidRPr="00EE4434" w:rsidRDefault="00293C13" w:rsidP="00293C13">
      <w:pPr>
        <w:numPr>
          <w:ilvl w:val="2"/>
          <w:numId w:val="8"/>
        </w:numPr>
        <w:tabs>
          <w:tab w:val="num" w:pos="284"/>
        </w:tabs>
        <w:ind w:left="284" w:hanging="284"/>
        <w:jc w:val="both"/>
        <w:rPr>
          <w:rFonts w:ascii="Calibri" w:hAnsi="Calibri" w:cs="Calibri"/>
        </w:rPr>
      </w:pPr>
      <w:r w:rsidRPr="00EE4434">
        <w:rPr>
          <w:rFonts w:ascii="Calibri" w:hAnsi="Calibri" w:cs="Calibri"/>
        </w:rPr>
        <w:t xml:space="preserve">Wykonawca jest zobowiązany do uzyskania zatwierdzenia przez Zamawiającego wyrobów, materiałów i urządzeń  planowanych do dostarczenia / wbudowania. </w:t>
      </w:r>
    </w:p>
    <w:p w:rsidR="00293C13" w:rsidRPr="00EE4434" w:rsidRDefault="00293C13" w:rsidP="00293C13">
      <w:pPr>
        <w:numPr>
          <w:ilvl w:val="2"/>
          <w:numId w:val="8"/>
        </w:numPr>
        <w:tabs>
          <w:tab w:val="num" w:pos="284"/>
        </w:tabs>
        <w:ind w:left="284" w:hanging="284"/>
        <w:jc w:val="both"/>
        <w:rPr>
          <w:rFonts w:ascii="Calibri" w:hAnsi="Calibri" w:cs="Calibri"/>
        </w:rPr>
      </w:pPr>
      <w:r w:rsidRPr="00EE4434">
        <w:rPr>
          <w:rFonts w:ascii="Calibri" w:hAnsi="Calibri" w:cs="Calibri"/>
        </w:rPr>
        <w:t>Zmiana materiałów przewidzianych do wykonania prac będących przedmiotem zamówienia w stosunku do materiałów przewidzianych w dokumentacji projektowej                          i STWiORB, będzie możliwa pod warunkiem uzyskania na to uprzednio pisemnej zgody Zamawiającego.</w:t>
      </w:r>
    </w:p>
    <w:p w:rsidR="00293C13" w:rsidRPr="00EE4434" w:rsidRDefault="00293C13" w:rsidP="00293C13">
      <w:pPr>
        <w:numPr>
          <w:ilvl w:val="2"/>
          <w:numId w:val="8"/>
        </w:numPr>
        <w:tabs>
          <w:tab w:val="num" w:pos="284"/>
        </w:tabs>
        <w:ind w:left="284" w:hanging="284"/>
        <w:jc w:val="both"/>
        <w:rPr>
          <w:rFonts w:ascii="Calibri" w:hAnsi="Calibri" w:cs="Calibri"/>
        </w:rPr>
      </w:pPr>
      <w:r w:rsidRPr="00EE4434">
        <w:rPr>
          <w:rFonts w:ascii="Calibri" w:hAnsi="Calibri" w:cs="Calibri"/>
        </w:rPr>
        <w:t>Zamawiający w kwestii zmiany materiałów jest zobowiązany zająć na piśmie stanowisko                     w ciągu 5 dni roboczych od dnia otrzymania wniosku z uzasadnienie</w:t>
      </w:r>
      <w:r w:rsidR="002841C8">
        <w:rPr>
          <w:rFonts w:ascii="Calibri" w:hAnsi="Calibri" w:cs="Calibri"/>
        </w:rPr>
        <w:t xml:space="preserve">m. Brak odpowiedzi nie upoważnia </w:t>
      </w:r>
      <w:r w:rsidRPr="00EE4434">
        <w:rPr>
          <w:rFonts w:ascii="Calibri" w:hAnsi="Calibri" w:cs="Calibri"/>
        </w:rPr>
        <w:t>Wykonawcy do zmiany materiałów.</w:t>
      </w:r>
    </w:p>
    <w:p w:rsidR="00293C13" w:rsidRPr="004D205E" w:rsidRDefault="00293C13" w:rsidP="00293C13">
      <w:pPr>
        <w:numPr>
          <w:ilvl w:val="2"/>
          <w:numId w:val="8"/>
        </w:numPr>
        <w:tabs>
          <w:tab w:val="num" w:pos="284"/>
        </w:tabs>
        <w:ind w:left="284" w:hanging="284"/>
        <w:jc w:val="both"/>
        <w:rPr>
          <w:rFonts w:ascii="Calibri" w:hAnsi="Calibri" w:cs="Calibri"/>
        </w:rPr>
      </w:pPr>
      <w:r w:rsidRPr="00EE4434">
        <w:rPr>
          <w:rFonts w:ascii="Calibri" w:hAnsi="Calibri" w:cs="Calibri"/>
        </w:rPr>
        <w:t xml:space="preserve">Wykonawca jest odpowiedzialny za dostawę i montaż materiałów, urządzeń fabrycznie nowych i nieużywanych, posiadających wymagane dokumenty dopuszczające do właściwego zastosowania, np. </w:t>
      </w:r>
      <w:r w:rsidR="00AF156E" w:rsidRPr="004D205E">
        <w:rPr>
          <w:rFonts w:ascii="Calibri" w:hAnsi="Calibri" w:cs="Calibri"/>
        </w:rPr>
        <w:t xml:space="preserve">certyfikaty B albo deklaracje zgodności CE lub aprobaty techniczne lub </w:t>
      </w:r>
      <w:r w:rsidRPr="004D205E">
        <w:rPr>
          <w:rFonts w:ascii="Calibri" w:hAnsi="Calibri" w:cs="Calibri"/>
        </w:rPr>
        <w:t>deklaracje właściwości użytkowych.</w:t>
      </w:r>
    </w:p>
    <w:p w:rsidR="00293C13" w:rsidRPr="004D205E" w:rsidRDefault="00293C13" w:rsidP="00293C13">
      <w:pPr>
        <w:numPr>
          <w:ilvl w:val="2"/>
          <w:numId w:val="8"/>
        </w:numPr>
        <w:tabs>
          <w:tab w:val="num" w:pos="284"/>
        </w:tabs>
        <w:ind w:left="284" w:hanging="284"/>
        <w:jc w:val="both"/>
        <w:rPr>
          <w:rFonts w:ascii="Calibri" w:hAnsi="Calibri" w:cs="Calibri"/>
        </w:rPr>
      </w:pPr>
      <w:r w:rsidRPr="004D205E">
        <w:rPr>
          <w:rFonts w:ascii="Calibri" w:hAnsi="Calibri" w:cs="Calibri"/>
        </w:rPr>
        <w:t>Wykonawca jest odpowiedzialny za pełną kontrolę prac, wyrobów, materiałów i urządzeń.</w:t>
      </w:r>
    </w:p>
    <w:p w:rsidR="00293C13" w:rsidRPr="00EE4434" w:rsidRDefault="00293C13" w:rsidP="00293C13">
      <w:pPr>
        <w:numPr>
          <w:ilvl w:val="2"/>
          <w:numId w:val="8"/>
        </w:numPr>
        <w:tabs>
          <w:tab w:val="num" w:pos="284"/>
        </w:tabs>
        <w:ind w:left="284" w:hanging="284"/>
        <w:jc w:val="both"/>
        <w:rPr>
          <w:rFonts w:ascii="Calibri" w:hAnsi="Calibri" w:cs="Calibri"/>
        </w:rPr>
      </w:pPr>
      <w:r w:rsidRPr="00EE4434">
        <w:rPr>
          <w:rFonts w:ascii="Calibri" w:hAnsi="Calibri" w:cs="Calibri"/>
        </w:rPr>
        <w:t>Wykonawca zapewni odpowiedni system kontroli prac, włączając personel, laboratorium, sprzęt, zaopatrzenie i wszystkie urządzenia niezbędne do pobierania próbek i badań materiałów.</w:t>
      </w:r>
    </w:p>
    <w:p w:rsidR="00293C13" w:rsidRPr="00EE4434" w:rsidRDefault="00293C13" w:rsidP="00293C13">
      <w:pPr>
        <w:numPr>
          <w:ilvl w:val="2"/>
          <w:numId w:val="8"/>
        </w:numPr>
        <w:tabs>
          <w:tab w:val="num" w:pos="284"/>
        </w:tabs>
        <w:ind w:left="284" w:hanging="284"/>
        <w:jc w:val="both"/>
        <w:rPr>
          <w:rFonts w:ascii="Calibri" w:hAnsi="Calibri" w:cs="Calibri"/>
        </w:rPr>
      </w:pPr>
      <w:r w:rsidRPr="00EE4434">
        <w:rPr>
          <w:rFonts w:ascii="Calibri" w:hAnsi="Calibri" w:cs="Calibri"/>
        </w:rPr>
        <w:t xml:space="preserve">W sytuacji, gdy przeprowadzona przez Zamawiającego ekspertyza potwierdzi zastosowanie przez Wykonawcę wyrobów, materiałów lub urządzeń nieodpowiadających wymogom określonym w Umowie – Wykonawca zobowiązany będzie na swój koszt wymienić wadliwe lub nieodpowiednie wyroby oraz ponieść koszt przeprowadzonej ekspertyzy. </w:t>
      </w:r>
    </w:p>
    <w:p w:rsidR="00293C13" w:rsidRPr="00EE4434" w:rsidRDefault="00293C13" w:rsidP="00E126DF">
      <w:pPr>
        <w:keepNext/>
        <w:jc w:val="center"/>
        <w:rPr>
          <w:rFonts w:ascii="Calibri" w:hAnsi="Calibri" w:cs="Calibri"/>
          <w:b/>
          <w:bCs/>
        </w:rPr>
      </w:pPr>
    </w:p>
    <w:p w:rsidR="00E126DF" w:rsidRPr="00EE4434" w:rsidRDefault="00E126DF" w:rsidP="00E126DF">
      <w:pPr>
        <w:keepNext/>
        <w:jc w:val="center"/>
        <w:rPr>
          <w:rFonts w:ascii="Calibri" w:hAnsi="Calibri" w:cs="Calibri"/>
          <w:b/>
          <w:bCs/>
        </w:rPr>
      </w:pPr>
      <w:r w:rsidRPr="00EE4434">
        <w:rPr>
          <w:rFonts w:ascii="Calibri" w:hAnsi="Calibri" w:cs="Calibri"/>
          <w:b/>
          <w:bCs/>
        </w:rPr>
        <w:t xml:space="preserve">§ </w:t>
      </w:r>
      <w:r w:rsidR="0002609D" w:rsidRPr="00EE4434">
        <w:rPr>
          <w:rFonts w:ascii="Calibri" w:hAnsi="Calibri" w:cs="Calibri"/>
          <w:b/>
          <w:bCs/>
        </w:rPr>
        <w:t>5</w:t>
      </w:r>
    </w:p>
    <w:p w:rsidR="00E126DF" w:rsidRPr="00EE4434" w:rsidRDefault="00E126DF" w:rsidP="00E126DF">
      <w:pPr>
        <w:keepNext/>
        <w:jc w:val="center"/>
        <w:outlineLvl w:val="0"/>
        <w:rPr>
          <w:rFonts w:ascii="Calibri" w:hAnsi="Calibri" w:cs="Calibri"/>
          <w:b/>
          <w:bCs/>
        </w:rPr>
      </w:pPr>
      <w:r w:rsidRPr="00EE4434">
        <w:rPr>
          <w:rFonts w:ascii="Calibri" w:hAnsi="Calibri" w:cs="Calibri"/>
          <w:b/>
          <w:bCs/>
        </w:rPr>
        <w:t>TERMINY ORAZ ZASADY REALIZACJI PRAC</w:t>
      </w:r>
    </w:p>
    <w:p w:rsidR="005D34F3" w:rsidRPr="00C82B4C" w:rsidRDefault="00E126DF" w:rsidP="005D34F3">
      <w:pPr>
        <w:numPr>
          <w:ilvl w:val="0"/>
          <w:numId w:val="9"/>
        </w:numPr>
        <w:tabs>
          <w:tab w:val="left" w:pos="284"/>
        </w:tabs>
        <w:ind w:left="284" w:hanging="284"/>
        <w:jc w:val="both"/>
        <w:rPr>
          <w:rFonts w:asciiTheme="minorHAnsi" w:hAnsiTheme="minorHAnsi" w:cs="Calibri"/>
          <w:b/>
        </w:rPr>
      </w:pPr>
      <w:r w:rsidRPr="00EE4434">
        <w:rPr>
          <w:rFonts w:ascii="Calibri" w:hAnsi="Calibri" w:cs="Calibri"/>
        </w:rPr>
        <w:t xml:space="preserve">Strony zgodnie ustalają, </w:t>
      </w:r>
      <w:r w:rsidRPr="00AF156E">
        <w:rPr>
          <w:rFonts w:asciiTheme="minorHAnsi" w:hAnsiTheme="minorHAnsi" w:cs="Calibri"/>
        </w:rPr>
        <w:t>że Wykonawca będzie realizował przedmiot Umowy                                   w następujących terminach:</w:t>
      </w:r>
      <w:r w:rsidR="00E560CF">
        <w:rPr>
          <w:rFonts w:asciiTheme="minorHAnsi" w:hAnsiTheme="minorHAnsi" w:cs="Calibri"/>
          <w:b/>
        </w:rPr>
        <w:t xml:space="preserve"> 6 m-cy </w:t>
      </w:r>
      <w:r w:rsidR="00DD37D5" w:rsidRPr="00F46FB6">
        <w:rPr>
          <w:rFonts w:asciiTheme="minorHAnsi" w:hAnsiTheme="minorHAnsi" w:cs="Calibri"/>
          <w:b/>
          <w:color w:val="FF0000"/>
        </w:rPr>
        <w:t xml:space="preserve"> </w:t>
      </w:r>
      <w:r w:rsidR="00DD37D5" w:rsidRPr="00C82B4C">
        <w:rPr>
          <w:rFonts w:asciiTheme="minorHAnsi" w:hAnsiTheme="minorHAnsi" w:cs="Calibri"/>
          <w:b/>
        </w:rPr>
        <w:t>licząc od daty zawarcia umowy.</w:t>
      </w:r>
    </w:p>
    <w:p w:rsidR="00AF156E" w:rsidRPr="00792992" w:rsidRDefault="00AF156E" w:rsidP="005D34F3">
      <w:pPr>
        <w:tabs>
          <w:tab w:val="left" w:pos="284"/>
        </w:tabs>
        <w:ind w:left="284"/>
        <w:jc w:val="both"/>
        <w:rPr>
          <w:rFonts w:asciiTheme="minorHAnsi" w:hAnsiTheme="minorHAnsi" w:cs="Calibri"/>
        </w:rPr>
      </w:pPr>
      <w:r w:rsidRPr="00792992">
        <w:rPr>
          <w:rFonts w:asciiTheme="minorHAnsi" w:hAnsiTheme="minorHAnsi"/>
        </w:rPr>
        <w:t>Wykonawca będzie wykonywał prace zgodnie ze sporządzonym przez siebie i zatwierdzonym przez Zamaw</w:t>
      </w:r>
      <w:r w:rsidR="00CA5E1F" w:rsidRPr="00792992">
        <w:rPr>
          <w:rFonts w:asciiTheme="minorHAnsi" w:hAnsiTheme="minorHAnsi"/>
        </w:rPr>
        <w:t>iającego harmonogramem rzeczowo-</w:t>
      </w:r>
      <w:r w:rsidRPr="00792992">
        <w:rPr>
          <w:rFonts w:asciiTheme="minorHAnsi" w:hAnsiTheme="minorHAnsi"/>
        </w:rPr>
        <w:t>finansowym robót.</w:t>
      </w:r>
    </w:p>
    <w:p w:rsidR="005D34F3" w:rsidRPr="004D205E" w:rsidRDefault="005D34F3" w:rsidP="005D34F3">
      <w:pPr>
        <w:numPr>
          <w:ilvl w:val="0"/>
          <w:numId w:val="9"/>
        </w:numPr>
        <w:tabs>
          <w:tab w:val="left" w:pos="284"/>
        </w:tabs>
        <w:ind w:left="284" w:hanging="284"/>
        <w:jc w:val="both"/>
        <w:rPr>
          <w:rFonts w:ascii="Calibri" w:hAnsi="Calibri" w:cs="Calibri"/>
        </w:rPr>
      </w:pPr>
      <w:r w:rsidRPr="004D205E">
        <w:rPr>
          <w:rFonts w:asciiTheme="minorHAnsi" w:hAnsiTheme="minorHAnsi" w:cs="Calibri"/>
        </w:rPr>
        <w:t>W terminie 3 dni poprzedzających rozpoczęcie wykonywania prac, Zamawiający, zgodnie  z art. 41 ustawy Prawo budowlane</w:t>
      </w:r>
      <w:r w:rsidRPr="004D205E">
        <w:rPr>
          <w:rFonts w:ascii="Calibri" w:hAnsi="Calibri" w:cs="Calibri"/>
        </w:rPr>
        <w:t>, zawiadomi Powiatowego Inspektora Nadzoru Budowlanego w Głogowie o planowanym rozpoczęciu robót. Do zawiadomienia będą dołączone wymagane przepisami prawa następujące dokumenty:</w:t>
      </w:r>
    </w:p>
    <w:p w:rsidR="005D34F3" w:rsidRPr="004D205E" w:rsidRDefault="005D34F3" w:rsidP="00EC7BA2">
      <w:pPr>
        <w:numPr>
          <w:ilvl w:val="3"/>
          <w:numId w:val="81"/>
        </w:numPr>
        <w:tabs>
          <w:tab w:val="left" w:pos="567"/>
        </w:tabs>
        <w:autoSpaceDE w:val="0"/>
        <w:autoSpaceDN w:val="0"/>
        <w:adjustRightInd w:val="0"/>
        <w:ind w:left="567" w:hanging="284"/>
        <w:jc w:val="both"/>
        <w:rPr>
          <w:rFonts w:ascii="Calibri" w:hAnsi="Calibri" w:cs="Calibri"/>
        </w:rPr>
      </w:pPr>
      <w:r w:rsidRPr="004D205E">
        <w:rPr>
          <w:rFonts w:ascii="Calibri" w:hAnsi="Calibri" w:cs="Calibri"/>
        </w:rPr>
        <w:t>oświadczenie kierownika budowy, stwierdzające sporządzenie planu bezpieczeństwa                i ochrony zdrowia oraz przyjęcie obowiązku kierowania budowy, a także kopia uprawnień oraz aktualne zaświadczenie o wpisie na listę członków właściwej izby samorządu zawodowego;</w:t>
      </w:r>
    </w:p>
    <w:p w:rsidR="005D34F3" w:rsidRPr="004D205E" w:rsidRDefault="005D34F3" w:rsidP="00EC7BA2">
      <w:pPr>
        <w:numPr>
          <w:ilvl w:val="3"/>
          <w:numId w:val="81"/>
        </w:numPr>
        <w:tabs>
          <w:tab w:val="left" w:pos="567"/>
        </w:tabs>
        <w:autoSpaceDE w:val="0"/>
        <w:autoSpaceDN w:val="0"/>
        <w:adjustRightInd w:val="0"/>
        <w:ind w:left="567" w:hanging="284"/>
        <w:jc w:val="both"/>
        <w:rPr>
          <w:rFonts w:ascii="Calibri" w:hAnsi="Calibri" w:cs="Calibri"/>
        </w:rPr>
      </w:pPr>
      <w:r w:rsidRPr="004D205E">
        <w:rPr>
          <w:rFonts w:ascii="Calibri" w:hAnsi="Calibri" w:cs="Calibri"/>
        </w:rPr>
        <w:lastRenderedPageBreak/>
        <w:t>oświadczenia Nadzoru Inwestorskiego, stwierdzające przyjęcie obowiązku pełnienia nadzoru inwestorskiego nad robotami budowlanymi, a także kopie uprawnień oraz aktualne zaświadczenia o wpisie na listę członków właściwej izby samorządu zawodowego,</w:t>
      </w:r>
    </w:p>
    <w:p w:rsidR="005D34F3" w:rsidRPr="004D205E" w:rsidRDefault="005D34F3" w:rsidP="00EC7BA2">
      <w:pPr>
        <w:numPr>
          <w:ilvl w:val="3"/>
          <w:numId w:val="81"/>
        </w:numPr>
        <w:tabs>
          <w:tab w:val="left" w:pos="567"/>
        </w:tabs>
        <w:autoSpaceDE w:val="0"/>
        <w:autoSpaceDN w:val="0"/>
        <w:adjustRightInd w:val="0"/>
        <w:ind w:left="567" w:hanging="284"/>
        <w:jc w:val="both"/>
        <w:rPr>
          <w:rFonts w:ascii="Calibri" w:hAnsi="Calibri" w:cs="Calibri"/>
        </w:rPr>
      </w:pPr>
      <w:r w:rsidRPr="004D205E">
        <w:rPr>
          <w:rFonts w:ascii="Calibri" w:hAnsi="Calibri" w:cs="Calibri"/>
        </w:rPr>
        <w:t>informację zawierającą dane dotyczące bezpieczeństwa pracy i ochrony zdrowia.</w:t>
      </w:r>
    </w:p>
    <w:p w:rsidR="00E126DF" w:rsidRPr="005D34F3" w:rsidRDefault="00E126DF" w:rsidP="00EC7BA2">
      <w:pPr>
        <w:pStyle w:val="Akapitzlist"/>
        <w:numPr>
          <w:ilvl w:val="0"/>
          <w:numId w:val="82"/>
        </w:numPr>
        <w:tabs>
          <w:tab w:val="left" w:pos="567"/>
        </w:tabs>
        <w:autoSpaceDE w:val="0"/>
        <w:autoSpaceDN w:val="0"/>
        <w:adjustRightInd w:val="0"/>
        <w:ind w:left="284" w:hanging="284"/>
        <w:jc w:val="both"/>
        <w:rPr>
          <w:rFonts w:ascii="Calibri" w:hAnsi="Calibri" w:cs="Calibri"/>
          <w:color w:val="FF0000"/>
          <w:sz w:val="24"/>
          <w:szCs w:val="24"/>
        </w:rPr>
      </w:pPr>
      <w:r w:rsidRPr="004D205E">
        <w:rPr>
          <w:rFonts w:ascii="Calibri" w:hAnsi="Calibri" w:cs="Calibri"/>
          <w:sz w:val="24"/>
          <w:szCs w:val="24"/>
        </w:rPr>
        <w:t xml:space="preserve">Wykonawca spełni wymagania zawarte w </w:t>
      </w:r>
      <w:r w:rsidR="00D816E3" w:rsidRPr="004D205E">
        <w:rPr>
          <w:rFonts w:ascii="Calibri" w:hAnsi="Calibri" w:cs="Calibri"/>
          <w:sz w:val="24"/>
          <w:szCs w:val="24"/>
        </w:rPr>
        <w:t>dokumentacji</w:t>
      </w:r>
      <w:r w:rsidRPr="004D205E">
        <w:rPr>
          <w:rFonts w:ascii="Calibri" w:hAnsi="Calibri" w:cs="Calibri"/>
          <w:sz w:val="24"/>
          <w:szCs w:val="24"/>
        </w:rPr>
        <w:t xml:space="preserve"> i zapewni </w:t>
      </w:r>
      <w:r w:rsidR="00E3372E" w:rsidRPr="004D205E">
        <w:rPr>
          <w:rFonts w:ascii="Calibri" w:hAnsi="Calibri" w:cs="Calibri"/>
          <w:sz w:val="24"/>
          <w:szCs w:val="24"/>
        </w:rPr>
        <w:t>odpowiednim</w:t>
      </w:r>
      <w:r w:rsidRPr="005D34F3">
        <w:rPr>
          <w:rFonts w:ascii="Calibri" w:hAnsi="Calibri" w:cs="Calibri"/>
          <w:sz w:val="24"/>
          <w:szCs w:val="24"/>
        </w:rPr>
        <w:t xml:space="preserve"> organom pełną możliwość inspekcji i sprawdzenia prac, jak również uczestnictwo w próbach i badaniach wykonywanych prac.</w:t>
      </w:r>
    </w:p>
    <w:p w:rsidR="00E126DF" w:rsidRPr="00EE4434" w:rsidRDefault="00BB35BD" w:rsidP="00BB35BD">
      <w:pPr>
        <w:tabs>
          <w:tab w:val="left" w:pos="284"/>
        </w:tabs>
        <w:autoSpaceDE w:val="0"/>
        <w:autoSpaceDN w:val="0"/>
        <w:adjustRightInd w:val="0"/>
        <w:ind w:left="284" w:hanging="284"/>
        <w:jc w:val="both"/>
        <w:rPr>
          <w:rFonts w:ascii="Calibri" w:hAnsi="Calibri" w:cs="Calibri"/>
        </w:rPr>
      </w:pPr>
      <w:r w:rsidRPr="005D34F3">
        <w:rPr>
          <w:rFonts w:ascii="Calibri" w:hAnsi="Calibri" w:cs="Calibri"/>
        </w:rPr>
        <w:t xml:space="preserve">4. </w:t>
      </w:r>
      <w:r w:rsidR="00E126DF" w:rsidRPr="005D34F3">
        <w:rPr>
          <w:rFonts w:ascii="Calibri" w:hAnsi="Calibri" w:cs="Calibri"/>
        </w:rPr>
        <w:t>Całkowite zakończenie prac oraz gotowość do Odbioru Końcowego będzie stwierdzona przez Wykonawcę</w:t>
      </w:r>
      <w:r w:rsidR="00E126DF" w:rsidRPr="00EE4434">
        <w:rPr>
          <w:rFonts w:ascii="Calibri" w:hAnsi="Calibri" w:cs="Calibri"/>
        </w:rPr>
        <w:t xml:space="preserve"> wpisem do dziennika budowy, z bezzwłocznym pisemnym powiadomieniem o tym fakcie  Zamawiającego. </w:t>
      </w:r>
    </w:p>
    <w:p w:rsidR="00325A0A" w:rsidRPr="00EE4434" w:rsidRDefault="00325A0A" w:rsidP="00E126DF">
      <w:pPr>
        <w:keepNext/>
        <w:jc w:val="center"/>
        <w:rPr>
          <w:rFonts w:ascii="Calibri" w:hAnsi="Calibri" w:cs="Calibri"/>
          <w:b/>
          <w:bCs/>
        </w:rPr>
      </w:pPr>
    </w:p>
    <w:p w:rsidR="00E126DF" w:rsidRPr="00EE4434" w:rsidRDefault="00E126DF" w:rsidP="00E126DF">
      <w:pPr>
        <w:keepNext/>
        <w:jc w:val="center"/>
        <w:rPr>
          <w:rFonts w:ascii="Calibri" w:hAnsi="Calibri" w:cs="Calibri"/>
          <w:b/>
          <w:bCs/>
        </w:rPr>
      </w:pPr>
      <w:r w:rsidRPr="00EE4434">
        <w:rPr>
          <w:rFonts w:ascii="Calibri" w:hAnsi="Calibri" w:cs="Calibri"/>
          <w:b/>
          <w:bCs/>
        </w:rPr>
        <w:t xml:space="preserve">§ </w:t>
      </w:r>
      <w:r w:rsidR="00140F0B" w:rsidRPr="00EE4434">
        <w:rPr>
          <w:rFonts w:ascii="Calibri" w:hAnsi="Calibri" w:cs="Calibri"/>
          <w:b/>
          <w:bCs/>
        </w:rPr>
        <w:t>6</w:t>
      </w:r>
    </w:p>
    <w:p w:rsidR="00E126DF" w:rsidRPr="00EE4434" w:rsidRDefault="00E126DF" w:rsidP="00E126DF">
      <w:pPr>
        <w:keepNext/>
        <w:jc w:val="center"/>
        <w:rPr>
          <w:rFonts w:ascii="Calibri" w:hAnsi="Calibri" w:cs="Calibri"/>
          <w:b/>
          <w:bCs/>
        </w:rPr>
      </w:pPr>
      <w:r w:rsidRPr="00EE4434">
        <w:rPr>
          <w:rFonts w:ascii="Calibri" w:hAnsi="Calibri" w:cs="Calibri"/>
          <w:b/>
          <w:bCs/>
        </w:rPr>
        <w:t>TEREN BUDOWY</w:t>
      </w:r>
    </w:p>
    <w:p w:rsidR="00D47CAD" w:rsidRPr="00EE4434" w:rsidRDefault="00D47CAD" w:rsidP="000D5818">
      <w:pPr>
        <w:numPr>
          <w:ilvl w:val="0"/>
          <w:numId w:val="10"/>
        </w:numPr>
        <w:tabs>
          <w:tab w:val="left" w:pos="284"/>
        </w:tabs>
        <w:ind w:left="284" w:hanging="284"/>
        <w:jc w:val="both"/>
        <w:rPr>
          <w:rFonts w:ascii="Calibri" w:hAnsi="Calibri" w:cs="Calibri"/>
        </w:rPr>
      </w:pPr>
      <w:r w:rsidRPr="00EE4434">
        <w:rPr>
          <w:rFonts w:ascii="Calibri" w:hAnsi="Calibri" w:cs="Calibri"/>
        </w:rPr>
        <w:t>Przekazanie terenu budowy udokumentowane będzie w formie protokołu przekazania terenu budowy podpisanego przez przedstawicieli Zamawiającego oraz Wykonawcy.</w:t>
      </w:r>
    </w:p>
    <w:p w:rsidR="00D47CAD" w:rsidRPr="004D205E" w:rsidRDefault="005D34F3" w:rsidP="000D5818">
      <w:pPr>
        <w:numPr>
          <w:ilvl w:val="0"/>
          <w:numId w:val="10"/>
        </w:numPr>
        <w:tabs>
          <w:tab w:val="left" w:pos="284"/>
        </w:tabs>
        <w:ind w:left="284" w:hanging="284"/>
        <w:jc w:val="both"/>
        <w:rPr>
          <w:rFonts w:ascii="Calibri" w:hAnsi="Calibri" w:cs="Calibri"/>
        </w:rPr>
      </w:pPr>
      <w:r w:rsidRPr="004D205E">
        <w:rPr>
          <w:rFonts w:ascii="Calibri" w:hAnsi="Calibri" w:cs="Calibri"/>
        </w:rPr>
        <w:t>Wykonawca przed rozpoczęciem jakichkolwiek wykopów lub innych prac mogących uszkodzić istniejące instalacje zaznajomi się z umiejscowieniem wszystkich istniejących instalacji, takich jak odwodnienie, linie i słupy telefoniczne i elektryczne, światłowody, wodociągi, gazociągi i podobne</w:t>
      </w:r>
      <w:r w:rsidR="00D47CAD" w:rsidRPr="004D205E">
        <w:rPr>
          <w:rFonts w:ascii="Calibri" w:hAnsi="Calibri" w:cs="Calibri"/>
        </w:rPr>
        <w:t>.</w:t>
      </w:r>
    </w:p>
    <w:p w:rsidR="00A3504E" w:rsidRDefault="00D47CAD" w:rsidP="00A3504E">
      <w:pPr>
        <w:numPr>
          <w:ilvl w:val="0"/>
          <w:numId w:val="10"/>
        </w:numPr>
        <w:tabs>
          <w:tab w:val="left" w:pos="284"/>
        </w:tabs>
        <w:ind w:left="284" w:hanging="284"/>
        <w:jc w:val="both"/>
        <w:rPr>
          <w:rFonts w:ascii="Calibri" w:hAnsi="Calibri" w:cs="Calibri"/>
        </w:rPr>
      </w:pPr>
      <w:r w:rsidRPr="00EE4434">
        <w:rPr>
          <w:rFonts w:ascii="Calibri" w:hAnsi="Calibri" w:cs="Calibri"/>
        </w:rPr>
        <w:t>Wszelkie prace na i w bezpośrednim sąsiedztwie jakichkolwiek obiektów należy wykonać w uzgodnieniu z właścicielami lub administratorami tych obiektów.</w:t>
      </w:r>
      <w:r w:rsidR="00A3504E">
        <w:rPr>
          <w:rFonts w:ascii="Calibri" w:hAnsi="Calibri" w:cs="Calibri"/>
        </w:rPr>
        <w:t xml:space="preserve"> </w:t>
      </w:r>
    </w:p>
    <w:p w:rsidR="00A3504E" w:rsidRDefault="00A3504E" w:rsidP="00A3504E">
      <w:pPr>
        <w:tabs>
          <w:tab w:val="left" w:pos="284"/>
        </w:tabs>
        <w:ind w:left="284"/>
        <w:jc w:val="both"/>
        <w:rPr>
          <w:rFonts w:ascii="Calibri" w:hAnsi="Calibri" w:cs="Calibri"/>
        </w:rPr>
      </w:pPr>
    </w:p>
    <w:p w:rsidR="00A3504E" w:rsidRDefault="00D20C71" w:rsidP="00A3504E">
      <w:pPr>
        <w:tabs>
          <w:tab w:val="left" w:pos="284"/>
        </w:tabs>
        <w:ind w:left="284"/>
        <w:jc w:val="center"/>
        <w:rPr>
          <w:rFonts w:ascii="Calibri" w:hAnsi="Calibri" w:cs="Calibri"/>
        </w:rPr>
      </w:pPr>
      <w:r w:rsidRPr="00A3504E">
        <w:rPr>
          <w:rFonts w:ascii="Calibri" w:hAnsi="Calibri" w:cs="Calibri"/>
          <w:b/>
          <w:bCs/>
        </w:rPr>
        <w:t>§ 7</w:t>
      </w:r>
    </w:p>
    <w:p w:rsidR="00A3504E" w:rsidRDefault="00D20C71" w:rsidP="00A3504E">
      <w:pPr>
        <w:tabs>
          <w:tab w:val="left" w:pos="284"/>
        </w:tabs>
        <w:ind w:left="284"/>
        <w:jc w:val="center"/>
        <w:rPr>
          <w:rFonts w:ascii="Calibri" w:hAnsi="Calibri" w:cs="Calibri"/>
        </w:rPr>
      </w:pPr>
      <w:r w:rsidRPr="00EE4434">
        <w:rPr>
          <w:rFonts w:ascii="Calibri" w:hAnsi="Calibri" w:cs="Calibri"/>
          <w:b/>
          <w:bCs/>
        </w:rPr>
        <w:t>Przedstawiciele stron</w:t>
      </w:r>
    </w:p>
    <w:p w:rsidR="00D20C71" w:rsidRDefault="00A3504E" w:rsidP="00A3504E">
      <w:pPr>
        <w:tabs>
          <w:tab w:val="left" w:pos="284"/>
        </w:tabs>
        <w:ind w:left="284"/>
        <w:jc w:val="both"/>
        <w:rPr>
          <w:rFonts w:ascii="Calibri" w:hAnsi="Calibri" w:cs="Calibri"/>
          <w:bCs/>
        </w:rPr>
      </w:pPr>
      <w:r>
        <w:rPr>
          <w:rFonts w:ascii="Calibri" w:hAnsi="Calibri" w:cs="Calibri"/>
        </w:rPr>
        <w:t xml:space="preserve">1. </w:t>
      </w:r>
      <w:r w:rsidR="00D20C71" w:rsidRPr="00EE4434">
        <w:rPr>
          <w:rFonts w:ascii="Calibri" w:hAnsi="Calibri" w:cs="Calibri"/>
          <w:bCs/>
        </w:rPr>
        <w:t>Do bieżących kontaktów w kwestiach dotyczących realizacji przedmiotu umowy, każda ze stron wyznacza swoich przedstawicieli w osobach:</w:t>
      </w:r>
    </w:p>
    <w:p w:rsidR="00A3504E" w:rsidRPr="00A3504E" w:rsidRDefault="00A3504E" w:rsidP="00A3504E">
      <w:pPr>
        <w:keepNext/>
        <w:ind w:left="426"/>
        <w:rPr>
          <w:rFonts w:ascii="Calibri" w:hAnsi="Calibri" w:cs="Calibri"/>
          <w:bCs/>
        </w:rPr>
      </w:pPr>
      <w:r w:rsidRPr="00EE4434">
        <w:rPr>
          <w:rFonts w:ascii="Calibri" w:hAnsi="Calibri" w:cs="Calibri"/>
          <w:bCs/>
        </w:rPr>
        <w:t>1)</w:t>
      </w:r>
      <w:r w:rsidRPr="00EE4434">
        <w:rPr>
          <w:rFonts w:ascii="Calibri" w:hAnsi="Calibri" w:cs="Calibri"/>
          <w:bCs/>
        </w:rPr>
        <w:tab/>
        <w:t>ze strony Zamawiającego:</w:t>
      </w:r>
      <w:r>
        <w:rPr>
          <w:rFonts w:ascii="Calibri" w:hAnsi="Calibri" w:cs="Calibri"/>
          <w:bCs/>
        </w:rPr>
        <w:t xml:space="preserve">                                                                                                                 a)</w:t>
      </w:r>
      <w:r w:rsidRPr="00EE4434">
        <w:rPr>
          <w:rFonts w:ascii="Calibri" w:hAnsi="Calibri" w:cs="Calibri"/>
          <w:bCs/>
        </w:rPr>
        <w:t xml:space="preserve"> Inspektor Nadzoru Inwestorskiego</w:t>
      </w:r>
      <w:r>
        <w:rPr>
          <w:rFonts w:ascii="Calibri" w:hAnsi="Calibri" w:cs="Calibri"/>
          <w:bCs/>
        </w:rPr>
        <w:t xml:space="preserve">, </w:t>
      </w:r>
      <w:r w:rsidRPr="00A3504E">
        <w:rPr>
          <w:rFonts w:ascii="Calibri" w:hAnsi="Calibri" w:cs="Calibri"/>
          <w:bCs/>
        </w:rPr>
        <w:t>koordynator:</w:t>
      </w:r>
    </w:p>
    <w:p w:rsidR="00A3504E" w:rsidRPr="00A3504E" w:rsidRDefault="00A3504E" w:rsidP="00A3504E">
      <w:pPr>
        <w:keepNext/>
        <w:ind w:left="426"/>
        <w:rPr>
          <w:rFonts w:ascii="Calibri" w:hAnsi="Calibri" w:cs="Calibri"/>
          <w:bCs/>
        </w:rPr>
      </w:pPr>
      <w:r>
        <w:rPr>
          <w:rFonts w:ascii="Calibri" w:hAnsi="Calibri" w:cs="Calibri"/>
          <w:bCs/>
        </w:rPr>
        <w:t xml:space="preserve">    </w:t>
      </w:r>
      <w:r w:rsidRPr="00EE4434">
        <w:rPr>
          <w:rFonts w:ascii="Calibri" w:hAnsi="Calibri" w:cs="Calibri"/>
          <w:bCs/>
        </w:rPr>
        <w:t>Imię i nazwisko: …………………………Tel.: ………………………… e-mail: ………………………</w:t>
      </w:r>
      <w:r>
        <w:rPr>
          <w:rFonts w:ascii="Calibri" w:hAnsi="Calibri" w:cs="Calibri"/>
          <w:bCs/>
        </w:rPr>
        <w:t xml:space="preserve">                     b) </w:t>
      </w:r>
      <w:r w:rsidRPr="00EE4434">
        <w:rPr>
          <w:rFonts w:ascii="Calibri" w:hAnsi="Calibri" w:cs="Calibri"/>
          <w:bCs/>
        </w:rPr>
        <w:t>Inspektor Nadzoru Inwestorskiego</w:t>
      </w:r>
      <w:r>
        <w:rPr>
          <w:rFonts w:ascii="Calibri" w:hAnsi="Calibri" w:cs="Calibri"/>
          <w:bCs/>
        </w:rPr>
        <w:t xml:space="preserve">, </w:t>
      </w:r>
    </w:p>
    <w:p w:rsidR="00A3504E" w:rsidRDefault="00A3504E" w:rsidP="00A3504E">
      <w:pPr>
        <w:keepNext/>
        <w:ind w:left="426"/>
        <w:jc w:val="both"/>
        <w:rPr>
          <w:rFonts w:ascii="Calibri" w:hAnsi="Calibri" w:cs="Calibri"/>
          <w:bCs/>
        </w:rPr>
      </w:pPr>
      <w:r>
        <w:rPr>
          <w:rFonts w:ascii="Calibri" w:hAnsi="Calibri" w:cs="Calibri"/>
          <w:bCs/>
        </w:rPr>
        <w:t xml:space="preserve">    </w:t>
      </w:r>
      <w:r w:rsidRPr="00EE4434">
        <w:rPr>
          <w:rFonts w:ascii="Calibri" w:hAnsi="Calibri" w:cs="Calibri"/>
          <w:bCs/>
        </w:rPr>
        <w:t>Imię i nazwisko: …………………………Tel.: ………………………… e-mail: ………………………</w:t>
      </w:r>
      <w:r>
        <w:rPr>
          <w:rFonts w:ascii="Calibri" w:hAnsi="Calibri" w:cs="Calibri"/>
          <w:bCs/>
        </w:rPr>
        <w:t xml:space="preserve"> </w:t>
      </w:r>
    </w:p>
    <w:p w:rsidR="00A3504E" w:rsidRDefault="00A3504E" w:rsidP="00A3504E">
      <w:pPr>
        <w:keepNext/>
        <w:ind w:left="426"/>
        <w:rPr>
          <w:rFonts w:ascii="Calibri" w:hAnsi="Calibri" w:cs="Calibri"/>
          <w:bCs/>
        </w:rPr>
      </w:pPr>
      <w:r>
        <w:rPr>
          <w:rFonts w:ascii="Calibri" w:hAnsi="Calibri" w:cs="Calibri"/>
          <w:bCs/>
        </w:rPr>
        <w:t xml:space="preserve">c)  </w:t>
      </w:r>
      <w:r w:rsidRPr="00EE4434">
        <w:rPr>
          <w:rFonts w:ascii="Calibri" w:hAnsi="Calibri" w:cs="Calibri"/>
          <w:bCs/>
        </w:rPr>
        <w:t>Inspektor Nadzoru Inwestorskiego</w:t>
      </w:r>
      <w:r>
        <w:rPr>
          <w:rFonts w:ascii="Calibri" w:hAnsi="Calibri" w:cs="Calibri"/>
          <w:bCs/>
        </w:rPr>
        <w:t xml:space="preserve">, </w:t>
      </w:r>
    </w:p>
    <w:p w:rsidR="00A3504E" w:rsidRPr="00EE4434" w:rsidRDefault="00A3504E" w:rsidP="00A3504E">
      <w:pPr>
        <w:keepNext/>
        <w:ind w:left="426"/>
        <w:rPr>
          <w:rFonts w:ascii="Calibri" w:hAnsi="Calibri" w:cs="Calibri"/>
          <w:bCs/>
        </w:rPr>
      </w:pPr>
      <w:r>
        <w:rPr>
          <w:rFonts w:ascii="Calibri" w:hAnsi="Calibri" w:cs="Calibri"/>
          <w:bCs/>
        </w:rPr>
        <w:t xml:space="preserve">    </w:t>
      </w:r>
      <w:r w:rsidRPr="00EE4434">
        <w:rPr>
          <w:rFonts w:ascii="Calibri" w:hAnsi="Calibri" w:cs="Calibri"/>
          <w:bCs/>
        </w:rPr>
        <w:t>Imię i nazwisko: …………………………Tel.: ………………………… e-mail: ………………………</w:t>
      </w:r>
      <w:r>
        <w:rPr>
          <w:rFonts w:ascii="Calibri" w:hAnsi="Calibri" w:cs="Calibri"/>
          <w:bCs/>
        </w:rPr>
        <w:t xml:space="preserve">                                        </w:t>
      </w:r>
    </w:p>
    <w:p w:rsidR="00A3504E" w:rsidRDefault="00A3504E" w:rsidP="00A3504E">
      <w:pPr>
        <w:keepNext/>
        <w:ind w:left="426"/>
        <w:jc w:val="both"/>
        <w:rPr>
          <w:rFonts w:ascii="Calibri" w:hAnsi="Calibri" w:cs="Calibri"/>
          <w:bCs/>
        </w:rPr>
      </w:pPr>
      <w:r w:rsidRPr="00EE4434">
        <w:rPr>
          <w:rFonts w:ascii="Calibri" w:hAnsi="Calibri" w:cs="Calibri"/>
          <w:bCs/>
        </w:rPr>
        <w:t>2)</w:t>
      </w:r>
      <w:r w:rsidRPr="00EE4434">
        <w:rPr>
          <w:rFonts w:ascii="Calibri" w:hAnsi="Calibri" w:cs="Calibri"/>
          <w:bCs/>
        </w:rPr>
        <w:tab/>
        <w:t>ze str</w:t>
      </w:r>
      <w:r>
        <w:rPr>
          <w:rFonts w:ascii="Calibri" w:hAnsi="Calibri" w:cs="Calibri"/>
          <w:bCs/>
        </w:rPr>
        <w:t xml:space="preserve">ony Wykonawcy: Kierownik budowy, </w:t>
      </w:r>
    </w:p>
    <w:p w:rsidR="00A3504E" w:rsidRPr="00EE4434" w:rsidRDefault="00A3504E" w:rsidP="00A3504E">
      <w:pPr>
        <w:keepNext/>
        <w:ind w:left="426"/>
        <w:jc w:val="both"/>
        <w:rPr>
          <w:rFonts w:ascii="Calibri" w:hAnsi="Calibri" w:cs="Calibri"/>
          <w:bCs/>
        </w:rPr>
      </w:pPr>
      <w:r>
        <w:rPr>
          <w:rFonts w:ascii="Calibri" w:hAnsi="Calibri" w:cs="Calibri"/>
          <w:bCs/>
        </w:rPr>
        <w:t xml:space="preserve">   </w:t>
      </w:r>
      <w:r w:rsidRPr="00EE4434">
        <w:rPr>
          <w:rFonts w:ascii="Calibri" w:hAnsi="Calibri" w:cs="Calibri"/>
          <w:bCs/>
        </w:rPr>
        <w:t>Imię i nazwisko: …………………………Tel.: ………………………… e-mail: ………………………………</w:t>
      </w:r>
    </w:p>
    <w:p w:rsidR="00A3504E" w:rsidRDefault="00A3504E" w:rsidP="00A3504E">
      <w:pPr>
        <w:ind w:left="567" w:hanging="283"/>
        <w:jc w:val="both"/>
        <w:rPr>
          <w:rFonts w:ascii="Calibri" w:hAnsi="Calibri" w:cs="Calibri"/>
        </w:rPr>
      </w:pPr>
      <w:r>
        <w:rPr>
          <w:rFonts w:ascii="Calibri" w:hAnsi="Calibri" w:cs="Calibri"/>
        </w:rPr>
        <w:t xml:space="preserve"> </w:t>
      </w:r>
      <w:r w:rsidR="00D20C71" w:rsidRPr="00EE4434">
        <w:rPr>
          <w:rFonts w:ascii="Calibri" w:hAnsi="Calibri" w:cs="Calibri"/>
          <w:bCs/>
        </w:rPr>
        <w:t>2.</w:t>
      </w:r>
      <w:r w:rsidR="00D20C71" w:rsidRPr="00EE4434">
        <w:rPr>
          <w:rFonts w:ascii="Calibri" w:hAnsi="Calibri" w:cs="Calibri"/>
          <w:bCs/>
        </w:rPr>
        <w:tab/>
      </w:r>
      <w:r w:rsidRPr="00A3504E">
        <w:rPr>
          <w:rFonts w:ascii="Calibri" w:hAnsi="Calibri" w:cs="Calibri"/>
          <w:bCs/>
        </w:rPr>
        <w:t>W przypadku zmiany osób przedstawicieli Stron i/lub danych do kontaktu, o których mowa w ust. 1 pkt 1 i 2 umowy,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przedstawicieli nie wymaga sporządzenia aneksu do umowy, o ile zostanie potwierdzona pisemnym zawiadomieniem, o którym mowa w zdaniu poprzedzającym.</w:t>
      </w:r>
    </w:p>
    <w:p w:rsidR="00A3504E" w:rsidRDefault="00A3504E" w:rsidP="00A3504E">
      <w:pPr>
        <w:ind w:left="567" w:hanging="283"/>
        <w:jc w:val="both"/>
        <w:rPr>
          <w:rFonts w:ascii="Calibri" w:hAnsi="Calibri" w:cs="Calibri"/>
        </w:rPr>
      </w:pPr>
      <w:r w:rsidRPr="00A3504E">
        <w:rPr>
          <w:rFonts w:ascii="Calibri" w:hAnsi="Calibri" w:cs="Calibri"/>
          <w:bCs/>
        </w:rPr>
        <w:t>3.</w:t>
      </w:r>
      <w:r w:rsidRPr="00A3504E">
        <w:rPr>
          <w:rFonts w:ascii="Calibri" w:hAnsi="Calibri" w:cs="Calibri"/>
          <w:bCs/>
        </w:rPr>
        <w:tab/>
        <w:t>Przedstawiciele Stron, o których mowa w ust. 1 pkt 1 oraz ust. 1 pkt 2 umowy, są upoważnieni do podpisania protokołu przekazania terenu budowy, o którym mowa                           w §6 ust. 1 umowy, protokołów odbioru robót zanikających i ulegających zakryciu, protokołów odbioru częściowego oraz protokołu odbioru końcowego, o których mowa w §8 umowy.</w:t>
      </w:r>
    </w:p>
    <w:p w:rsidR="00A3504E" w:rsidRDefault="00A3504E" w:rsidP="00A3504E">
      <w:pPr>
        <w:ind w:left="567" w:hanging="283"/>
        <w:jc w:val="both"/>
        <w:rPr>
          <w:rFonts w:ascii="Calibri" w:hAnsi="Calibri" w:cs="Calibri"/>
        </w:rPr>
      </w:pPr>
      <w:r w:rsidRPr="00A3504E">
        <w:rPr>
          <w:rFonts w:ascii="Calibri" w:hAnsi="Calibri" w:cs="Calibri"/>
          <w:bCs/>
        </w:rPr>
        <w:lastRenderedPageBreak/>
        <w:t>4.</w:t>
      </w:r>
      <w:r w:rsidRPr="00A3504E">
        <w:rPr>
          <w:rFonts w:ascii="Calibri" w:hAnsi="Calibri" w:cs="Calibri"/>
          <w:b/>
          <w:bCs/>
        </w:rPr>
        <w:tab/>
      </w:r>
      <w:r w:rsidRPr="00A3504E">
        <w:rPr>
          <w:rFonts w:ascii="Calibri" w:hAnsi="Calibri" w:cs="Calibri"/>
          <w:bCs/>
        </w:rPr>
        <w:t>Przedstawiciel Zamawiającego jest upoważniony również do zgłaszania zastrzeżeń do protokołów, o których mowa w § 8 umowy, oraz do zgłaszania roszczeń, wniosków, poleceń i uwag w okresie rękojmi i gwarancji.</w:t>
      </w:r>
    </w:p>
    <w:p w:rsidR="00A3504E" w:rsidRDefault="00A3504E" w:rsidP="00A3504E">
      <w:pPr>
        <w:ind w:left="567" w:hanging="283"/>
        <w:jc w:val="both"/>
        <w:rPr>
          <w:rFonts w:ascii="Calibri" w:hAnsi="Calibri" w:cs="Calibri"/>
        </w:rPr>
      </w:pPr>
      <w:r w:rsidRPr="00A3504E">
        <w:rPr>
          <w:rFonts w:ascii="Calibri" w:hAnsi="Calibri" w:cs="Calibri"/>
          <w:bCs/>
        </w:rPr>
        <w:t>5.  Wykonawca zobowiązany jest zapewnić wykonanie Przedmiotu Umowy przez osoby posiadające odpowiednie, wymagane w SWZ i w Prawie budowlanym, uprawnienia do pełnienia samodzielnych funkcji technicznych w budownictwie dla poszczególnych branż i wpis na listę członków właściwej izby samorządu zawodowego.</w:t>
      </w:r>
      <w:r>
        <w:rPr>
          <w:rFonts w:ascii="Calibri" w:hAnsi="Calibri" w:cs="Calibri"/>
        </w:rPr>
        <w:t xml:space="preserve"> </w:t>
      </w:r>
    </w:p>
    <w:p w:rsidR="00A3504E" w:rsidRDefault="00A3504E" w:rsidP="00A3504E">
      <w:pPr>
        <w:ind w:left="567" w:hanging="283"/>
        <w:jc w:val="both"/>
        <w:rPr>
          <w:rFonts w:ascii="Calibri" w:hAnsi="Calibri" w:cs="Calibri"/>
        </w:rPr>
      </w:pPr>
      <w:r>
        <w:rPr>
          <w:rFonts w:ascii="Calibri" w:hAnsi="Calibri" w:cs="Calibri"/>
        </w:rPr>
        <w:t xml:space="preserve">6. </w:t>
      </w:r>
      <w:r w:rsidRPr="00A3504E">
        <w:rPr>
          <w:rFonts w:ascii="Calibri" w:hAnsi="Calibri" w:cs="Calibri"/>
          <w:bCs/>
        </w:rPr>
        <w:t xml:space="preserve">Zmiana przedstawiciela Wykonawcy w trakcie jej realizacji może nastąpić wyłącznie poprzez pisemne powiadomienie Zamawiającego przed dokonaniem tejże zmiany,                            z zastrzeżeniem, że na zmianę Kierownika budowy wymagana jest zgoda Zamawiającego pod warunkiem spełnienia wymagań Kierownika budowy w SWZ. </w:t>
      </w:r>
    </w:p>
    <w:p w:rsidR="00A3504E" w:rsidRDefault="00A3504E" w:rsidP="00A3504E">
      <w:pPr>
        <w:ind w:left="567" w:hanging="283"/>
        <w:jc w:val="both"/>
        <w:rPr>
          <w:rFonts w:ascii="Calibri" w:hAnsi="Calibri" w:cs="Calibri"/>
        </w:rPr>
      </w:pPr>
      <w:r w:rsidRPr="00A3504E">
        <w:rPr>
          <w:rFonts w:ascii="Calibri" w:hAnsi="Calibri" w:cs="Calibri"/>
          <w:bCs/>
        </w:rPr>
        <w:t>7. Nadzór inwestorski uprawniony jest m.in. do wydawania Wykonawcy poleceń związanych z ilością, jakością oraz sposobem wykonania prac, które są niezbędne do prawidłowego wykonania Umowy, w tym do określania formy i zakresu dokumentów służących do monitorowania realizacji i rozliczeń wykonywanych prac.</w:t>
      </w:r>
    </w:p>
    <w:p w:rsidR="00A3504E" w:rsidRDefault="00A3504E" w:rsidP="000F4D15">
      <w:pPr>
        <w:tabs>
          <w:tab w:val="left" w:pos="709"/>
        </w:tabs>
        <w:ind w:left="567" w:hanging="283"/>
        <w:jc w:val="both"/>
        <w:rPr>
          <w:rFonts w:ascii="Calibri" w:hAnsi="Calibri" w:cs="Calibri"/>
        </w:rPr>
      </w:pPr>
      <w:r w:rsidRPr="00A3504E">
        <w:rPr>
          <w:rFonts w:ascii="Calibri" w:hAnsi="Calibri" w:cs="Calibri"/>
          <w:bCs/>
        </w:rPr>
        <w:t>8.  Nadzór inwestorski przekaże Wykonawcy wytyczne w zakresie terminów sporządzania                   i treści dokumentów związanych z wykonywaniem Umowy.</w:t>
      </w:r>
    </w:p>
    <w:p w:rsidR="00A3504E" w:rsidRDefault="00A3504E" w:rsidP="000F4D15">
      <w:pPr>
        <w:tabs>
          <w:tab w:val="left" w:pos="709"/>
        </w:tabs>
        <w:ind w:left="567" w:hanging="283"/>
        <w:jc w:val="both"/>
        <w:rPr>
          <w:rFonts w:ascii="Calibri" w:hAnsi="Calibri" w:cs="Calibri"/>
          <w:bCs/>
        </w:rPr>
      </w:pPr>
      <w:r w:rsidRPr="00A3504E">
        <w:rPr>
          <w:rFonts w:ascii="Calibri" w:hAnsi="Calibri" w:cs="Calibri"/>
          <w:bCs/>
        </w:rPr>
        <w:t>9.   Nadzór inwestorski nie jest upoważniony do podejmowania decyzji dotyczących robót zamiennych, dodatkowych i uzupełniających lub ograniczenia zakresu rzeczowego robót w imieniu Zamawiającego bez jego zgody i pisemnego potwierdzenia.</w:t>
      </w:r>
    </w:p>
    <w:p w:rsidR="006E2C1C" w:rsidRDefault="006E2C1C" w:rsidP="000F4D15">
      <w:pPr>
        <w:tabs>
          <w:tab w:val="left" w:pos="709"/>
        </w:tabs>
        <w:ind w:left="567" w:hanging="283"/>
        <w:jc w:val="both"/>
        <w:rPr>
          <w:rFonts w:ascii="Calibri" w:hAnsi="Calibri" w:cs="Calibri"/>
          <w:bCs/>
        </w:rPr>
      </w:pPr>
    </w:p>
    <w:p w:rsidR="006E2C1C" w:rsidRPr="00A3504E" w:rsidRDefault="006E2C1C" w:rsidP="000F4D15">
      <w:pPr>
        <w:tabs>
          <w:tab w:val="left" w:pos="709"/>
        </w:tabs>
        <w:ind w:left="567" w:hanging="283"/>
        <w:jc w:val="both"/>
        <w:rPr>
          <w:rFonts w:ascii="Calibri" w:hAnsi="Calibri" w:cs="Calibri"/>
        </w:rPr>
      </w:pPr>
    </w:p>
    <w:p w:rsidR="000B2E81" w:rsidRPr="00EE4434" w:rsidRDefault="000B2E81" w:rsidP="000B2E81">
      <w:pPr>
        <w:keepNext/>
        <w:jc w:val="center"/>
        <w:rPr>
          <w:rFonts w:ascii="Calibri" w:hAnsi="Calibri" w:cs="Calibri"/>
          <w:b/>
        </w:rPr>
      </w:pPr>
      <w:r w:rsidRPr="00EE4434">
        <w:rPr>
          <w:rFonts w:ascii="Calibri" w:hAnsi="Calibri" w:cs="Calibri"/>
          <w:b/>
        </w:rPr>
        <w:t>§ 8</w:t>
      </w:r>
    </w:p>
    <w:p w:rsidR="000B2E81" w:rsidRPr="00EE4434" w:rsidRDefault="000B2E81" w:rsidP="000B2E81">
      <w:pPr>
        <w:keepNext/>
        <w:jc w:val="center"/>
        <w:outlineLvl w:val="0"/>
        <w:rPr>
          <w:rFonts w:ascii="Calibri" w:hAnsi="Calibri" w:cs="Calibri"/>
          <w:b/>
        </w:rPr>
      </w:pPr>
      <w:r w:rsidRPr="00EE4434">
        <w:rPr>
          <w:rFonts w:ascii="Calibri" w:hAnsi="Calibri" w:cs="Calibri"/>
          <w:b/>
        </w:rPr>
        <w:t>ODBIORY</w:t>
      </w:r>
    </w:p>
    <w:p w:rsidR="000B2E81" w:rsidRPr="005D34F3" w:rsidRDefault="000B2E81" w:rsidP="00EC7BA2">
      <w:pPr>
        <w:numPr>
          <w:ilvl w:val="0"/>
          <w:numId w:val="71"/>
        </w:numPr>
        <w:tabs>
          <w:tab w:val="center" w:pos="-4111"/>
          <w:tab w:val="left" w:pos="284"/>
        </w:tabs>
        <w:ind w:left="284" w:hanging="284"/>
        <w:jc w:val="both"/>
        <w:rPr>
          <w:rFonts w:ascii="Calibri" w:hAnsi="Calibri" w:cs="Calibri"/>
        </w:rPr>
      </w:pPr>
      <w:r w:rsidRPr="005D34F3">
        <w:rPr>
          <w:rFonts w:ascii="Calibri" w:hAnsi="Calibri" w:cs="Calibri"/>
        </w:rPr>
        <w:t>Przewiduje się następujące odbiory:</w:t>
      </w:r>
    </w:p>
    <w:p w:rsidR="005D34F3" w:rsidRPr="005D34F3" w:rsidRDefault="005D34F3" w:rsidP="00EC7BA2">
      <w:pPr>
        <w:pStyle w:val="Akapitzlist"/>
        <w:numPr>
          <w:ilvl w:val="0"/>
          <w:numId w:val="83"/>
        </w:numPr>
        <w:tabs>
          <w:tab w:val="center" w:pos="-4111"/>
          <w:tab w:val="left" w:pos="426"/>
        </w:tabs>
        <w:ind w:left="426" w:hanging="142"/>
        <w:jc w:val="both"/>
        <w:rPr>
          <w:rFonts w:ascii="Calibri" w:hAnsi="Calibri" w:cs="Calibri"/>
          <w:sz w:val="24"/>
          <w:szCs w:val="24"/>
        </w:rPr>
      </w:pPr>
      <w:r w:rsidRPr="005D34F3">
        <w:rPr>
          <w:rFonts w:ascii="Calibri" w:hAnsi="Calibri" w:cs="Calibri"/>
          <w:sz w:val="24"/>
          <w:szCs w:val="24"/>
        </w:rPr>
        <w:t>odbiór częściowy,</w:t>
      </w:r>
    </w:p>
    <w:p w:rsidR="005D34F3" w:rsidRPr="005D34F3" w:rsidRDefault="000B2E81" w:rsidP="00EC7BA2">
      <w:pPr>
        <w:pStyle w:val="Akapitzlist"/>
        <w:numPr>
          <w:ilvl w:val="0"/>
          <w:numId w:val="83"/>
        </w:numPr>
        <w:tabs>
          <w:tab w:val="center" w:pos="-4111"/>
          <w:tab w:val="left" w:pos="426"/>
        </w:tabs>
        <w:ind w:left="426" w:hanging="142"/>
        <w:jc w:val="both"/>
        <w:rPr>
          <w:rFonts w:ascii="Calibri" w:hAnsi="Calibri" w:cs="Calibri"/>
          <w:sz w:val="24"/>
          <w:szCs w:val="24"/>
        </w:rPr>
      </w:pPr>
      <w:r w:rsidRPr="005D34F3">
        <w:rPr>
          <w:rFonts w:ascii="Calibri" w:hAnsi="Calibri" w:cs="Calibri"/>
          <w:sz w:val="24"/>
          <w:szCs w:val="24"/>
        </w:rPr>
        <w:t>odbiór końcowy</w:t>
      </w:r>
      <w:r w:rsidR="00362079">
        <w:rPr>
          <w:rFonts w:ascii="Calibri" w:hAnsi="Calibri" w:cs="Calibri"/>
          <w:sz w:val="24"/>
          <w:szCs w:val="24"/>
        </w:rPr>
        <w:t xml:space="preserve"> </w:t>
      </w:r>
      <w:r w:rsidR="005B3A5A">
        <w:rPr>
          <w:rFonts w:ascii="Calibri" w:hAnsi="Calibri" w:cs="Calibri"/>
          <w:sz w:val="24"/>
          <w:szCs w:val="24"/>
        </w:rPr>
        <w:t>przedmiotu umowy</w:t>
      </w:r>
      <w:r w:rsidRPr="005D34F3">
        <w:rPr>
          <w:rFonts w:ascii="Calibri" w:hAnsi="Calibri" w:cs="Calibri"/>
          <w:sz w:val="24"/>
          <w:szCs w:val="24"/>
        </w:rPr>
        <w:t>,</w:t>
      </w:r>
    </w:p>
    <w:p w:rsidR="000B2E81" w:rsidRPr="00E24AF1" w:rsidRDefault="000B2E81" w:rsidP="00EC7BA2">
      <w:pPr>
        <w:pStyle w:val="Akapitzlist"/>
        <w:numPr>
          <w:ilvl w:val="0"/>
          <w:numId w:val="83"/>
        </w:numPr>
        <w:tabs>
          <w:tab w:val="center" w:pos="-4111"/>
          <w:tab w:val="left" w:pos="426"/>
        </w:tabs>
        <w:ind w:left="426" w:hanging="142"/>
        <w:jc w:val="both"/>
        <w:rPr>
          <w:rFonts w:ascii="Calibri" w:hAnsi="Calibri" w:cs="Calibri"/>
          <w:sz w:val="24"/>
          <w:szCs w:val="24"/>
        </w:rPr>
      </w:pPr>
      <w:r w:rsidRPr="00E24AF1">
        <w:rPr>
          <w:rFonts w:ascii="Calibri" w:hAnsi="Calibri" w:cs="Calibri"/>
          <w:sz w:val="24"/>
          <w:szCs w:val="24"/>
        </w:rPr>
        <w:t>odbiór ostateczny.</w:t>
      </w:r>
    </w:p>
    <w:p w:rsidR="0037382A" w:rsidRDefault="000B2E81" w:rsidP="0037382A">
      <w:pPr>
        <w:ind w:left="284"/>
        <w:contextualSpacing/>
        <w:rPr>
          <w:rFonts w:ascii="Calibri" w:hAnsi="Calibri" w:cs="Calibri"/>
        </w:rPr>
      </w:pPr>
      <w:r w:rsidRPr="005D34F3">
        <w:rPr>
          <w:rFonts w:ascii="Calibri" w:hAnsi="Calibri" w:cs="Calibri"/>
        </w:rPr>
        <w:t>Wykonawca zgłosi gotowość do odbioru</w:t>
      </w:r>
      <w:r w:rsidR="00B81977">
        <w:rPr>
          <w:rFonts w:ascii="Calibri" w:hAnsi="Calibri" w:cs="Calibri"/>
        </w:rPr>
        <w:t xml:space="preserve"> przedmiotu umowy</w:t>
      </w:r>
      <w:r w:rsidRPr="005D34F3">
        <w:rPr>
          <w:rFonts w:ascii="Calibri" w:hAnsi="Calibri" w:cs="Calibri"/>
        </w:rPr>
        <w:t xml:space="preserve">, wysyłając zawiadomienie Zamawiającemu za pośrednictwem poczty elektronicznej na adres: </w:t>
      </w:r>
    </w:p>
    <w:p w:rsidR="0037382A" w:rsidRPr="0037382A" w:rsidRDefault="004E0DB3" w:rsidP="0037382A">
      <w:pPr>
        <w:ind w:left="284"/>
        <w:contextualSpacing/>
        <w:rPr>
          <w:rFonts w:ascii="Calibri" w:hAnsi="Calibri" w:cs="Calibri"/>
          <w:color w:val="000000"/>
          <w:lang w:val="en-US"/>
        </w:rPr>
      </w:pPr>
      <w:hyperlink r:id="rId20" w:history="1">
        <w:r w:rsidR="0037382A" w:rsidRPr="0037382A">
          <w:rPr>
            <w:rFonts w:ascii="Calibri" w:hAnsi="Calibri" w:cs="Calibri"/>
            <w:color w:val="0000FF"/>
            <w:u w:val="single"/>
            <w:lang w:val="en-US"/>
          </w:rPr>
          <w:t>sekretariat@chrobry-glogow.pl</w:t>
        </w:r>
      </w:hyperlink>
      <w:r w:rsidR="0037382A" w:rsidRPr="0037382A">
        <w:rPr>
          <w:rFonts w:ascii="Calibri" w:hAnsi="Calibri" w:cs="Calibri"/>
          <w:color w:val="000000"/>
          <w:lang w:val="en-US"/>
        </w:rPr>
        <w:t xml:space="preserve">  </w:t>
      </w:r>
      <w:r w:rsidR="0037382A">
        <w:rPr>
          <w:rFonts w:ascii="Calibri" w:hAnsi="Calibri" w:cs="Calibri"/>
          <w:color w:val="000000"/>
          <w:lang w:val="en-US"/>
        </w:rPr>
        <w:t>.</w:t>
      </w:r>
    </w:p>
    <w:p w:rsidR="0037382A" w:rsidRDefault="00B81977" w:rsidP="00B81977">
      <w:pPr>
        <w:jc w:val="both"/>
        <w:rPr>
          <w:rFonts w:ascii="Calibri" w:hAnsi="Calibri" w:cs="Calibri"/>
        </w:rPr>
      </w:pPr>
      <w:r>
        <w:rPr>
          <w:rFonts w:ascii="Calibri" w:hAnsi="Calibri" w:cs="Calibri"/>
        </w:rPr>
        <w:t xml:space="preserve">   </w:t>
      </w:r>
      <w:r w:rsidR="0037382A">
        <w:rPr>
          <w:rFonts w:ascii="Calibri" w:hAnsi="Calibri" w:cs="Calibri"/>
        </w:rPr>
        <w:t>2.</w:t>
      </w:r>
      <w:r w:rsidRPr="00EE4434">
        <w:rPr>
          <w:rFonts w:ascii="Calibri" w:hAnsi="Calibri" w:cs="Calibri"/>
        </w:rPr>
        <w:t xml:space="preserve">Gotowość </w:t>
      </w:r>
      <w:r>
        <w:rPr>
          <w:rFonts w:ascii="Calibri" w:hAnsi="Calibri" w:cs="Calibri"/>
        </w:rPr>
        <w:t xml:space="preserve">   </w:t>
      </w:r>
      <w:r w:rsidRPr="00EE4434">
        <w:rPr>
          <w:rFonts w:ascii="Calibri" w:hAnsi="Calibri" w:cs="Calibri"/>
        </w:rPr>
        <w:t>do</w:t>
      </w:r>
      <w:r>
        <w:rPr>
          <w:rFonts w:ascii="Calibri" w:hAnsi="Calibri" w:cs="Calibri"/>
        </w:rPr>
        <w:t xml:space="preserve">  </w:t>
      </w:r>
      <w:r w:rsidRPr="00EE4434">
        <w:rPr>
          <w:rFonts w:ascii="Calibri" w:hAnsi="Calibri" w:cs="Calibri"/>
        </w:rPr>
        <w:t xml:space="preserve"> odbioru </w:t>
      </w:r>
      <w:r>
        <w:rPr>
          <w:rFonts w:ascii="Calibri" w:hAnsi="Calibri" w:cs="Calibri"/>
        </w:rPr>
        <w:t xml:space="preserve">  </w:t>
      </w:r>
      <w:r w:rsidRPr="00EE4434">
        <w:rPr>
          <w:rFonts w:ascii="Calibri" w:hAnsi="Calibri" w:cs="Calibri"/>
        </w:rPr>
        <w:t>oznacza,</w:t>
      </w:r>
      <w:r>
        <w:rPr>
          <w:rFonts w:ascii="Calibri" w:hAnsi="Calibri" w:cs="Calibri"/>
        </w:rPr>
        <w:t xml:space="preserve"> </w:t>
      </w:r>
      <w:r w:rsidRPr="00EE4434">
        <w:rPr>
          <w:rFonts w:ascii="Calibri" w:hAnsi="Calibri" w:cs="Calibri"/>
        </w:rPr>
        <w:t xml:space="preserve"> że Wykonawca wykonał roboty budowlane, o </w:t>
      </w:r>
    </w:p>
    <w:p w:rsidR="0037382A" w:rsidRDefault="0037382A" w:rsidP="00B81977">
      <w:pPr>
        <w:jc w:val="both"/>
        <w:rPr>
          <w:rFonts w:ascii="Calibri" w:hAnsi="Calibri" w:cs="Calibri"/>
        </w:rPr>
      </w:pPr>
      <w:r>
        <w:rPr>
          <w:rFonts w:ascii="Calibri" w:hAnsi="Calibri" w:cs="Calibri"/>
        </w:rPr>
        <w:t xml:space="preserve">      </w:t>
      </w:r>
      <w:r w:rsidR="00B81977" w:rsidRPr="00EE4434">
        <w:rPr>
          <w:rFonts w:ascii="Calibri" w:hAnsi="Calibri" w:cs="Calibri"/>
        </w:rPr>
        <w:t>których mowa w §</w:t>
      </w:r>
      <w:r w:rsidR="00B81977" w:rsidRPr="00634199">
        <w:rPr>
          <w:rFonts w:ascii="Calibri" w:hAnsi="Calibri" w:cs="Calibri"/>
        </w:rPr>
        <w:t xml:space="preserve"> 2 umowy, oraz skompletował dokumentację powykonawczą, o której </w:t>
      </w:r>
      <w:r>
        <w:rPr>
          <w:rFonts w:ascii="Calibri" w:hAnsi="Calibri" w:cs="Calibri"/>
        </w:rPr>
        <w:t xml:space="preserve">  </w:t>
      </w:r>
    </w:p>
    <w:p w:rsidR="00B81977" w:rsidRPr="005D34F3" w:rsidRDefault="0037382A" w:rsidP="00B81977">
      <w:pPr>
        <w:jc w:val="both"/>
        <w:rPr>
          <w:rFonts w:ascii="Calibri" w:hAnsi="Calibri" w:cs="Calibri"/>
        </w:rPr>
      </w:pPr>
      <w:r>
        <w:rPr>
          <w:rFonts w:ascii="Calibri" w:hAnsi="Calibri" w:cs="Calibri"/>
        </w:rPr>
        <w:t xml:space="preserve">      </w:t>
      </w:r>
      <w:r w:rsidR="00B81977" w:rsidRPr="00634199">
        <w:rPr>
          <w:rFonts w:ascii="Calibri" w:hAnsi="Calibri" w:cs="Calibri"/>
        </w:rPr>
        <w:t xml:space="preserve">mowa w </w:t>
      </w:r>
      <w:r w:rsidR="00B81977">
        <w:rPr>
          <w:rFonts w:ascii="Calibri" w:hAnsi="Calibri" w:cs="Calibri"/>
        </w:rPr>
        <w:t xml:space="preserve"> § 3 umowy.</w:t>
      </w:r>
    </w:p>
    <w:p w:rsidR="00B81977" w:rsidRDefault="00B81977" w:rsidP="00B81977">
      <w:pPr>
        <w:jc w:val="both"/>
        <w:rPr>
          <w:rFonts w:ascii="Calibri" w:hAnsi="Calibri" w:cs="Calibri"/>
        </w:rPr>
      </w:pPr>
      <w:r>
        <w:rPr>
          <w:rFonts w:ascii="Calibri" w:hAnsi="Calibri" w:cs="Calibri"/>
        </w:rPr>
        <w:t xml:space="preserve">3. </w:t>
      </w:r>
      <w:r w:rsidR="006D771F" w:rsidRPr="005D34F3">
        <w:rPr>
          <w:rFonts w:ascii="Calibri" w:hAnsi="Calibri" w:cs="Calibri"/>
        </w:rPr>
        <w:t>Zamawiający</w:t>
      </w:r>
      <w:r w:rsidR="006D771F" w:rsidRPr="00EE4434">
        <w:rPr>
          <w:rFonts w:ascii="Calibri" w:hAnsi="Calibri" w:cs="Calibri"/>
        </w:rPr>
        <w:t xml:space="preserve"> </w:t>
      </w:r>
      <w:r>
        <w:rPr>
          <w:rFonts w:ascii="Calibri" w:hAnsi="Calibri" w:cs="Calibri"/>
        </w:rPr>
        <w:t xml:space="preserve">   </w:t>
      </w:r>
      <w:r w:rsidR="006D771F" w:rsidRPr="00EE4434">
        <w:rPr>
          <w:rFonts w:ascii="Calibri" w:hAnsi="Calibri" w:cs="Calibri"/>
        </w:rPr>
        <w:t>dokona</w:t>
      </w:r>
      <w:r>
        <w:rPr>
          <w:rFonts w:ascii="Calibri" w:hAnsi="Calibri" w:cs="Calibri"/>
        </w:rPr>
        <w:t xml:space="preserve">  </w:t>
      </w:r>
      <w:r w:rsidR="006D771F" w:rsidRPr="00EE4434">
        <w:rPr>
          <w:rFonts w:ascii="Calibri" w:hAnsi="Calibri" w:cs="Calibri"/>
        </w:rPr>
        <w:t xml:space="preserve"> odbioru</w:t>
      </w:r>
      <w:r w:rsidR="005B3A5A">
        <w:rPr>
          <w:rFonts w:ascii="Calibri" w:hAnsi="Calibri" w:cs="Calibri"/>
        </w:rPr>
        <w:t xml:space="preserve"> </w:t>
      </w:r>
      <w:r>
        <w:rPr>
          <w:rFonts w:ascii="Calibri" w:hAnsi="Calibri" w:cs="Calibri"/>
        </w:rPr>
        <w:t xml:space="preserve">  </w:t>
      </w:r>
      <w:r w:rsidR="005B3A5A">
        <w:rPr>
          <w:rFonts w:ascii="Calibri" w:hAnsi="Calibri" w:cs="Calibri"/>
        </w:rPr>
        <w:t>przedmiotu</w:t>
      </w:r>
      <w:r>
        <w:rPr>
          <w:rFonts w:ascii="Calibri" w:hAnsi="Calibri" w:cs="Calibri"/>
        </w:rPr>
        <w:t xml:space="preserve"> </w:t>
      </w:r>
      <w:r w:rsidR="005B3A5A">
        <w:rPr>
          <w:rFonts w:ascii="Calibri" w:hAnsi="Calibri" w:cs="Calibri"/>
        </w:rPr>
        <w:t xml:space="preserve"> umowy</w:t>
      </w:r>
      <w:r w:rsidR="000B2E81" w:rsidRPr="00EE4434">
        <w:rPr>
          <w:rFonts w:ascii="Calibri" w:hAnsi="Calibri" w:cs="Calibri"/>
        </w:rPr>
        <w:t xml:space="preserve"> w terminie 5 dni roboczych od daty </w:t>
      </w:r>
    </w:p>
    <w:p w:rsidR="00B81977" w:rsidRDefault="00B81977" w:rsidP="00B81977">
      <w:pPr>
        <w:jc w:val="both"/>
        <w:rPr>
          <w:rFonts w:ascii="Calibri" w:hAnsi="Calibri" w:cs="Calibri"/>
        </w:rPr>
      </w:pPr>
      <w:r>
        <w:rPr>
          <w:rFonts w:ascii="Calibri" w:hAnsi="Calibri" w:cs="Calibri"/>
        </w:rPr>
        <w:t xml:space="preserve">     </w:t>
      </w:r>
      <w:r w:rsidR="000848D3">
        <w:rPr>
          <w:rFonts w:ascii="Calibri" w:hAnsi="Calibri" w:cs="Calibri"/>
        </w:rPr>
        <w:t>p</w:t>
      </w:r>
      <w:r w:rsidR="000B2E81" w:rsidRPr="00EE4434">
        <w:rPr>
          <w:rFonts w:ascii="Calibri" w:hAnsi="Calibri" w:cs="Calibri"/>
        </w:rPr>
        <w:t>rzystąpienia</w:t>
      </w:r>
      <w:r>
        <w:rPr>
          <w:rFonts w:ascii="Calibri" w:hAnsi="Calibri" w:cs="Calibri"/>
        </w:rPr>
        <w:t xml:space="preserve">    </w:t>
      </w:r>
      <w:r w:rsidR="000B2E81" w:rsidRPr="00EE4434">
        <w:rPr>
          <w:rFonts w:ascii="Calibri" w:hAnsi="Calibri" w:cs="Calibri"/>
        </w:rPr>
        <w:t xml:space="preserve"> do </w:t>
      </w:r>
      <w:r>
        <w:rPr>
          <w:rFonts w:ascii="Calibri" w:hAnsi="Calibri" w:cs="Calibri"/>
        </w:rPr>
        <w:t xml:space="preserve">   </w:t>
      </w:r>
      <w:r w:rsidR="000B2E81" w:rsidRPr="00EE4434">
        <w:rPr>
          <w:rFonts w:ascii="Calibri" w:hAnsi="Calibri" w:cs="Calibri"/>
        </w:rPr>
        <w:t>odbioru,</w:t>
      </w:r>
      <w:r>
        <w:rPr>
          <w:rFonts w:ascii="Calibri" w:hAnsi="Calibri" w:cs="Calibri"/>
        </w:rPr>
        <w:t xml:space="preserve">  </w:t>
      </w:r>
      <w:r w:rsidR="000B2E81" w:rsidRPr="00EE4434">
        <w:rPr>
          <w:rFonts w:ascii="Calibri" w:hAnsi="Calibri" w:cs="Calibri"/>
        </w:rPr>
        <w:t xml:space="preserve"> z </w:t>
      </w:r>
      <w:r>
        <w:rPr>
          <w:rFonts w:ascii="Calibri" w:hAnsi="Calibri" w:cs="Calibri"/>
        </w:rPr>
        <w:t xml:space="preserve">  </w:t>
      </w:r>
      <w:r w:rsidR="000B2E81" w:rsidRPr="00EE4434">
        <w:rPr>
          <w:rFonts w:ascii="Calibri" w:hAnsi="Calibri" w:cs="Calibri"/>
        </w:rPr>
        <w:t>zastrzeżeniem,</w:t>
      </w:r>
      <w:r>
        <w:rPr>
          <w:rFonts w:ascii="Calibri" w:hAnsi="Calibri" w:cs="Calibri"/>
        </w:rPr>
        <w:t xml:space="preserve">  </w:t>
      </w:r>
      <w:r w:rsidR="000B2E81" w:rsidRPr="00EE4434">
        <w:rPr>
          <w:rFonts w:ascii="Calibri" w:hAnsi="Calibri" w:cs="Calibri"/>
        </w:rPr>
        <w:t xml:space="preserve"> że</w:t>
      </w:r>
      <w:r>
        <w:rPr>
          <w:rFonts w:ascii="Calibri" w:hAnsi="Calibri" w:cs="Calibri"/>
        </w:rPr>
        <w:t xml:space="preserve">   </w:t>
      </w:r>
      <w:r w:rsidR="000B2E81" w:rsidRPr="00EE4434">
        <w:rPr>
          <w:rFonts w:ascii="Calibri" w:hAnsi="Calibri" w:cs="Calibri"/>
        </w:rPr>
        <w:t xml:space="preserve"> termin</w:t>
      </w:r>
      <w:r>
        <w:rPr>
          <w:rFonts w:ascii="Calibri" w:hAnsi="Calibri" w:cs="Calibri"/>
        </w:rPr>
        <w:t xml:space="preserve"> </w:t>
      </w:r>
      <w:r w:rsidR="000B2E81" w:rsidRPr="00EE4434">
        <w:rPr>
          <w:rFonts w:ascii="Calibri" w:hAnsi="Calibri" w:cs="Calibri"/>
        </w:rPr>
        <w:t xml:space="preserve"> ten</w:t>
      </w:r>
      <w:r>
        <w:rPr>
          <w:rFonts w:ascii="Calibri" w:hAnsi="Calibri" w:cs="Calibri"/>
        </w:rPr>
        <w:t xml:space="preserve"> </w:t>
      </w:r>
      <w:r w:rsidR="000B2E81" w:rsidRPr="00EE4434">
        <w:rPr>
          <w:rFonts w:ascii="Calibri" w:hAnsi="Calibri" w:cs="Calibri"/>
        </w:rPr>
        <w:t xml:space="preserve"> może</w:t>
      </w:r>
      <w:r>
        <w:rPr>
          <w:rFonts w:ascii="Calibri" w:hAnsi="Calibri" w:cs="Calibri"/>
        </w:rPr>
        <w:t xml:space="preserve"> </w:t>
      </w:r>
      <w:r w:rsidR="000B2E81" w:rsidRPr="00EE4434">
        <w:rPr>
          <w:rFonts w:ascii="Calibri" w:hAnsi="Calibri" w:cs="Calibri"/>
        </w:rPr>
        <w:t xml:space="preserve"> się wydłużyć w </w:t>
      </w:r>
    </w:p>
    <w:p w:rsidR="000C4BAF" w:rsidRDefault="00B81977" w:rsidP="00B81977">
      <w:pPr>
        <w:jc w:val="both"/>
        <w:rPr>
          <w:rFonts w:ascii="Calibri" w:hAnsi="Calibri" w:cs="Calibri"/>
        </w:rPr>
      </w:pPr>
      <w:r>
        <w:rPr>
          <w:rFonts w:ascii="Calibri" w:hAnsi="Calibri" w:cs="Calibri"/>
        </w:rPr>
        <w:t xml:space="preserve">     </w:t>
      </w:r>
      <w:r w:rsidR="000B2E81" w:rsidRPr="00EE4434">
        <w:rPr>
          <w:rFonts w:ascii="Calibri" w:hAnsi="Calibri" w:cs="Calibri"/>
        </w:rPr>
        <w:t xml:space="preserve">okolicznościach, o których mowa w  par. § 8  ust. </w:t>
      </w:r>
      <w:r w:rsidR="005C5A0E">
        <w:rPr>
          <w:rFonts w:ascii="Calibri" w:hAnsi="Calibri" w:cs="Calibri"/>
        </w:rPr>
        <w:t>9-</w:t>
      </w:r>
      <w:r w:rsidR="000848D3">
        <w:rPr>
          <w:rFonts w:ascii="Calibri" w:hAnsi="Calibri" w:cs="Calibri"/>
        </w:rPr>
        <w:t xml:space="preserve"> 1</w:t>
      </w:r>
      <w:r w:rsidR="008200D5">
        <w:rPr>
          <w:rFonts w:ascii="Calibri" w:hAnsi="Calibri" w:cs="Calibri"/>
        </w:rPr>
        <w:t>1</w:t>
      </w:r>
      <w:r w:rsidR="000B2E81" w:rsidRPr="00EE4434">
        <w:rPr>
          <w:rFonts w:ascii="Calibri" w:hAnsi="Calibri" w:cs="Calibri"/>
        </w:rPr>
        <w:t xml:space="preserve"> umowy.</w:t>
      </w:r>
    </w:p>
    <w:p w:rsidR="000848D3" w:rsidRDefault="000848D3" w:rsidP="000848D3">
      <w:pPr>
        <w:jc w:val="both"/>
        <w:rPr>
          <w:rFonts w:ascii="Calibri" w:hAnsi="Calibri" w:cs="Calibri"/>
        </w:rPr>
      </w:pPr>
      <w:r>
        <w:rPr>
          <w:rFonts w:ascii="Calibri" w:hAnsi="Calibri" w:cs="Calibri"/>
        </w:rPr>
        <w:t xml:space="preserve">4. </w:t>
      </w:r>
      <w:r w:rsidR="000B2E81" w:rsidRPr="00EE4434">
        <w:rPr>
          <w:rFonts w:ascii="Calibri" w:hAnsi="Calibri" w:cs="Calibri"/>
        </w:rPr>
        <w:t xml:space="preserve">Pozytywny </w:t>
      </w:r>
      <w:r>
        <w:rPr>
          <w:rFonts w:ascii="Calibri" w:hAnsi="Calibri" w:cs="Calibri"/>
        </w:rPr>
        <w:t xml:space="preserve"> </w:t>
      </w:r>
      <w:r w:rsidR="000B2E81" w:rsidRPr="00EE4434">
        <w:rPr>
          <w:rFonts w:ascii="Calibri" w:hAnsi="Calibri" w:cs="Calibri"/>
        </w:rPr>
        <w:t>odbiór</w:t>
      </w:r>
      <w:r>
        <w:rPr>
          <w:rFonts w:ascii="Calibri" w:hAnsi="Calibri" w:cs="Calibri"/>
        </w:rPr>
        <w:t xml:space="preserve"> </w:t>
      </w:r>
      <w:r w:rsidR="000B2E81" w:rsidRPr="00EE4434">
        <w:rPr>
          <w:rFonts w:ascii="Calibri" w:hAnsi="Calibri" w:cs="Calibri"/>
        </w:rPr>
        <w:t xml:space="preserve"> </w:t>
      </w:r>
      <w:r w:rsidR="006D771F" w:rsidRPr="00EE4434">
        <w:rPr>
          <w:rFonts w:ascii="Calibri" w:hAnsi="Calibri" w:cs="Calibri"/>
        </w:rPr>
        <w:t xml:space="preserve">części </w:t>
      </w:r>
      <w:r w:rsidR="000B2E81" w:rsidRPr="00EE4434">
        <w:rPr>
          <w:rFonts w:ascii="Calibri" w:hAnsi="Calibri" w:cs="Calibri"/>
        </w:rPr>
        <w:t>robót</w:t>
      </w:r>
      <w:r>
        <w:rPr>
          <w:rFonts w:ascii="Calibri" w:hAnsi="Calibri" w:cs="Calibri"/>
        </w:rPr>
        <w:t xml:space="preserve"> </w:t>
      </w:r>
      <w:r w:rsidR="000B2E81" w:rsidRPr="00EE4434">
        <w:rPr>
          <w:rFonts w:ascii="Calibri" w:hAnsi="Calibri" w:cs="Calibri"/>
        </w:rPr>
        <w:t xml:space="preserve"> zostanie potwierdzony protokołem odbioru częściowego, </w:t>
      </w:r>
    </w:p>
    <w:p w:rsidR="000848D3" w:rsidRDefault="000848D3" w:rsidP="000848D3">
      <w:pPr>
        <w:jc w:val="both"/>
        <w:rPr>
          <w:rFonts w:ascii="Calibri" w:hAnsi="Calibri" w:cs="Calibri"/>
        </w:rPr>
      </w:pPr>
      <w:r>
        <w:rPr>
          <w:rFonts w:ascii="Calibri" w:hAnsi="Calibri" w:cs="Calibri"/>
        </w:rPr>
        <w:t xml:space="preserve">     </w:t>
      </w:r>
      <w:r w:rsidR="000B2E81" w:rsidRPr="00EE4434">
        <w:rPr>
          <w:rFonts w:ascii="Calibri" w:hAnsi="Calibri" w:cs="Calibri"/>
        </w:rPr>
        <w:t xml:space="preserve">podpisanym przez upoważnionych przedstawicieli Zamawiającego i Wykonawcy bez uwag </w:t>
      </w:r>
    </w:p>
    <w:p w:rsidR="000B2E81" w:rsidRPr="00EE4434" w:rsidRDefault="000848D3" w:rsidP="000848D3">
      <w:pPr>
        <w:jc w:val="both"/>
        <w:rPr>
          <w:rFonts w:ascii="Calibri" w:hAnsi="Calibri" w:cs="Calibri"/>
        </w:rPr>
      </w:pPr>
      <w:r>
        <w:rPr>
          <w:rFonts w:ascii="Calibri" w:hAnsi="Calibri" w:cs="Calibri"/>
        </w:rPr>
        <w:t xml:space="preserve">     </w:t>
      </w:r>
      <w:r w:rsidR="000B2E81" w:rsidRPr="00EE4434">
        <w:rPr>
          <w:rFonts w:ascii="Calibri" w:hAnsi="Calibri" w:cs="Calibri"/>
        </w:rPr>
        <w:t xml:space="preserve">i zastrzeżeń. </w:t>
      </w:r>
    </w:p>
    <w:p w:rsidR="005C5A0E" w:rsidRDefault="005C5A0E" w:rsidP="005C5A0E">
      <w:pPr>
        <w:jc w:val="both"/>
        <w:rPr>
          <w:rFonts w:ascii="Calibri" w:hAnsi="Calibri" w:cs="Calibri"/>
        </w:rPr>
      </w:pPr>
      <w:r>
        <w:rPr>
          <w:rFonts w:ascii="Calibri" w:hAnsi="Calibri" w:cs="Calibri"/>
        </w:rPr>
        <w:t xml:space="preserve">5. </w:t>
      </w:r>
      <w:r w:rsidR="000B2E81" w:rsidRPr="000C4BAF">
        <w:rPr>
          <w:rFonts w:ascii="Calibri" w:hAnsi="Calibri" w:cs="Calibri"/>
        </w:rPr>
        <w:t>Pozytywny</w:t>
      </w:r>
      <w:r>
        <w:rPr>
          <w:rFonts w:ascii="Calibri" w:hAnsi="Calibri" w:cs="Calibri"/>
        </w:rPr>
        <w:t xml:space="preserve"> </w:t>
      </w:r>
      <w:r w:rsidR="000B2E81" w:rsidRPr="000C4BAF">
        <w:rPr>
          <w:rFonts w:ascii="Calibri" w:hAnsi="Calibri" w:cs="Calibri"/>
        </w:rPr>
        <w:t xml:space="preserve"> odbiór </w:t>
      </w:r>
      <w:r>
        <w:rPr>
          <w:rFonts w:ascii="Calibri" w:hAnsi="Calibri" w:cs="Calibri"/>
        </w:rPr>
        <w:t xml:space="preserve"> </w:t>
      </w:r>
      <w:r w:rsidR="000B2E81" w:rsidRPr="000C4BAF">
        <w:rPr>
          <w:rFonts w:ascii="Calibri" w:hAnsi="Calibri" w:cs="Calibri"/>
        </w:rPr>
        <w:t>końcowy,</w:t>
      </w:r>
      <w:r>
        <w:rPr>
          <w:rFonts w:ascii="Calibri" w:hAnsi="Calibri" w:cs="Calibri"/>
        </w:rPr>
        <w:t xml:space="preserve"> </w:t>
      </w:r>
      <w:r w:rsidR="000B2E81" w:rsidRPr="000C4BAF">
        <w:rPr>
          <w:rFonts w:ascii="Calibri" w:hAnsi="Calibri" w:cs="Calibri"/>
        </w:rPr>
        <w:t xml:space="preserve"> zostanie</w:t>
      </w:r>
      <w:r>
        <w:rPr>
          <w:rFonts w:ascii="Calibri" w:hAnsi="Calibri" w:cs="Calibri"/>
        </w:rPr>
        <w:t xml:space="preserve"> </w:t>
      </w:r>
      <w:r w:rsidR="000B2E81" w:rsidRPr="000C4BAF">
        <w:rPr>
          <w:rFonts w:ascii="Calibri" w:hAnsi="Calibri" w:cs="Calibri"/>
        </w:rPr>
        <w:t xml:space="preserve"> potwierdzony </w:t>
      </w:r>
      <w:r>
        <w:rPr>
          <w:rFonts w:ascii="Calibri" w:hAnsi="Calibri" w:cs="Calibri"/>
        </w:rPr>
        <w:t xml:space="preserve"> </w:t>
      </w:r>
      <w:r w:rsidR="000B2E81" w:rsidRPr="000C4BAF">
        <w:rPr>
          <w:rFonts w:ascii="Calibri" w:hAnsi="Calibri" w:cs="Calibri"/>
        </w:rPr>
        <w:t>protokołem</w:t>
      </w:r>
      <w:r>
        <w:rPr>
          <w:rFonts w:ascii="Calibri" w:hAnsi="Calibri" w:cs="Calibri"/>
        </w:rPr>
        <w:t xml:space="preserve"> </w:t>
      </w:r>
      <w:r w:rsidR="000B2E81" w:rsidRPr="000C4BAF">
        <w:rPr>
          <w:rFonts w:ascii="Calibri" w:hAnsi="Calibri" w:cs="Calibri"/>
        </w:rPr>
        <w:t xml:space="preserve"> </w:t>
      </w:r>
      <w:r>
        <w:rPr>
          <w:rFonts w:ascii="Calibri" w:hAnsi="Calibri" w:cs="Calibri"/>
        </w:rPr>
        <w:t xml:space="preserve"> </w:t>
      </w:r>
      <w:r w:rsidR="000B2E81" w:rsidRPr="000C4BAF">
        <w:rPr>
          <w:rFonts w:ascii="Calibri" w:hAnsi="Calibri" w:cs="Calibri"/>
        </w:rPr>
        <w:t>odbioru</w:t>
      </w:r>
      <w:r>
        <w:rPr>
          <w:rFonts w:ascii="Calibri" w:hAnsi="Calibri" w:cs="Calibri"/>
        </w:rPr>
        <w:t xml:space="preserve">  </w:t>
      </w:r>
      <w:r w:rsidR="000B2E81" w:rsidRPr="000C4BAF">
        <w:rPr>
          <w:rFonts w:ascii="Calibri" w:hAnsi="Calibri" w:cs="Calibri"/>
        </w:rPr>
        <w:t xml:space="preserve"> końcowego, </w:t>
      </w:r>
    </w:p>
    <w:p w:rsidR="005C5A0E" w:rsidRDefault="005C5A0E" w:rsidP="005C5A0E">
      <w:pPr>
        <w:jc w:val="both"/>
        <w:rPr>
          <w:rFonts w:ascii="Calibri" w:hAnsi="Calibri" w:cs="Calibri"/>
        </w:rPr>
      </w:pPr>
      <w:r>
        <w:rPr>
          <w:rFonts w:ascii="Calibri" w:hAnsi="Calibri" w:cs="Calibri"/>
        </w:rPr>
        <w:t xml:space="preserve">     </w:t>
      </w:r>
      <w:r w:rsidR="000B2E81" w:rsidRPr="000C4BAF">
        <w:rPr>
          <w:rFonts w:ascii="Calibri" w:hAnsi="Calibri" w:cs="Calibri"/>
        </w:rPr>
        <w:t>podpisanym przez upoważnionych przedstawicieli Zam</w:t>
      </w:r>
      <w:r w:rsidR="006222B6" w:rsidRPr="000C4BAF">
        <w:rPr>
          <w:rFonts w:ascii="Calibri" w:hAnsi="Calibri" w:cs="Calibri"/>
        </w:rPr>
        <w:t xml:space="preserve">awiającego i Wykonawcy bez uwag </w:t>
      </w:r>
    </w:p>
    <w:p w:rsidR="000C4BAF" w:rsidRDefault="005C5A0E" w:rsidP="005C5A0E">
      <w:pPr>
        <w:jc w:val="both"/>
        <w:rPr>
          <w:rFonts w:ascii="Calibri" w:hAnsi="Calibri" w:cs="Calibri"/>
        </w:rPr>
      </w:pPr>
      <w:r>
        <w:rPr>
          <w:rFonts w:ascii="Calibri" w:hAnsi="Calibri" w:cs="Calibri"/>
        </w:rPr>
        <w:t xml:space="preserve">     </w:t>
      </w:r>
      <w:r w:rsidR="006222B6" w:rsidRPr="000C4BAF">
        <w:rPr>
          <w:rFonts w:ascii="Calibri" w:hAnsi="Calibri" w:cs="Calibri"/>
        </w:rPr>
        <w:t>i zastrzeżeń</w:t>
      </w:r>
      <w:r w:rsidR="000C4BAF">
        <w:rPr>
          <w:rFonts w:ascii="Calibri" w:hAnsi="Calibri" w:cs="Calibri"/>
        </w:rPr>
        <w:t>.</w:t>
      </w:r>
    </w:p>
    <w:p w:rsidR="005C5A0E" w:rsidRDefault="005C5A0E" w:rsidP="005C5A0E">
      <w:pPr>
        <w:jc w:val="both"/>
        <w:rPr>
          <w:rFonts w:ascii="Calibri" w:hAnsi="Calibri" w:cs="Calibri"/>
        </w:rPr>
      </w:pPr>
      <w:r>
        <w:rPr>
          <w:rFonts w:ascii="Calibri" w:hAnsi="Calibri" w:cs="Calibri"/>
        </w:rPr>
        <w:t xml:space="preserve">6. </w:t>
      </w:r>
      <w:r w:rsidR="000B2E81" w:rsidRPr="000C4BAF">
        <w:rPr>
          <w:rFonts w:ascii="Calibri" w:hAnsi="Calibri" w:cs="Calibri"/>
        </w:rPr>
        <w:t>Nieobecność</w:t>
      </w:r>
      <w:r>
        <w:rPr>
          <w:rFonts w:ascii="Calibri" w:hAnsi="Calibri" w:cs="Calibri"/>
        </w:rPr>
        <w:t xml:space="preserve">   </w:t>
      </w:r>
      <w:r w:rsidR="000B2E81" w:rsidRPr="000C4BAF">
        <w:rPr>
          <w:rFonts w:ascii="Calibri" w:hAnsi="Calibri" w:cs="Calibri"/>
        </w:rPr>
        <w:t xml:space="preserve"> przy</w:t>
      </w:r>
      <w:r>
        <w:rPr>
          <w:rFonts w:ascii="Calibri" w:hAnsi="Calibri" w:cs="Calibri"/>
        </w:rPr>
        <w:t xml:space="preserve">  </w:t>
      </w:r>
      <w:r w:rsidR="000B2E81" w:rsidRPr="000C4BAF">
        <w:rPr>
          <w:rFonts w:ascii="Calibri" w:hAnsi="Calibri" w:cs="Calibri"/>
        </w:rPr>
        <w:t xml:space="preserve"> odbiorze</w:t>
      </w:r>
      <w:r>
        <w:rPr>
          <w:rFonts w:ascii="Calibri" w:hAnsi="Calibri" w:cs="Calibri"/>
        </w:rPr>
        <w:t xml:space="preserve">   </w:t>
      </w:r>
      <w:r w:rsidR="000B2E81" w:rsidRPr="000C4BAF">
        <w:rPr>
          <w:rFonts w:ascii="Calibri" w:hAnsi="Calibri" w:cs="Calibri"/>
        </w:rPr>
        <w:t xml:space="preserve"> kierownika</w:t>
      </w:r>
      <w:r>
        <w:rPr>
          <w:rFonts w:ascii="Calibri" w:hAnsi="Calibri" w:cs="Calibri"/>
        </w:rPr>
        <w:t xml:space="preserve">  </w:t>
      </w:r>
      <w:r w:rsidR="000B2E81" w:rsidRPr="000C4BAF">
        <w:rPr>
          <w:rFonts w:ascii="Calibri" w:hAnsi="Calibri" w:cs="Calibri"/>
        </w:rPr>
        <w:t xml:space="preserve"> robót</w:t>
      </w:r>
      <w:r>
        <w:rPr>
          <w:rFonts w:ascii="Calibri" w:hAnsi="Calibri" w:cs="Calibri"/>
        </w:rPr>
        <w:t xml:space="preserve">  </w:t>
      </w:r>
      <w:r w:rsidR="000B2E81" w:rsidRPr="000C4BAF">
        <w:rPr>
          <w:rFonts w:ascii="Calibri" w:hAnsi="Calibri" w:cs="Calibri"/>
        </w:rPr>
        <w:t xml:space="preserve"> nie</w:t>
      </w:r>
      <w:r>
        <w:rPr>
          <w:rFonts w:ascii="Calibri" w:hAnsi="Calibri" w:cs="Calibri"/>
        </w:rPr>
        <w:t xml:space="preserve">  </w:t>
      </w:r>
      <w:r w:rsidR="000B2E81" w:rsidRPr="000C4BAF">
        <w:rPr>
          <w:rFonts w:ascii="Calibri" w:hAnsi="Calibri" w:cs="Calibri"/>
        </w:rPr>
        <w:t xml:space="preserve"> wstrzymuje</w:t>
      </w:r>
      <w:r>
        <w:rPr>
          <w:rFonts w:ascii="Calibri" w:hAnsi="Calibri" w:cs="Calibri"/>
        </w:rPr>
        <w:t xml:space="preserve">  </w:t>
      </w:r>
      <w:r w:rsidR="000B2E81" w:rsidRPr="000C4BAF">
        <w:rPr>
          <w:rFonts w:ascii="Calibri" w:hAnsi="Calibri" w:cs="Calibri"/>
        </w:rPr>
        <w:t xml:space="preserve"> czynności </w:t>
      </w:r>
      <w:r>
        <w:rPr>
          <w:rFonts w:ascii="Calibri" w:hAnsi="Calibri" w:cs="Calibri"/>
        </w:rPr>
        <w:t xml:space="preserve">  </w:t>
      </w:r>
      <w:r w:rsidR="000B2E81" w:rsidRPr="000C4BAF">
        <w:rPr>
          <w:rFonts w:ascii="Calibri" w:hAnsi="Calibri" w:cs="Calibri"/>
        </w:rPr>
        <w:t xml:space="preserve">odbioru, </w:t>
      </w:r>
    </w:p>
    <w:p w:rsidR="005C5A0E" w:rsidRDefault="005C5A0E" w:rsidP="005C5A0E">
      <w:pPr>
        <w:jc w:val="both"/>
        <w:rPr>
          <w:rFonts w:ascii="Calibri" w:hAnsi="Calibri" w:cs="Calibri"/>
        </w:rPr>
      </w:pPr>
      <w:r>
        <w:rPr>
          <w:rFonts w:ascii="Calibri" w:hAnsi="Calibri" w:cs="Calibri"/>
        </w:rPr>
        <w:t xml:space="preserve">    </w:t>
      </w:r>
      <w:r w:rsidR="000B2E81" w:rsidRPr="000C4BAF">
        <w:rPr>
          <w:rFonts w:ascii="Calibri" w:hAnsi="Calibri" w:cs="Calibri"/>
        </w:rPr>
        <w:t xml:space="preserve">Wykonawca </w:t>
      </w:r>
      <w:r>
        <w:rPr>
          <w:rFonts w:ascii="Calibri" w:hAnsi="Calibri" w:cs="Calibri"/>
        </w:rPr>
        <w:t xml:space="preserve">  </w:t>
      </w:r>
      <w:r w:rsidR="000B2E81" w:rsidRPr="000C4BAF">
        <w:rPr>
          <w:rFonts w:ascii="Calibri" w:hAnsi="Calibri" w:cs="Calibri"/>
        </w:rPr>
        <w:t xml:space="preserve">traci </w:t>
      </w:r>
      <w:r>
        <w:rPr>
          <w:rFonts w:ascii="Calibri" w:hAnsi="Calibri" w:cs="Calibri"/>
        </w:rPr>
        <w:t xml:space="preserve">   </w:t>
      </w:r>
      <w:r w:rsidR="000B2E81" w:rsidRPr="000C4BAF">
        <w:rPr>
          <w:rFonts w:ascii="Calibri" w:hAnsi="Calibri" w:cs="Calibri"/>
        </w:rPr>
        <w:t xml:space="preserve">jednak </w:t>
      </w:r>
      <w:r>
        <w:rPr>
          <w:rFonts w:ascii="Calibri" w:hAnsi="Calibri" w:cs="Calibri"/>
        </w:rPr>
        <w:t xml:space="preserve">  </w:t>
      </w:r>
      <w:r w:rsidR="000B2E81" w:rsidRPr="000C4BAF">
        <w:rPr>
          <w:rFonts w:ascii="Calibri" w:hAnsi="Calibri" w:cs="Calibri"/>
        </w:rPr>
        <w:t xml:space="preserve">w </w:t>
      </w:r>
      <w:r>
        <w:rPr>
          <w:rFonts w:ascii="Calibri" w:hAnsi="Calibri" w:cs="Calibri"/>
        </w:rPr>
        <w:t xml:space="preserve">    </w:t>
      </w:r>
      <w:r w:rsidR="000B2E81" w:rsidRPr="000C4BAF">
        <w:rPr>
          <w:rFonts w:ascii="Calibri" w:hAnsi="Calibri" w:cs="Calibri"/>
        </w:rPr>
        <w:t>tym</w:t>
      </w:r>
      <w:r>
        <w:rPr>
          <w:rFonts w:ascii="Calibri" w:hAnsi="Calibri" w:cs="Calibri"/>
        </w:rPr>
        <w:t xml:space="preserve">  </w:t>
      </w:r>
      <w:r w:rsidR="000B2E81" w:rsidRPr="000C4BAF">
        <w:rPr>
          <w:rFonts w:ascii="Calibri" w:hAnsi="Calibri" w:cs="Calibri"/>
        </w:rPr>
        <w:t xml:space="preserve"> wypadku</w:t>
      </w:r>
      <w:r>
        <w:rPr>
          <w:rFonts w:ascii="Calibri" w:hAnsi="Calibri" w:cs="Calibri"/>
        </w:rPr>
        <w:t xml:space="preserve"> </w:t>
      </w:r>
      <w:r w:rsidR="000B2E81" w:rsidRPr="000C4BAF">
        <w:rPr>
          <w:rFonts w:ascii="Calibri" w:hAnsi="Calibri" w:cs="Calibri"/>
        </w:rPr>
        <w:t xml:space="preserve"> prawo do zgłaszania swoich zastrzeżeń i </w:t>
      </w:r>
    </w:p>
    <w:p w:rsidR="000C4BAF" w:rsidRDefault="005C5A0E" w:rsidP="005C5A0E">
      <w:pPr>
        <w:jc w:val="both"/>
        <w:rPr>
          <w:rFonts w:ascii="Calibri" w:hAnsi="Calibri" w:cs="Calibri"/>
        </w:rPr>
      </w:pPr>
      <w:r>
        <w:rPr>
          <w:rFonts w:ascii="Calibri" w:hAnsi="Calibri" w:cs="Calibri"/>
        </w:rPr>
        <w:t xml:space="preserve">     </w:t>
      </w:r>
      <w:r w:rsidR="000B2E81" w:rsidRPr="000C4BAF">
        <w:rPr>
          <w:rFonts w:ascii="Calibri" w:hAnsi="Calibri" w:cs="Calibri"/>
        </w:rPr>
        <w:t>zarzutów w stosunku do wyniku odbioru.</w:t>
      </w:r>
    </w:p>
    <w:p w:rsidR="005C5A0E" w:rsidRDefault="005C5A0E" w:rsidP="005C5A0E">
      <w:pPr>
        <w:jc w:val="both"/>
        <w:rPr>
          <w:rFonts w:ascii="Calibri" w:hAnsi="Calibri" w:cs="Calibri"/>
        </w:rPr>
      </w:pPr>
      <w:r>
        <w:rPr>
          <w:rFonts w:ascii="Calibri" w:hAnsi="Calibri" w:cs="Calibri"/>
        </w:rPr>
        <w:t xml:space="preserve">7. </w:t>
      </w:r>
      <w:r w:rsidR="000B2E81" w:rsidRPr="000C4BAF">
        <w:rPr>
          <w:rFonts w:ascii="Calibri" w:hAnsi="Calibri" w:cs="Calibri"/>
        </w:rPr>
        <w:t xml:space="preserve">Wykonawca </w:t>
      </w:r>
      <w:r>
        <w:rPr>
          <w:rFonts w:ascii="Calibri" w:hAnsi="Calibri" w:cs="Calibri"/>
        </w:rPr>
        <w:t xml:space="preserve">   </w:t>
      </w:r>
      <w:r w:rsidR="000B2E81" w:rsidRPr="000C4BAF">
        <w:rPr>
          <w:rFonts w:ascii="Calibri" w:hAnsi="Calibri" w:cs="Calibri"/>
        </w:rPr>
        <w:t xml:space="preserve">zgłosi </w:t>
      </w:r>
      <w:r>
        <w:rPr>
          <w:rFonts w:ascii="Calibri" w:hAnsi="Calibri" w:cs="Calibri"/>
        </w:rPr>
        <w:t xml:space="preserve">   </w:t>
      </w:r>
      <w:r w:rsidR="000B2E81" w:rsidRPr="000C4BAF">
        <w:rPr>
          <w:rFonts w:ascii="Calibri" w:hAnsi="Calibri" w:cs="Calibri"/>
        </w:rPr>
        <w:t>Zamawiającemu</w:t>
      </w:r>
      <w:r>
        <w:rPr>
          <w:rFonts w:ascii="Calibri" w:hAnsi="Calibri" w:cs="Calibri"/>
        </w:rPr>
        <w:t xml:space="preserve">   </w:t>
      </w:r>
      <w:r w:rsidR="000B2E81" w:rsidRPr="000C4BAF">
        <w:rPr>
          <w:rFonts w:ascii="Calibri" w:hAnsi="Calibri" w:cs="Calibri"/>
        </w:rPr>
        <w:t xml:space="preserve"> potrzebę</w:t>
      </w:r>
      <w:r>
        <w:rPr>
          <w:rFonts w:ascii="Calibri" w:hAnsi="Calibri" w:cs="Calibri"/>
        </w:rPr>
        <w:t xml:space="preserve">  </w:t>
      </w:r>
      <w:r w:rsidR="000B2E81" w:rsidRPr="000C4BAF">
        <w:rPr>
          <w:rFonts w:ascii="Calibri" w:hAnsi="Calibri" w:cs="Calibri"/>
        </w:rPr>
        <w:t xml:space="preserve"> w</w:t>
      </w:r>
      <w:r>
        <w:rPr>
          <w:rFonts w:ascii="Calibri" w:hAnsi="Calibri" w:cs="Calibri"/>
        </w:rPr>
        <w:t xml:space="preserve">  </w:t>
      </w:r>
      <w:r w:rsidR="000B2E81" w:rsidRPr="000C4BAF">
        <w:rPr>
          <w:rFonts w:ascii="Calibri" w:hAnsi="Calibri" w:cs="Calibri"/>
        </w:rPr>
        <w:t xml:space="preserve"> zakresie</w:t>
      </w:r>
      <w:r>
        <w:rPr>
          <w:rFonts w:ascii="Calibri" w:hAnsi="Calibri" w:cs="Calibri"/>
        </w:rPr>
        <w:t xml:space="preserve">  </w:t>
      </w:r>
      <w:r w:rsidR="000B2E81" w:rsidRPr="000C4BAF">
        <w:rPr>
          <w:rFonts w:ascii="Calibri" w:hAnsi="Calibri" w:cs="Calibri"/>
        </w:rPr>
        <w:t xml:space="preserve"> dokonania odbioru robót </w:t>
      </w:r>
    </w:p>
    <w:p w:rsidR="000B2E81" w:rsidRPr="000C4BAF" w:rsidRDefault="005C5A0E" w:rsidP="005C5A0E">
      <w:pPr>
        <w:jc w:val="both"/>
        <w:rPr>
          <w:rFonts w:ascii="Calibri" w:hAnsi="Calibri" w:cs="Calibri"/>
        </w:rPr>
      </w:pPr>
      <w:r>
        <w:rPr>
          <w:rFonts w:ascii="Calibri" w:hAnsi="Calibri" w:cs="Calibri"/>
        </w:rPr>
        <w:t xml:space="preserve">     </w:t>
      </w:r>
      <w:r w:rsidR="000B2E81" w:rsidRPr="000C4BAF">
        <w:rPr>
          <w:rFonts w:ascii="Calibri" w:hAnsi="Calibri" w:cs="Calibri"/>
        </w:rPr>
        <w:t>zanikających i ulegających zakryciu za pośrednictwem poczty elektronicznej.</w:t>
      </w:r>
    </w:p>
    <w:p w:rsidR="005C5A0E" w:rsidRDefault="005C5A0E" w:rsidP="005C5A0E">
      <w:pPr>
        <w:jc w:val="both"/>
        <w:rPr>
          <w:rFonts w:ascii="Calibri" w:hAnsi="Calibri" w:cs="Calibri"/>
        </w:rPr>
      </w:pPr>
      <w:r>
        <w:rPr>
          <w:rFonts w:ascii="Calibri" w:hAnsi="Calibri" w:cs="Calibri"/>
        </w:rPr>
        <w:lastRenderedPageBreak/>
        <w:t xml:space="preserve">8.  </w:t>
      </w:r>
      <w:r w:rsidR="000B2E81" w:rsidRPr="00634199">
        <w:rPr>
          <w:rFonts w:ascii="Calibri" w:hAnsi="Calibri" w:cs="Calibri"/>
        </w:rPr>
        <w:t>Odbiory</w:t>
      </w:r>
      <w:r>
        <w:rPr>
          <w:rFonts w:ascii="Calibri" w:hAnsi="Calibri" w:cs="Calibri"/>
        </w:rPr>
        <w:t xml:space="preserve"> </w:t>
      </w:r>
      <w:r w:rsidR="000B2E81" w:rsidRPr="00634199">
        <w:rPr>
          <w:rFonts w:ascii="Calibri" w:hAnsi="Calibri" w:cs="Calibri"/>
        </w:rPr>
        <w:t xml:space="preserve"> robót </w:t>
      </w:r>
      <w:r>
        <w:rPr>
          <w:rFonts w:ascii="Calibri" w:hAnsi="Calibri" w:cs="Calibri"/>
        </w:rPr>
        <w:t xml:space="preserve">  </w:t>
      </w:r>
      <w:r w:rsidR="000B2E81" w:rsidRPr="00634199">
        <w:rPr>
          <w:rFonts w:ascii="Calibri" w:hAnsi="Calibri" w:cs="Calibri"/>
        </w:rPr>
        <w:t>zanikających</w:t>
      </w:r>
      <w:r>
        <w:rPr>
          <w:rFonts w:ascii="Calibri" w:hAnsi="Calibri" w:cs="Calibri"/>
        </w:rPr>
        <w:t xml:space="preserve"> </w:t>
      </w:r>
      <w:r w:rsidR="000B2E81" w:rsidRPr="00634199">
        <w:rPr>
          <w:rFonts w:ascii="Calibri" w:hAnsi="Calibri" w:cs="Calibri"/>
        </w:rPr>
        <w:t xml:space="preserve"> i </w:t>
      </w:r>
      <w:r>
        <w:rPr>
          <w:rFonts w:ascii="Calibri" w:hAnsi="Calibri" w:cs="Calibri"/>
        </w:rPr>
        <w:t xml:space="preserve"> </w:t>
      </w:r>
      <w:r w:rsidR="000B2E81" w:rsidRPr="00634199">
        <w:rPr>
          <w:rFonts w:ascii="Calibri" w:hAnsi="Calibri" w:cs="Calibri"/>
        </w:rPr>
        <w:t xml:space="preserve">ulegających </w:t>
      </w:r>
      <w:r>
        <w:rPr>
          <w:rFonts w:ascii="Calibri" w:hAnsi="Calibri" w:cs="Calibri"/>
        </w:rPr>
        <w:t xml:space="preserve"> </w:t>
      </w:r>
      <w:r w:rsidR="000B2E81" w:rsidRPr="00634199">
        <w:rPr>
          <w:rFonts w:ascii="Calibri" w:hAnsi="Calibri" w:cs="Calibri"/>
        </w:rPr>
        <w:t xml:space="preserve">zakryciu, będą dokonywane przez inspektora </w:t>
      </w:r>
    </w:p>
    <w:p w:rsidR="005C5A0E" w:rsidRDefault="005C5A0E" w:rsidP="005C5A0E">
      <w:pPr>
        <w:jc w:val="both"/>
        <w:rPr>
          <w:rFonts w:ascii="Calibri" w:hAnsi="Calibri" w:cs="Calibri"/>
        </w:rPr>
      </w:pPr>
      <w:r>
        <w:rPr>
          <w:rFonts w:ascii="Calibri" w:hAnsi="Calibri" w:cs="Calibri"/>
        </w:rPr>
        <w:t xml:space="preserve">     </w:t>
      </w:r>
      <w:r w:rsidRPr="00634199">
        <w:rPr>
          <w:rFonts w:ascii="Calibri" w:hAnsi="Calibri" w:cs="Calibri"/>
        </w:rPr>
        <w:t>N</w:t>
      </w:r>
      <w:r w:rsidR="000B2E81" w:rsidRPr="00634199">
        <w:rPr>
          <w:rFonts w:ascii="Calibri" w:hAnsi="Calibri" w:cs="Calibri"/>
        </w:rPr>
        <w:t>adzoru</w:t>
      </w:r>
      <w:r>
        <w:rPr>
          <w:rFonts w:ascii="Calibri" w:hAnsi="Calibri" w:cs="Calibri"/>
        </w:rPr>
        <w:t xml:space="preserve">  </w:t>
      </w:r>
      <w:r w:rsidR="000B2E81" w:rsidRPr="00634199">
        <w:rPr>
          <w:rFonts w:ascii="Calibri" w:hAnsi="Calibri" w:cs="Calibri"/>
        </w:rPr>
        <w:t xml:space="preserve"> inwestorskiego</w:t>
      </w:r>
      <w:r>
        <w:rPr>
          <w:rFonts w:ascii="Calibri" w:hAnsi="Calibri" w:cs="Calibri"/>
        </w:rPr>
        <w:t xml:space="preserve">   </w:t>
      </w:r>
      <w:r w:rsidR="000B2E81" w:rsidRPr="00634199">
        <w:rPr>
          <w:rFonts w:ascii="Calibri" w:hAnsi="Calibri" w:cs="Calibri"/>
        </w:rPr>
        <w:t xml:space="preserve"> w</w:t>
      </w:r>
      <w:r>
        <w:rPr>
          <w:rFonts w:ascii="Calibri" w:hAnsi="Calibri" w:cs="Calibri"/>
        </w:rPr>
        <w:t xml:space="preserve">   </w:t>
      </w:r>
      <w:r w:rsidR="000B2E81" w:rsidRPr="00634199">
        <w:rPr>
          <w:rFonts w:ascii="Calibri" w:hAnsi="Calibri" w:cs="Calibri"/>
        </w:rPr>
        <w:t xml:space="preserve"> terminie</w:t>
      </w:r>
      <w:r>
        <w:rPr>
          <w:rFonts w:ascii="Calibri" w:hAnsi="Calibri" w:cs="Calibri"/>
        </w:rPr>
        <w:t xml:space="preserve">   </w:t>
      </w:r>
      <w:r w:rsidR="000B2E81" w:rsidRPr="00634199">
        <w:rPr>
          <w:rFonts w:ascii="Calibri" w:hAnsi="Calibri" w:cs="Calibri"/>
        </w:rPr>
        <w:t xml:space="preserve"> </w:t>
      </w:r>
      <w:r w:rsidR="00E24AF1" w:rsidRPr="005F24E2">
        <w:rPr>
          <w:rFonts w:ascii="Calibri" w:hAnsi="Calibri" w:cs="Calibri"/>
        </w:rPr>
        <w:t>3</w:t>
      </w:r>
      <w:r>
        <w:rPr>
          <w:rFonts w:ascii="Calibri" w:hAnsi="Calibri" w:cs="Calibri"/>
        </w:rPr>
        <w:t xml:space="preserve">  </w:t>
      </w:r>
      <w:r w:rsidR="000B2E81" w:rsidRPr="005F24E2">
        <w:rPr>
          <w:rFonts w:ascii="Calibri" w:hAnsi="Calibri" w:cs="Calibri"/>
        </w:rPr>
        <w:t xml:space="preserve"> dni</w:t>
      </w:r>
      <w:r w:rsidR="000B2E81" w:rsidRPr="00634199">
        <w:rPr>
          <w:rFonts w:ascii="Calibri" w:hAnsi="Calibri" w:cs="Calibri"/>
        </w:rPr>
        <w:t xml:space="preserve"> </w:t>
      </w:r>
      <w:r>
        <w:rPr>
          <w:rFonts w:ascii="Calibri" w:hAnsi="Calibri" w:cs="Calibri"/>
        </w:rPr>
        <w:t xml:space="preserve">   </w:t>
      </w:r>
      <w:r w:rsidR="000B2E81" w:rsidRPr="00634199">
        <w:rPr>
          <w:rFonts w:ascii="Calibri" w:hAnsi="Calibri" w:cs="Calibri"/>
        </w:rPr>
        <w:t>roboczych,</w:t>
      </w:r>
      <w:r>
        <w:rPr>
          <w:rFonts w:ascii="Calibri" w:hAnsi="Calibri" w:cs="Calibri"/>
        </w:rPr>
        <w:t xml:space="preserve">  </w:t>
      </w:r>
      <w:r w:rsidR="000B2E81" w:rsidRPr="00634199">
        <w:rPr>
          <w:rFonts w:ascii="Calibri" w:hAnsi="Calibri" w:cs="Calibri"/>
        </w:rPr>
        <w:t xml:space="preserve"> od</w:t>
      </w:r>
      <w:r>
        <w:rPr>
          <w:rFonts w:ascii="Calibri" w:hAnsi="Calibri" w:cs="Calibri"/>
        </w:rPr>
        <w:t xml:space="preserve">  </w:t>
      </w:r>
      <w:r w:rsidR="000B2E81" w:rsidRPr="00634199">
        <w:rPr>
          <w:rFonts w:ascii="Calibri" w:hAnsi="Calibri" w:cs="Calibri"/>
        </w:rPr>
        <w:t xml:space="preserve"> daty</w:t>
      </w:r>
      <w:r>
        <w:rPr>
          <w:rFonts w:ascii="Calibri" w:hAnsi="Calibri" w:cs="Calibri"/>
        </w:rPr>
        <w:t xml:space="preserve"> </w:t>
      </w:r>
      <w:r w:rsidR="000B2E81" w:rsidRPr="00634199">
        <w:rPr>
          <w:rFonts w:ascii="Calibri" w:hAnsi="Calibri" w:cs="Calibri"/>
        </w:rPr>
        <w:t xml:space="preserve"> zgłoszenia </w:t>
      </w:r>
      <w:r>
        <w:rPr>
          <w:rFonts w:ascii="Calibri" w:hAnsi="Calibri" w:cs="Calibri"/>
        </w:rPr>
        <w:t xml:space="preserve"> </w:t>
      </w:r>
      <w:r w:rsidR="000B2E81" w:rsidRPr="00634199">
        <w:rPr>
          <w:rFonts w:ascii="Calibri" w:hAnsi="Calibri" w:cs="Calibri"/>
        </w:rPr>
        <w:t xml:space="preserve">przez </w:t>
      </w:r>
    </w:p>
    <w:p w:rsidR="005C5A0E" w:rsidRDefault="005C5A0E" w:rsidP="005C5A0E">
      <w:pPr>
        <w:jc w:val="both"/>
        <w:rPr>
          <w:rFonts w:ascii="Calibri" w:hAnsi="Calibri" w:cs="Calibri"/>
        </w:rPr>
      </w:pPr>
      <w:r>
        <w:rPr>
          <w:rFonts w:ascii="Calibri" w:hAnsi="Calibri" w:cs="Calibri"/>
        </w:rPr>
        <w:t xml:space="preserve">     </w:t>
      </w:r>
      <w:r w:rsidR="000B2E81" w:rsidRPr="00634199">
        <w:rPr>
          <w:rFonts w:ascii="Calibri" w:hAnsi="Calibri" w:cs="Calibri"/>
        </w:rPr>
        <w:t>Wyko</w:t>
      </w:r>
      <w:r>
        <w:rPr>
          <w:rFonts w:ascii="Calibri" w:hAnsi="Calibri" w:cs="Calibri"/>
        </w:rPr>
        <w:t xml:space="preserve">nawcę   </w:t>
      </w:r>
      <w:r w:rsidR="000B2E81" w:rsidRPr="00634199">
        <w:rPr>
          <w:rFonts w:ascii="Calibri" w:hAnsi="Calibri" w:cs="Calibri"/>
        </w:rPr>
        <w:t xml:space="preserve">potrzeby </w:t>
      </w:r>
      <w:r>
        <w:rPr>
          <w:rFonts w:ascii="Calibri" w:hAnsi="Calibri" w:cs="Calibri"/>
        </w:rPr>
        <w:t xml:space="preserve"> </w:t>
      </w:r>
      <w:r w:rsidR="000B2E81" w:rsidRPr="00634199">
        <w:rPr>
          <w:rFonts w:ascii="Calibri" w:hAnsi="Calibri" w:cs="Calibri"/>
        </w:rPr>
        <w:t xml:space="preserve">w tym zakresie. Odbiory robót zanikających i ulegających zakryciu </w:t>
      </w:r>
    </w:p>
    <w:p w:rsidR="000B2E81" w:rsidRPr="00634199" w:rsidRDefault="005C5A0E" w:rsidP="005C5A0E">
      <w:pPr>
        <w:jc w:val="both"/>
        <w:rPr>
          <w:rFonts w:ascii="Calibri" w:hAnsi="Calibri" w:cs="Calibri"/>
        </w:rPr>
      </w:pPr>
      <w:r>
        <w:rPr>
          <w:rFonts w:ascii="Calibri" w:hAnsi="Calibri" w:cs="Calibri"/>
        </w:rPr>
        <w:t xml:space="preserve">     </w:t>
      </w:r>
      <w:r w:rsidR="000B2E81" w:rsidRPr="00634199">
        <w:rPr>
          <w:rFonts w:ascii="Calibri" w:hAnsi="Calibri" w:cs="Calibri"/>
        </w:rPr>
        <w:t xml:space="preserve">zostaną </w:t>
      </w:r>
      <w:r>
        <w:rPr>
          <w:rFonts w:ascii="Calibri" w:hAnsi="Calibri" w:cs="Calibri"/>
        </w:rPr>
        <w:t xml:space="preserve">  </w:t>
      </w:r>
      <w:r w:rsidR="000B2E81" w:rsidRPr="00634199">
        <w:rPr>
          <w:rFonts w:ascii="Calibri" w:hAnsi="Calibri" w:cs="Calibri"/>
        </w:rPr>
        <w:t>potwierdzone w dzienniku budowy.</w:t>
      </w:r>
    </w:p>
    <w:p w:rsidR="005C5A0E" w:rsidRDefault="005C5A0E" w:rsidP="005C5A0E">
      <w:pPr>
        <w:jc w:val="both"/>
        <w:rPr>
          <w:rFonts w:ascii="Calibri" w:hAnsi="Calibri" w:cs="Calibri"/>
        </w:rPr>
      </w:pPr>
      <w:r>
        <w:rPr>
          <w:rFonts w:ascii="Calibri" w:hAnsi="Calibri" w:cs="Calibri"/>
        </w:rPr>
        <w:t xml:space="preserve">9. </w:t>
      </w:r>
      <w:r w:rsidR="000B2E81" w:rsidRPr="00634199">
        <w:rPr>
          <w:rFonts w:ascii="Calibri" w:hAnsi="Calibri" w:cs="Calibri"/>
        </w:rPr>
        <w:t>Zamawiający</w:t>
      </w:r>
      <w:r w:rsidR="008200D5">
        <w:rPr>
          <w:rFonts w:ascii="Calibri" w:hAnsi="Calibri" w:cs="Calibri"/>
        </w:rPr>
        <w:t xml:space="preserve"> </w:t>
      </w:r>
      <w:r w:rsidR="000B2E81" w:rsidRPr="00634199">
        <w:rPr>
          <w:rFonts w:ascii="Calibri" w:hAnsi="Calibri" w:cs="Calibri"/>
        </w:rPr>
        <w:t xml:space="preserve"> ma</w:t>
      </w:r>
      <w:r w:rsidR="008200D5">
        <w:rPr>
          <w:rFonts w:ascii="Calibri" w:hAnsi="Calibri" w:cs="Calibri"/>
        </w:rPr>
        <w:t xml:space="preserve"> </w:t>
      </w:r>
      <w:r w:rsidR="000B2E81" w:rsidRPr="00634199">
        <w:rPr>
          <w:rFonts w:ascii="Calibri" w:hAnsi="Calibri" w:cs="Calibri"/>
        </w:rPr>
        <w:t xml:space="preserve"> prawo</w:t>
      </w:r>
      <w:r w:rsidR="008200D5">
        <w:rPr>
          <w:rFonts w:ascii="Calibri" w:hAnsi="Calibri" w:cs="Calibri"/>
        </w:rPr>
        <w:t xml:space="preserve"> </w:t>
      </w:r>
      <w:r w:rsidR="000B2E81" w:rsidRPr="00634199">
        <w:rPr>
          <w:rFonts w:ascii="Calibri" w:hAnsi="Calibri" w:cs="Calibri"/>
        </w:rPr>
        <w:t xml:space="preserve"> wprowadzić </w:t>
      </w:r>
      <w:r w:rsidR="008200D5">
        <w:rPr>
          <w:rFonts w:ascii="Calibri" w:hAnsi="Calibri" w:cs="Calibri"/>
        </w:rPr>
        <w:t xml:space="preserve"> </w:t>
      </w:r>
      <w:r w:rsidR="000B2E81" w:rsidRPr="00634199">
        <w:rPr>
          <w:rFonts w:ascii="Calibri" w:hAnsi="Calibri" w:cs="Calibri"/>
        </w:rPr>
        <w:t>do</w:t>
      </w:r>
      <w:r w:rsidR="008200D5">
        <w:rPr>
          <w:rFonts w:ascii="Calibri" w:hAnsi="Calibri" w:cs="Calibri"/>
        </w:rPr>
        <w:t xml:space="preserve"> </w:t>
      </w:r>
      <w:r w:rsidR="000B2E81" w:rsidRPr="00634199">
        <w:rPr>
          <w:rFonts w:ascii="Calibri" w:hAnsi="Calibri" w:cs="Calibri"/>
        </w:rPr>
        <w:t xml:space="preserve"> protokołów, </w:t>
      </w:r>
      <w:r w:rsidR="008200D5">
        <w:rPr>
          <w:rFonts w:ascii="Calibri" w:hAnsi="Calibri" w:cs="Calibri"/>
        </w:rPr>
        <w:t xml:space="preserve"> </w:t>
      </w:r>
      <w:r w:rsidR="000B2E81" w:rsidRPr="00634199">
        <w:rPr>
          <w:rFonts w:ascii="Calibri" w:hAnsi="Calibri" w:cs="Calibri"/>
        </w:rPr>
        <w:t xml:space="preserve">o </w:t>
      </w:r>
      <w:r w:rsidR="008200D5">
        <w:rPr>
          <w:rFonts w:ascii="Calibri" w:hAnsi="Calibri" w:cs="Calibri"/>
        </w:rPr>
        <w:t xml:space="preserve"> </w:t>
      </w:r>
      <w:r w:rsidR="000B2E81" w:rsidRPr="00634199">
        <w:rPr>
          <w:rFonts w:ascii="Calibri" w:hAnsi="Calibri" w:cs="Calibri"/>
        </w:rPr>
        <w:t>których</w:t>
      </w:r>
      <w:r w:rsidR="008200D5">
        <w:rPr>
          <w:rFonts w:ascii="Calibri" w:hAnsi="Calibri" w:cs="Calibri"/>
        </w:rPr>
        <w:t xml:space="preserve"> </w:t>
      </w:r>
      <w:r w:rsidR="000B2E81" w:rsidRPr="00634199">
        <w:rPr>
          <w:rFonts w:ascii="Calibri" w:hAnsi="Calibri" w:cs="Calibri"/>
        </w:rPr>
        <w:t xml:space="preserve"> mowa w </w:t>
      </w:r>
      <w:r w:rsidR="008200D5">
        <w:rPr>
          <w:rFonts w:ascii="Calibri" w:hAnsi="Calibri" w:cs="Calibri"/>
        </w:rPr>
        <w:t xml:space="preserve"> </w:t>
      </w:r>
      <w:r w:rsidR="000B2E81" w:rsidRPr="00634199">
        <w:rPr>
          <w:rFonts w:ascii="Calibri" w:hAnsi="Calibri" w:cs="Calibri"/>
        </w:rPr>
        <w:t xml:space="preserve">§ 8 </w:t>
      </w:r>
      <w:r w:rsidR="008200D5">
        <w:rPr>
          <w:rFonts w:ascii="Calibri" w:hAnsi="Calibri" w:cs="Calibri"/>
        </w:rPr>
        <w:t xml:space="preserve"> </w:t>
      </w:r>
      <w:r w:rsidR="000B2E81" w:rsidRPr="00634199">
        <w:rPr>
          <w:rFonts w:ascii="Calibri" w:hAnsi="Calibri" w:cs="Calibri"/>
        </w:rPr>
        <w:t xml:space="preserve">ust. 4 i </w:t>
      </w:r>
      <w:r w:rsidR="005371E4">
        <w:rPr>
          <w:rFonts w:ascii="Calibri" w:hAnsi="Calibri" w:cs="Calibri"/>
        </w:rPr>
        <w:t>5</w:t>
      </w:r>
      <w:r w:rsidR="000B2E81" w:rsidRPr="00634199">
        <w:rPr>
          <w:rFonts w:ascii="Calibri" w:hAnsi="Calibri" w:cs="Calibri"/>
        </w:rPr>
        <w:t xml:space="preserve"> </w:t>
      </w:r>
    </w:p>
    <w:p w:rsidR="005C5A0E" w:rsidRDefault="005C5A0E" w:rsidP="005C5A0E">
      <w:pPr>
        <w:jc w:val="both"/>
        <w:rPr>
          <w:rFonts w:ascii="Calibri" w:hAnsi="Calibri" w:cs="Calibri"/>
        </w:rPr>
      </w:pPr>
      <w:r>
        <w:rPr>
          <w:rFonts w:ascii="Calibri" w:hAnsi="Calibri" w:cs="Calibri"/>
        </w:rPr>
        <w:t xml:space="preserve">    </w:t>
      </w:r>
      <w:r w:rsidR="000B2E81" w:rsidRPr="00634199">
        <w:rPr>
          <w:rFonts w:ascii="Calibri" w:hAnsi="Calibri" w:cs="Calibri"/>
        </w:rPr>
        <w:t xml:space="preserve">umowy, </w:t>
      </w:r>
      <w:r w:rsidR="008200D5">
        <w:rPr>
          <w:rFonts w:ascii="Calibri" w:hAnsi="Calibri" w:cs="Calibri"/>
        </w:rPr>
        <w:t xml:space="preserve">  </w:t>
      </w:r>
      <w:r w:rsidR="000B2E81" w:rsidRPr="00634199">
        <w:rPr>
          <w:rFonts w:ascii="Calibri" w:hAnsi="Calibri" w:cs="Calibri"/>
        </w:rPr>
        <w:t xml:space="preserve">uwagi </w:t>
      </w:r>
      <w:r w:rsidR="008200D5">
        <w:rPr>
          <w:rFonts w:ascii="Calibri" w:hAnsi="Calibri" w:cs="Calibri"/>
        </w:rPr>
        <w:t xml:space="preserve">  </w:t>
      </w:r>
      <w:r w:rsidR="000B2E81" w:rsidRPr="00634199">
        <w:rPr>
          <w:rFonts w:ascii="Calibri" w:hAnsi="Calibri" w:cs="Calibri"/>
        </w:rPr>
        <w:t>i</w:t>
      </w:r>
      <w:r w:rsidR="008200D5">
        <w:rPr>
          <w:rFonts w:ascii="Calibri" w:hAnsi="Calibri" w:cs="Calibri"/>
        </w:rPr>
        <w:t xml:space="preserve">  </w:t>
      </w:r>
      <w:r w:rsidR="000B2E81" w:rsidRPr="00634199">
        <w:rPr>
          <w:rFonts w:ascii="Calibri" w:hAnsi="Calibri" w:cs="Calibri"/>
        </w:rPr>
        <w:t xml:space="preserve"> zastrzeżenia, </w:t>
      </w:r>
      <w:r w:rsidR="008200D5">
        <w:rPr>
          <w:rFonts w:ascii="Calibri" w:hAnsi="Calibri" w:cs="Calibri"/>
        </w:rPr>
        <w:t xml:space="preserve">  </w:t>
      </w:r>
      <w:r w:rsidR="000B2E81" w:rsidRPr="00634199">
        <w:rPr>
          <w:rFonts w:ascii="Calibri" w:hAnsi="Calibri" w:cs="Calibri"/>
        </w:rPr>
        <w:t xml:space="preserve">w </w:t>
      </w:r>
      <w:r w:rsidR="008200D5">
        <w:rPr>
          <w:rFonts w:ascii="Calibri" w:hAnsi="Calibri" w:cs="Calibri"/>
        </w:rPr>
        <w:t xml:space="preserve">  </w:t>
      </w:r>
      <w:r w:rsidR="000B2E81" w:rsidRPr="00634199">
        <w:rPr>
          <w:rFonts w:ascii="Calibri" w:hAnsi="Calibri" w:cs="Calibri"/>
        </w:rPr>
        <w:t xml:space="preserve">szczególności </w:t>
      </w:r>
      <w:r w:rsidR="008200D5">
        <w:rPr>
          <w:rFonts w:ascii="Calibri" w:hAnsi="Calibri" w:cs="Calibri"/>
        </w:rPr>
        <w:t xml:space="preserve">  </w:t>
      </w:r>
      <w:r w:rsidR="000B2E81" w:rsidRPr="00634199">
        <w:rPr>
          <w:rFonts w:ascii="Calibri" w:hAnsi="Calibri" w:cs="Calibri"/>
        </w:rPr>
        <w:t>odnoszące</w:t>
      </w:r>
      <w:r w:rsidR="008200D5">
        <w:rPr>
          <w:rFonts w:ascii="Calibri" w:hAnsi="Calibri" w:cs="Calibri"/>
        </w:rPr>
        <w:t xml:space="preserve"> </w:t>
      </w:r>
      <w:r w:rsidR="000B2E81" w:rsidRPr="00634199">
        <w:rPr>
          <w:rFonts w:ascii="Calibri" w:hAnsi="Calibri" w:cs="Calibri"/>
        </w:rPr>
        <w:t xml:space="preserve"> się </w:t>
      </w:r>
      <w:r w:rsidR="008200D5">
        <w:rPr>
          <w:rFonts w:ascii="Calibri" w:hAnsi="Calibri" w:cs="Calibri"/>
        </w:rPr>
        <w:t xml:space="preserve"> </w:t>
      </w:r>
      <w:r w:rsidR="000B2E81" w:rsidRPr="00634199">
        <w:rPr>
          <w:rFonts w:ascii="Calibri" w:hAnsi="Calibri" w:cs="Calibri"/>
        </w:rPr>
        <w:t xml:space="preserve">do zgodności sposobu </w:t>
      </w:r>
      <w:r>
        <w:rPr>
          <w:rFonts w:ascii="Calibri" w:hAnsi="Calibri" w:cs="Calibri"/>
        </w:rPr>
        <w:t xml:space="preserve">    </w:t>
      </w:r>
    </w:p>
    <w:p w:rsidR="005C5A0E" w:rsidRDefault="005C5A0E" w:rsidP="005C5A0E">
      <w:pPr>
        <w:jc w:val="both"/>
        <w:rPr>
          <w:rFonts w:ascii="Calibri" w:hAnsi="Calibri" w:cs="Calibri"/>
        </w:rPr>
      </w:pPr>
      <w:r>
        <w:rPr>
          <w:rFonts w:ascii="Calibri" w:hAnsi="Calibri" w:cs="Calibri"/>
        </w:rPr>
        <w:t xml:space="preserve">    </w:t>
      </w:r>
      <w:r w:rsidR="000B2E81" w:rsidRPr="00634199">
        <w:rPr>
          <w:rFonts w:ascii="Calibri" w:hAnsi="Calibri" w:cs="Calibri"/>
        </w:rPr>
        <w:t xml:space="preserve">realizacji przedmiotu umowy, z wymaganiami określonymi w dokumentacji projektowej, </w:t>
      </w:r>
      <w:r>
        <w:rPr>
          <w:rFonts w:ascii="Calibri" w:hAnsi="Calibri" w:cs="Calibri"/>
        </w:rPr>
        <w:t xml:space="preserve"> </w:t>
      </w:r>
    </w:p>
    <w:p w:rsidR="000B2E81" w:rsidRPr="00634199" w:rsidRDefault="005C5A0E" w:rsidP="005C5A0E">
      <w:pPr>
        <w:jc w:val="both"/>
        <w:rPr>
          <w:rFonts w:ascii="Calibri" w:hAnsi="Calibri" w:cs="Calibri"/>
        </w:rPr>
      </w:pPr>
      <w:r>
        <w:rPr>
          <w:rFonts w:ascii="Calibri" w:hAnsi="Calibri" w:cs="Calibri"/>
        </w:rPr>
        <w:t xml:space="preserve">     </w:t>
      </w:r>
      <w:r w:rsidR="000B2E81" w:rsidRPr="00634199">
        <w:rPr>
          <w:rFonts w:ascii="Calibri" w:hAnsi="Calibri" w:cs="Calibri"/>
        </w:rPr>
        <w:t>zapisami SWZ, oraz przepisami powszechnie obowiązującego prawa.</w:t>
      </w:r>
    </w:p>
    <w:p w:rsidR="005C5A0E" w:rsidRDefault="005C5A0E" w:rsidP="005C5A0E">
      <w:pPr>
        <w:jc w:val="both"/>
        <w:rPr>
          <w:rFonts w:ascii="Calibri" w:hAnsi="Calibri" w:cs="Calibri"/>
        </w:rPr>
      </w:pPr>
      <w:r>
        <w:rPr>
          <w:rFonts w:ascii="Calibri" w:hAnsi="Calibri" w:cs="Calibri"/>
        </w:rPr>
        <w:t>10.</w:t>
      </w:r>
      <w:r w:rsidR="000B2E81" w:rsidRPr="00634199">
        <w:rPr>
          <w:rFonts w:ascii="Calibri" w:hAnsi="Calibri" w:cs="Calibri"/>
        </w:rPr>
        <w:t xml:space="preserve">Zamawiający </w:t>
      </w:r>
      <w:r>
        <w:rPr>
          <w:rFonts w:ascii="Calibri" w:hAnsi="Calibri" w:cs="Calibri"/>
        </w:rPr>
        <w:t xml:space="preserve">  </w:t>
      </w:r>
      <w:r w:rsidR="000B2E81" w:rsidRPr="00634199">
        <w:rPr>
          <w:rFonts w:ascii="Calibri" w:hAnsi="Calibri" w:cs="Calibri"/>
        </w:rPr>
        <w:t xml:space="preserve">zastrzega </w:t>
      </w:r>
      <w:r>
        <w:rPr>
          <w:rFonts w:ascii="Calibri" w:hAnsi="Calibri" w:cs="Calibri"/>
        </w:rPr>
        <w:t xml:space="preserve">  </w:t>
      </w:r>
      <w:r w:rsidR="000B2E81" w:rsidRPr="00634199">
        <w:rPr>
          <w:rFonts w:ascii="Calibri" w:hAnsi="Calibri" w:cs="Calibri"/>
        </w:rPr>
        <w:t>sobie</w:t>
      </w:r>
      <w:r>
        <w:rPr>
          <w:rFonts w:ascii="Calibri" w:hAnsi="Calibri" w:cs="Calibri"/>
        </w:rPr>
        <w:t xml:space="preserve">  </w:t>
      </w:r>
      <w:r w:rsidR="000B2E81" w:rsidRPr="00634199">
        <w:rPr>
          <w:rFonts w:ascii="Calibri" w:hAnsi="Calibri" w:cs="Calibri"/>
        </w:rPr>
        <w:t xml:space="preserve"> prawo</w:t>
      </w:r>
      <w:r>
        <w:rPr>
          <w:rFonts w:ascii="Calibri" w:hAnsi="Calibri" w:cs="Calibri"/>
        </w:rPr>
        <w:t xml:space="preserve"> </w:t>
      </w:r>
      <w:r w:rsidR="000B2E81" w:rsidRPr="00634199">
        <w:rPr>
          <w:rFonts w:ascii="Calibri" w:hAnsi="Calibri" w:cs="Calibri"/>
        </w:rPr>
        <w:t xml:space="preserve"> do</w:t>
      </w:r>
      <w:r>
        <w:rPr>
          <w:rFonts w:ascii="Calibri" w:hAnsi="Calibri" w:cs="Calibri"/>
        </w:rPr>
        <w:t xml:space="preserve"> </w:t>
      </w:r>
      <w:r w:rsidR="000B2E81" w:rsidRPr="00634199">
        <w:rPr>
          <w:rFonts w:ascii="Calibri" w:hAnsi="Calibri" w:cs="Calibri"/>
        </w:rPr>
        <w:t xml:space="preserve"> żądania od Wykonawcy dokonania poprawek </w:t>
      </w:r>
    </w:p>
    <w:p w:rsidR="000B2E81" w:rsidRPr="00634199" w:rsidRDefault="005C5A0E" w:rsidP="005C5A0E">
      <w:pPr>
        <w:jc w:val="both"/>
        <w:rPr>
          <w:rFonts w:ascii="Calibri" w:hAnsi="Calibri" w:cs="Calibri"/>
        </w:rPr>
      </w:pPr>
      <w:r>
        <w:rPr>
          <w:rFonts w:ascii="Calibri" w:hAnsi="Calibri" w:cs="Calibri"/>
        </w:rPr>
        <w:t xml:space="preserve">       </w:t>
      </w:r>
      <w:r w:rsidR="000B2E81" w:rsidRPr="00634199">
        <w:rPr>
          <w:rFonts w:ascii="Calibri" w:hAnsi="Calibri" w:cs="Calibri"/>
        </w:rPr>
        <w:t xml:space="preserve">i/lub uzupełnień i/lub usunięcia usterek, w szczególności jeżeli: </w:t>
      </w:r>
    </w:p>
    <w:p w:rsidR="000B2E81" w:rsidRPr="00634199" w:rsidRDefault="000B2E81" w:rsidP="00EC7BA2">
      <w:pPr>
        <w:numPr>
          <w:ilvl w:val="0"/>
          <w:numId w:val="74"/>
        </w:numPr>
        <w:tabs>
          <w:tab w:val="left" w:pos="360"/>
        </w:tabs>
        <w:ind w:left="700"/>
        <w:jc w:val="both"/>
        <w:rPr>
          <w:rFonts w:ascii="Calibri" w:hAnsi="Calibri" w:cs="Calibri"/>
        </w:rPr>
      </w:pPr>
      <w:r w:rsidRPr="00634199">
        <w:rPr>
          <w:rFonts w:ascii="Calibri" w:hAnsi="Calibri" w:cs="Calibri"/>
        </w:rPr>
        <w:t>roboty budowlane, objęte niniejszą umową zostaną wykonane niezgodnie z wymogami technicznymi, dokumentacją projektową lub przepisami powszechnie obowiązującego prawa,</w:t>
      </w:r>
    </w:p>
    <w:p w:rsidR="000B2E81" w:rsidRPr="00634199" w:rsidRDefault="000B2E81" w:rsidP="00EC7BA2">
      <w:pPr>
        <w:numPr>
          <w:ilvl w:val="0"/>
          <w:numId w:val="74"/>
        </w:numPr>
        <w:tabs>
          <w:tab w:val="left" w:pos="360"/>
        </w:tabs>
        <w:ind w:left="700"/>
        <w:jc w:val="both"/>
        <w:rPr>
          <w:rFonts w:ascii="Calibri" w:hAnsi="Calibri" w:cs="Calibri"/>
        </w:rPr>
      </w:pPr>
      <w:r w:rsidRPr="00634199">
        <w:rPr>
          <w:rFonts w:ascii="Calibri" w:hAnsi="Calibri" w:cs="Calibri"/>
        </w:rPr>
        <w:t>roboty budowlane, objęte niniejszą umową zostaną wykonane z użyciem materiałów, które nie uzyskały atestu lub świadectwa potwierdzającego ich dopuszczenie do stosowania,</w:t>
      </w:r>
    </w:p>
    <w:p w:rsidR="000B2E81" w:rsidRPr="00634199" w:rsidRDefault="00734A95" w:rsidP="007A75B0">
      <w:pPr>
        <w:numPr>
          <w:ilvl w:val="0"/>
          <w:numId w:val="74"/>
        </w:numPr>
        <w:tabs>
          <w:tab w:val="left" w:pos="567"/>
        </w:tabs>
        <w:ind w:left="567" w:hanging="283"/>
        <w:jc w:val="both"/>
        <w:rPr>
          <w:rFonts w:ascii="Calibri" w:hAnsi="Calibri" w:cs="Calibri"/>
        </w:rPr>
      </w:pPr>
      <w:r>
        <w:rPr>
          <w:rFonts w:ascii="Calibri" w:hAnsi="Calibri" w:cs="Calibri"/>
        </w:rPr>
        <w:t xml:space="preserve"> </w:t>
      </w:r>
      <w:r w:rsidR="000B2E81" w:rsidRPr="00634199">
        <w:rPr>
          <w:rFonts w:ascii="Calibri" w:hAnsi="Calibri" w:cs="Calibri"/>
        </w:rPr>
        <w:t>wykonawca nie dostarczył kompletnej dokument</w:t>
      </w:r>
      <w:r w:rsidR="00A00ACE" w:rsidRPr="00634199">
        <w:rPr>
          <w:rFonts w:ascii="Calibri" w:hAnsi="Calibri" w:cs="Calibri"/>
        </w:rPr>
        <w:t>acji, o której mowa w § 3 ust. 3</w:t>
      </w:r>
      <w:r w:rsidR="000B2E81" w:rsidRPr="00634199">
        <w:rPr>
          <w:rFonts w:ascii="Calibri" w:hAnsi="Calibri" w:cs="Calibri"/>
        </w:rPr>
        <w:t xml:space="preserve"> umowy, a uwagi lub zastrzeżenia w ww. zakresie zostały wskazane w protokole odbioru częściowego lub protokole odbioru końcowego</w:t>
      </w:r>
      <w:r w:rsidR="007A75B0">
        <w:rPr>
          <w:rFonts w:ascii="Calibri" w:hAnsi="Calibri" w:cs="Calibri"/>
        </w:rPr>
        <w:t xml:space="preserve"> robót</w:t>
      </w:r>
      <w:r w:rsidR="000B2E81" w:rsidRPr="00634199">
        <w:rPr>
          <w:rFonts w:ascii="Calibri" w:hAnsi="Calibri" w:cs="Calibri"/>
        </w:rPr>
        <w:t>.</w:t>
      </w:r>
    </w:p>
    <w:p w:rsidR="008200D5" w:rsidRDefault="008200D5" w:rsidP="008200D5">
      <w:pPr>
        <w:tabs>
          <w:tab w:val="right" w:pos="284"/>
        </w:tabs>
        <w:jc w:val="both"/>
        <w:rPr>
          <w:rFonts w:ascii="Calibri" w:hAnsi="Calibri" w:cs="Calibri"/>
        </w:rPr>
      </w:pPr>
      <w:r>
        <w:rPr>
          <w:rFonts w:ascii="Calibri" w:hAnsi="Calibri" w:cs="Calibri"/>
        </w:rPr>
        <w:t>11.</w:t>
      </w:r>
      <w:r w:rsidR="000B2E81" w:rsidRPr="00634199">
        <w:rPr>
          <w:rFonts w:ascii="Calibri" w:hAnsi="Calibri" w:cs="Calibri"/>
        </w:rPr>
        <w:t xml:space="preserve">Jeżeli </w:t>
      </w:r>
      <w:r>
        <w:rPr>
          <w:rFonts w:ascii="Calibri" w:hAnsi="Calibri" w:cs="Calibri"/>
        </w:rPr>
        <w:t xml:space="preserve">  </w:t>
      </w:r>
      <w:r w:rsidR="000B2E81" w:rsidRPr="00634199">
        <w:rPr>
          <w:rFonts w:ascii="Calibri" w:hAnsi="Calibri" w:cs="Calibri"/>
        </w:rPr>
        <w:t>w</w:t>
      </w:r>
      <w:r>
        <w:rPr>
          <w:rFonts w:ascii="Calibri" w:hAnsi="Calibri" w:cs="Calibri"/>
        </w:rPr>
        <w:t xml:space="preserve">  </w:t>
      </w:r>
      <w:r w:rsidR="000B2E81" w:rsidRPr="00634199">
        <w:rPr>
          <w:rFonts w:ascii="Calibri" w:hAnsi="Calibri" w:cs="Calibri"/>
        </w:rPr>
        <w:t xml:space="preserve"> trakcie </w:t>
      </w:r>
      <w:r>
        <w:rPr>
          <w:rFonts w:ascii="Calibri" w:hAnsi="Calibri" w:cs="Calibri"/>
        </w:rPr>
        <w:t xml:space="preserve">  </w:t>
      </w:r>
      <w:r w:rsidR="000B2E81" w:rsidRPr="00634199">
        <w:rPr>
          <w:rFonts w:ascii="Calibri" w:hAnsi="Calibri" w:cs="Calibri"/>
        </w:rPr>
        <w:t xml:space="preserve">odbiorów </w:t>
      </w:r>
      <w:r>
        <w:rPr>
          <w:rFonts w:ascii="Calibri" w:hAnsi="Calibri" w:cs="Calibri"/>
        </w:rPr>
        <w:t xml:space="preserve"> </w:t>
      </w:r>
      <w:r w:rsidR="000B2E81" w:rsidRPr="00634199">
        <w:rPr>
          <w:rFonts w:ascii="Calibri" w:hAnsi="Calibri" w:cs="Calibri"/>
        </w:rPr>
        <w:t xml:space="preserve">zostaną </w:t>
      </w:r>
      <w:r>
        <w:rPr>
          <w:rFonts w:ascii="Calibri" w:hAnsi="Calibri" w:cs="Calibri"/>
        </w:rPr>
        <w:t xml:space="preserve"> </w:t>
      </w:r>
      <w:r w:rsidR="000B2E81" w:rsidRPr="00634199">
        <w:rPr>
          <w:rFonts w:ascii="Calibri" w:hAnsi="Calibri" w:cs="Calibri"/>
        </w:rPr>
        <w:t xml:space="preserve">stwierdzone </w:t>
      </w:r>
      <w:r>
        <w:rPr>
          <w:rFonts w:ascii="Calibri" w:hAnsi="Calibri" w:cs="Calibri"/>
        </w:rPr>
        <w:t xml:space="preserve"> </w:t>
      </w:r>
      <w:r w:rsidR="000B2E81" w:rsidRPr="00634199">
        <w:rPr>
          <w:rFonts w:ascii="Calibri" w:hAnsi="Calibri" w:cs="Calibri"/>
        </w:rPr>
        <w:t xml:space="preserve">wady i/lub usterki, </w:t>
      </w:r>
      <w:r>
        <w:rPr>
          <w:rFonts w:ascii="Calibri" w:hAnsi="Calibri" w:cs="Calibri"/>
        </w:rPr>
        <w:t xml:space="preserve">   </w:t>
      </w:r>
      <w:r w:rsidR="000B2E81" w:rsidRPr="00634199">
        <w:rPr>
          <w:rFonts w:ascii="Calibri" w:hAnsi="Calibri" w:cs="Calibri"/>
        </w:rPr>
        <w:t xml:space="preserve">Zamawiającemu </w:t>
      </w:r>
    </w:p>
    <w:p w:rsidR="000B2E81" w:rsidRPr="00634199" w:rsidRDefault="008200D5" w:rsidP="008200D5">
      <w:pPr>
        <w:tabs>
          <w:tab w:val="right" w:pos="284"/>
        </w:tabs>
        <w:jc w:val="both"/>
        <w:rPr>
          <w:rFonts w:ascii="Calibri" w:hAnsi="Calibri" w:cs="Calibri"/>
        </w:rPr>
      </w:pPr>
      <w:r>
        <w:rPr>
          <w:rFonts w:ascii="Calibri" w:hAnsi="Calibri" w:cs="Calibri"/>
        </w:rPr>
        <w:t xml:space="preserve">       </w:t>
      </w:r>
      <w:r w:rsidR="000B2E81" w:rsidRPr="00634199">
        <w:rPr>
          <w:rFonts w:ascii="Calibri" w:hAnsi="Calibri" w:cs="Calibri"/>
        </w:rPr>
        <w:t>przysługują następujące uprawnienia:</w:t>
      </w:r>
    </w:p>
    <w:p w:rsidR="000B2E81" w:rsidRPr="00634199" w:rsidRDefault="000B2E81" w:rsidP="00EC7BA2">
      <w:pPr>
        <w:numPr>
          <w:ilvl w:val="1"/>
          <w:numId w:val="72"/>
        </w:numPr>
        <w:tabs>
          <w:tab w:val="center" w:pos="-3544"/>
          <w:tab w:val="right" w:pos="-1276"/>
          <w:tab w:val="left" w:pos="567"/>
        </w:tabs>
        <w:ind w:left="567" w:hanging="284"/>
        <w:jc w:val="both"/>
        <w:rPr>
          <w:rFonts w:ascii="Calibri" w:hAnsi="Calibri" w:cs="Calibri"/>
        </w:rPr>
      </w:pPr>
      <w:r w:rsidRPr="00634199">
        <w:rPr>
          <w:rFonts w:ascii="Calibri" w:hAnsi="Calibri" w:cs="Calibri"/>
        </w:rPr>
        <w:t>jeżeli wady nadają się do usunięcia, Zamawiający, z zachowaniem prawa do należnych mu kar umownych i odszkodowań, ma prawo odmowy dokonania odbioru do czasu ich usunięcia, wyznaczając równocześnie termin usunięcia wad,</w:t>
      </w:r>
    </w:p>
    <w:p w:rsidR="000B2E81" w:rsidRPr="00634199" w:rsidRDefault="000B2E81" w:rsidP="00EC7BA2">
      <w:pPr>
        <w:numPr>
          <w:ilvl w:val="1"/>
          <w:numId w:val="72"/>
        </w:numPr>
        <w:tabs>
          <w:tab w:val="center" w:pos="-3544"/>
          <w:tab w:val="right" w:pos="-1276"/>
          <w:tab w:val="left" w:pos="567"/>
        </w:tabs>
        <w:ind w:left="567" w:hanging="284"/>
        <w:jc w:val="both"/>
        <w:rPr>
          <w:rFonts w:ascii="Calibri" w:hAnsi="Calibri" w:cs="Calibri"/>
        </w:rPr>
      </w:pPr>
      <w:r w:rsidRPr="00634199">
        <w:rPr>
          <w:rFonts w:ascii="Calibri" w:hAnsi="Calibri" w:cs="Calibri"/>
        </w:rPr>
        <w:t>jeżeli wady nie nadają się do usunięcia, Zamawiający może żądać wykonania części przedmiotu umowy po raz drugi, jeżeli te wady uniemożliwiają użytkowanie Obiektu zgodnie z przeznaczeniem,</w:t>
      </w:r>
    </w:p>
    <w:p w:rsidR="00DE521D" w:rsidRPr="00DE521D" w:rsidRDefault="000B2E81" w:rsidP="00DE521D">
      <w:pPr>
        <w:numPr>
          <w:ilvl w:val="1"/>
          <w:numId w:val="72"/>
        </w:numPr>
        <w:tabs>
          <w:tab w:val="center" w:pos="-3544"/>
          <w:tab w:val="right" w:pos="-1276"/>
          <w:tab w:val="left" w:pos="567"/>
        </w:tabs>
        <w:ind w:left="567" w:hanging="284"/>
        <w:jc w:val="both"/>
        <w:rPr>
          <w:rFonts w:ascii="Calibri" w:hAnsi="Calibri" w:cs="Calibri"/>
        </w:rPr>
      </w:pPr>
      <w:r w:rsidRPr="00634199">
        <w:rPr>
          <w:rFonts w:ascii="Calibri" w:hAnsi="Calibri" w:cs="Calibri"/>
        </w:rPr>
        <w:t xml:space="preserve">jeżeli Wykonawca nie usunie wad i/lub usterek w terminie wskazanym przez Zamawiającego, Zamawiający może zlecić usunięcie ich osobie trzeciej na koszt i niebezpieczeństwo Wykonawcy, w przypadku gdy zaistnieje konieczność podejmowania przez Zamawiającego działań w warunkach naglących, gdy powstaje zagrożenie dla terminowego wykonania przedmiotu umowy, Zamawiający może także w takim wypadku od umowy odstąpić i zlecić usunięcie ich osobie trzeciej z zachowaniem prawa do obciążenia Wykonawcy skutkami wynikającymi z jego działań, przy czym odstąpienie od umowy może nastąpić w terminie 30 dni od dnia upływu wskazanego przez Zamawiającego terminu na usuniecie wad i/lub usterek. </w:t>
      </w:r>
    </w:p>
    <w:p w:rsidR="00DE521D" w:rsidRPr="00DE521D" w:rsidRDefault="00DE521D" w:rsidP="00DE521D">
      <w:pPr>
        <w:tabs>
          <w:tab w:val="center" w:pos="-3544"/>
          <w:tab w:val="right" w:pos="-1276"/>
          <w:tab w:val="left" w:pos="567"/>
        </w:tabs>
        <w:jc w:val="both"/>
        <w:rPr>
          <w:rFonts w:ascii="Calibri" w:hAnsi="Calibri" w:cs="Calibri"/>
        </w:rPr>
      </w:pPr>
      <w:r w:rsidRPr="00DE521D">
        <w:rPr>
          <w:rFonts w:ascii="Calibri" w:hAnsi="Calibri" w:cs="Calibri"/>
        </w:rPr>
        <w:t xml:space="preserve">12. </w:t>
      </w:r>
      <w:r w:rsidR="000B2E81" w:rsidRPr="00DE521D">
        <w:rPr>
          <w:rFonts w:ascii="Calibri" w:hAnsi="Calibri" w:cs="Calibri"/>
        </w:rPr>
        <w:t>Ponadto,</w:t>
      </w:r>
      <w:r>
        <w:rPr>
          <w:rFonts w:ascii="Calibri" w:hAnsi="Calibri" w:cs="Calibri"/>
        </w:rPr>
        <w:t xml:space="preserve">   </w:t>
      </w:r>
      <w:r w:rsidR="000B2E81" w:rsidRPr="00DE521D">
        <w:rPr>
          <w:rFonts w:ascii="Calibri" w:hAnsi="Calibri" w:cs="Calibri"/>
        </w:rPr>
        <w:t>jeżeli</w:t>
      </w:r>
      <w:r>
        <w:rPr>
          <w:rFonts w:ascii="Calibri" w:hAnsi="Calibri" w:cs="Calibri"/>
        </w:rPr>
        <w:t xml:space="preserve">  </w:t>
      </w:r>
      <w:r w:rsidR="000B2E81" w:rsidRPr="00DE521D">
        <w:rPr>
          <w:rFonts w:ascii="Calibri" w:hAnsi="Calibri" w:cs="Calibri"/>
        </w:rPr>
        <w:t xml:space="preserve"> wady</w:t>
      </w:r>
      <w:r>
        <w:rPr>
          <w:rFonts w:ascii="Calibri" w:hAnsi="Calibri" w:cs="Calibri"/>
        </w:rPr>
        <w:t xml:space="preserve">  </w:t>
      </w:r>
      <w:r w:rsidR="000B2E81" w:rsidRPr="00DE521D">
        <w:rPr>
          <w:rFonts w:ascii="Calibri" w:hAnsi="Calibri" w:cs="Calibri"/>
        </w:rPr>
        <w:t xml:space="preserve"> nie</w:t>
      </w:r>
      <w:r>
        <w:rPr>
          <w:rFonts w:ascii="Calibri" w:hAnsi="Calibri" w:cs="Calibri"/>
        </w:rPr>
        <w:t xml:space="preserve">  </w:t>
      </w:r>
      <w:r w:rsidR="000B2E81" w:rsidRPr="00DE521D">
        <w:rPr>
          <w:rFonts w:ascii="Calibri" w:hAnsi="Calibri" w:cs="Calibri"/>
        </w:rPr>
        <w:t xml:space="preserve"> nadają</w:t>
      </w:r>
      <w:r>
        <w:rPr>
          <w:rFonts w:ascii="Calibri" w:hAnsi="Calibri" w:cs="Calibri"/>
        </w:rPr>
        <w:t xml:space="preserve">  </w:t>
      </w:r>
      <w:r w:rsidR="000B2E81" w:rsidRPr="00DE521D">
        <w:rPr>
          <w:rFonts w:ascii="Calibri" w:hAnsi="Calibri" w:cs="Calibri"/>
        </w:rPr>
        <w:t xml:space="preserve"> się </w:t>
      </w:r>
      <w:r>
        <w:rPr>
          <w:rFonts w:ascii="Calibri" w:hAnsi="Calibri" w:cs="Calibri"/>
        </w:rPr>
        <w:t xml:space="preserve"> </w:t>
      </w:r>
      <w:r w:rsidR="000B2E81" w:rsidRPr="00DE521D">
        <w:rPr>
          <w:rFonts w:ascii="Calibri" w:hAnsi="Calibri" w:cs="Calibri"/>
        </w:rPr>
        <w:t xml:space="preserve">do </w:t>
      </w:r>
      <w:r>
        <w:rPr>
          <w:rFonts w:ascii="Calibri" w:hAnsi="Calibri" w:cs="Calibri"/>
        </w:rPr>
        <w:t xml:space="preserve"> </w:t>
      </w:r>
      <w:r w:rsidR="000B2E81" w:rsidRPr="00DE521D">
        <w:rPr>
          <w:rFonts w:ascii="Calibri" w:hAnsi="Calibri" w:cs="Calibri"/>
        </w:rPr>
        <w:t>usunięcia</w:t>
      </w:r>
      <w:r>
        <w:rPr>
          <w:rFonts w:ascii="Calibri" w:hAnsi="Calibri" w:cs="Calibri"/>
        </w:rPr>
        <w:t xml:space="preserve"> </w:t>
      </w:r>
      <w:r w:rsidR="000B2E81" w:rsidRPr="00DE521D">
        <w:rPr>
          <w:rFonts w:ascii="Calibri" w:hAnsi="Calibri" w:cs="Calibri"/>
        </w:rPr>
        <w:t xml:space="preserve"> lub</w:t>
      </w:r>
      <w:r>
        <w:rPr>
          <w:rFonts w:ascii="Calibri" w:hAnsi="Calibri" w:cs="Calibri"/>
        </w:rPr>
        <w:t xml:space="preserve"> </w:t>
      </w:r>
      <w:r w:rsidR="000B2E81" w:rsidRPr="00DE521D">
        <w:rPr>
          <w:rFonts w:ascii="Calibri" w:hAnsi="Calibri" w:cs="Calibri"/>
        </w:rPr>
        <w:t xml:space="preserve"> ich</w:t>
      </w:r>
      <w:r>
        <w:rPr>
          <w:rFonts w:ascii="Calibri" w:hAnsi="Calibri" w:cs="Calibri"/>
        </w:rPr>
        <w:t xml:space="preserve">  </w:t>
      </w:r>
      <w:r w:rsidR="000B2E81" w:rsidRPr="00DE521D">
        <w:rPr>
          <w:rFonts w:ascii="Calibri" w:hAnsi="Calibri" w:cs="Calibri"/>
        </w:rPr>
        <w:t xml:space="preserve"> usunięcie </w:t>
      </w:r>
      <w:r>
        <w:rPr>
          <w:rFonts w:ascii="Calibri" w:hAnsi="Calibri" w:cs="Calibri"/>
        </w:rPr>
        <w:t xml:space="preserve">  </w:t>
      </w:r>
      <w:r w:rsidR="000B2E81" w:rsidRPr="00DE521D">
        <w:rPr>
          <w:rFonts w:ascii="Calibri" w:hAnsi="Calibri" w:cs="Calibri"/>
        </w:rPr>
        <w:t xml:space="preserve">wymagałoby </w:t>
      </w:r>
    </w:p>
    <w:p w:rsidR="00DE521D" w:rsidRDefault="00DE521D" w:rsidP="00DE521D">
      <w:pPr>
        <w:tabs>
          <w:tab w:val="center" w:pos="-3119"/>
          <w:tab w:val="left" w:pos="-1560"/>
          <w:tab w:val="right" w:pos="-993"/>
        </w:tabs>
        <w:jc w:val="both"/>
        <w:rPr>
          <w:rFonts w:ascii="Calibri" w:hAnsi="Calibri" w:cs="Calibri"/>
        </w:rPr>
      </w:pPr>
      <w:r>
        <w:rPr>
          <w:rFonts w:ascii="Calibri" w:hAnsi="Calibri" w:cs="Calibri"/>
        </w:rPr>
        <w:t xml:space="preserve">     </w:t>
      </w:r>
      <w:r w:rsidR="000B2E81" w:rsidRPr="00634199">
        <w:rPr>
          <w:rFonts w:ascii="Calibri" w:hAnsi="Calibri" w:cs="Calibri"/>
        </w:rPr>
        <w:t xml:space="preserve">nadmiernych </w:t>
      </w:r>
      <w:r>
        <w:rPr>
          <w:rFonts w:ascii="Calibri" w:hAnsi="Calibri" w:cs="Calibri"/>
        </w:rPr>
        <w:t xml:space="preserve">       </w:t>
      </w:r>
      <w:r w:rsidR="000B2E81" w:rsidRPr="00634199">
        <w:rPr>
          <w:rFonts w:ascii="Calibri" w:hAnsi="Calibri" w:cs="Calibri"/>
        </w:rPr>
        <w:t xml:space="preserve">kosztów, </w:t>
      </w:r>
      <w:r>
        <w:rPr>
          <w:rFonts w:ascii="Calibri" w:hAnsi="Calibri" w:cs="Calibri"/>
        </w:rPr>
        <w:t xml:space="preserve">    </w:t>
      </w:r>
      <w:r w:rsidR="000B2E81" w:rsidRPr="00634199">
        <w:rPr>
          <w:rFonts w:ascii="Calibri" w:hAnsi="Calibri" w:cs="Calibri"/>
        </w:rPr>
        <w:t xml:space="preserve">Zamawiający </w:t>
      </w:r>
      <w:r>
        <w:rPr>
          <w:rFonts w:ascii="Calibri" w:hAnsi="Calibri" w:cs="Calibri"/>
        </w:rPr>
        <w:t xml:space="preserve">      </w:t>
      </w:r>
      <w:r w:rsidR="000B2E81" w:rsidRPr="00634199">
        <w:rPr>
          <w:rFonts w:ascii="Calibri" w:hAnsi="Calibri" w:cs="Calibri"/>
        </w:rPr>
        <w:t xml:space="preserve">może </w:t>
      </w:r>
      <w:r>
        <w:rPr>
          <w:rFonts w:ascii="Calibri" w:hAnsi="Calibri" w:cs="Calibri"/>
        </w:rPr>
        <w:t xml:space="preserve">     </w:t>
      </w:r>
      <w:r w:rsidR="000B2E81" w:rsidRPr="00634199">
        <w:rPr>
          <w:rFonts w:ascii="Calibri" w:hAnsi="Calibri" w:cs="Calibri"/>
        </w:rPr>
        <w:t>żądać</w:t>
      </w:r>
      <w:r>
        <w:rPr>
          <w:rFonts w:ascii="Calibri" w:hAnsi="Calibri" w:cs="Calibri"/>
        </w:rPr>
        <w:t xml:space="preserve">  </w:t>
      </w:r>
      <w:r w:rsidR="000B2E81" w:rsidRPr="00634199">
        <w:rPr>
          <w:rFonts w:ascii="Calibri" w:hAnsi="Calibri" w:cs="Calibri"/>
        </w:rPr>
        <w:t xml:space="preserve"> odpowiedniego</w:t>
      </w:r>
      <w:r>
        <w:rPr>
          <w:rFonts w:ascii="Calibri" w:hAnsi="Calibri" w:cs="Calibri"/>
        </w:rPr>
        <w:t xml:space="preserve">   </w:t>
      </w:r>
      <w:r w:rsidR="000B2E81" w:rsidRPr="00634199">
        <w:rPr>
          <w:rFonts w:ascii="Calibri" w:hAnsi="Calibri" w:cs="Calibri"/>
        </w:rPr>
        <w:t xml:space="preserve"> obniżenia </w:t>
      </w:r>
    </w:p>
    <w:p w:rsidR="00DE521D" w:rsidRDefault="00DE521D" w:rsidP="00DE521D">
      <w:pPr>
        <w:tabs>
          <w:tab w:val="center" w:pos="-3119"/>
          <w:tab w:val="left" w:pos="-1560"/>
          <w:tab w:val="right" w:pos="-993"/>
        </w:tabs>
        <w:jc w:val="both"/>
        <w:rPr>
          <w:rFonts w:ascii="Calibri" w:hAnsi="Calibri" w:cs="Calibri"/>
        </w:rPr>
      </w:pPr>
      <w:r>
        <w:rPr>
          <w:rFonts w:ascii="Calibri" w:hAnsi="Calibri" w:cs="Calibri"/>
        </w:rPr>
        <w:t xml:space="preserve">     w</w:t>
      </w:r>
      <w:r w:rsidR="000B2E81" w:rsidRPr="00634199">
        <w:rPr>
          <w:rFonts w:ascii="Calibri" w:hAnsi="Calibri" w:cs="Calibri"/>
        </w:rPr>
        <w:t xml:space="preserve">ynagrodzenia </w:t>
      </w:r>
      <w:r>
        <w:rPr>
          <w:rFonts w:ascii="Calibri" w:hAnsi="Calibri" w:cs="Calibri"/>
        </w:rPr>
        <w:t xml:space="preserve">  </w:t>
      </w:r>
      <w:r w:rsidR="000B2E81" w:rsidRPr="00634199">
        <w:rPr>
          <w:rFonts w:ascii="Calibri" w:hAnsi="Calibri" w:cs="Calibri"/>
        </w:rPr>
        <w:t xml:space="preserve">Wykonawcy, </w:t>
      </w:r>
      <w:r>
        <w:rPr>
          <w:rFonts w:ascii="Calibri" w:hAnsi="Calibri" w:cs="Calibri"/>
        </w:rPr>
        <w:t xml:space="preserve">  </w:t>
      </w:r>
      <w:r w:rsidR="000B2E81" w:rsidRPr="00634199">
        <w:rPr>
          <w:rFonts w:ascii="Calibri" w:hAnsi="Calibri" w:cs="Calibri"/>
        </w:rPr>
        <w:t>jeżeli</w:t>
      </w:r>
      <w:r>
        <w:rPr>
          <w:rFonts w:ascii="Calibri" w:hAnsi="Calibri" w:cs="Calibri"/>
        </w:rPr>
        <w:t xml:space="preserve">  </w:t>
      </w:r>
      <w:r w:rsidR="000B2E81" w:rsidRPr="00634199">
        <w:rPr>
          <w:rFonts w:ascii="Calibri" w:hAnsi="Calibri" w:cs="Calibri"/>
        </w:rPr>
        <w:t xml:space="preserve"> wady</w:t>
      </w:r>
      <w:r>
        <w:rPr>
          <w:rFonts w:ascii="Calibri" w:hAnsi="Calibri" w:cs="Calibri"/>
        </w:rPr>
        <w:t xml:space="preserve">  </w:t>
      </w:r>
      <w:r w:rsidR="000B2E81" w:rsidRPr="00634199">
        <w:rPr>
          <w:rFonts w:ascii="Calibri" w:hAnsi="Calibri" w:cs="Calibri"/>
        </w:rPr>
        <w:t xml:space="preserve"> nie uniemożliwiają korzystania z przedmiotu </w:t>
      </w:r>
    </w:p>
    <w:p w:rsidR="000B2E81" w:rsidRPr="00634199" w:rsidRDefault="00DE521D" w:rsidP="00DE521D">
      <w:pPr>
        <w:tabs>
          <w:tab w:val="center" w:pos="-3119"/>
          <w:tab w:val="left" w:pos="-1560"/>
          <w:tab w:val="right" w:pos="-993"/>
        </w:tabs>
        <w:jc w:val="both"/>
        <w:rPr>
          <w:rFonts w:ascii="Calibri" w:hAnsi="Calibri" w:cs="Calibri"/>
        </w:rPr>
      </w:pPr>
      <w:r>
        <w:rPr>
          <w:rFonts w:ascii="Calibri" w:hAnsi="Calibri" w:cs="Calibri"/>
        </w:rPr>
        <w:t xml:space="preserve">     </w:t>
      </w:r>
      <w:r w:rsidR="000B2E81" w:rsidRPr="00634199">
        <w:rPr>
          <w:rFonts w:ascii="Calibri" w:hAnsi="Calibri" w:cs="Calibri"/>
        </w:rPr>
        <w:t>umowy zgodnie z jego przeznaczeniem.</w:t>
      </w:r>
    </w:p>
    <w:p w:rsidR="00DE521D" w:rsidRDefault="00DE521D" w:rsidP="00DE521D">
      <w:pPr>
        <w:tabs>
          <w:tab w:val="center" w:pos="-5812"/>
          <w:tab w:val="left" w:pos="284"/>
        </w:tabs>
        <w:jc w:val="both"/>
        <w:rPr>
          <w:rFonts w:ascii="Calibri" w:hAnsi="Calibri" w:cs="Calibri"/>
        </w:rPr>
      </w:pPr>
      <w:r>
        <w:rPr>
          <w:rFonts w:ascii="Calibri" w:hAnsi="Calibri" w:cs="Calibri"/>
        </w:rPr>
        <w:t>13.</w:t>
      </w:r>
      <w:r w:rsidR="000B2E81" w:rsidRPr="00634199">
        <w:rPr>
          <w:rFonts w:ascii="Calibri" w:hAnsi="Calibri" w:cs="Calibri"/>
        </w:rPr>
        <w:t>Wykonawca</w:t>
      </w:r>
      <w:r>
        <w:rPr>
          <w:rFonts w:ascii="Calibri" w:hAnsi="Calibri" w:cs="Calibri"/>
        </w:rPr>
        <w:t xml:space="preserve"> </w:t>
      </w:r>
      <w:r w:rsidR="000B2E81" w:rsidRPr="00634199">
        <w:rPr>
          <w:rFonts w:ascii="Calibri" w:hAnsi="Calibri" w:cs="Calibri"/>
        </w:rPr>
        <w:t xml:space="preserve"> zobowiązany</w:t>
      </w:r>
      <w:r>
        <w:rPr>
          <w:rFonts w:ascii="Calibri" w:hAnsi="Calibri" w:cs="Calibri"/>
        </w:rPr>
        <w:t xml:space="preserve"> </w:t>
      </w:r>
      <w:r w:rsidR="000B2E81" w:rsidRPr="00634199">
        <w:rPr>
          <w:rFonts w:ascii="Calibri" w:hAnsi="Calibri" w:cs="Calibri"/>
        </w:rPr>
        <w:t xml:space="preserve"> jest </w:t>
      </w:r>
      <w:r>
        <w:rPr>
          <w:rFonts w:ascii="Calibri" w:hAnsi="Calibri" w:cs="Calibri"/>
        </w:rPr>
        <w:t xml:space="preserve"> </w:t>
      </w:r>
      <w:r w:rsidR="000B2E81" w:rsidRPr="00634199">
        <w:rPr>
          <w:rFonts w:ascii="Calibri" w:hAnsi="Calibri" w:cs="Calibri"/>
        </w:rPr>
        <w:t xml:space="preserve">do </w:t>
      </w:r>
      <w:r>
        <w:rPr>
          <w:rFonts w:ascii="Calibri" w:hAnsi="Calibri" w:cs="Calibri"/>
        </w:rPr>
        <w:t xml:space="preserve"> </w:t>
      </w:r>
      <w:r w:rsidR="000B2E81" w:rsidRPr="00634199">
        <w:rPr>
          <w:rFonts w:ascii="Calibri" w:hAnsi="Calibri" w:cs="Calibri"/>
        </w:rPr>
        <w:t>zawiadomienia</w:t>
      </w:r>
      <w:r>
        <w:rPr>
          <w:rFonts w:ascii="Calibri" w:hAnsi="Calibri" w:cs="Calibri"/>
        </w:rPr>
        <w:t xml:space="preserve"> </w:t>
      </w:r>
      <w:r w:rsidR="000B2E81" w:rsidRPr="00634199">
        <w:rPr>
          <w:rFonts w:ascii="Calibri" w:hAnsi="Calibri" w:cs="Calibri"/>
        </w:rPr>
        <w:t xml:space="preserve"> Zamawiającego o usunięciu wad i/lub </w:t>
      </w:r>
    </w:p>
    <w:p w:rsidR="00DE521D" w:rsidRDefault="00DE521D" w:rsidP="00DE521D">
      <w:pPr>
        <w:tabs>
          <w:tab w:val="center" w:pos="-5812"/>
          <w:tab w:val="left" w:pos="284"/>
        </w:tabs>
        <w:jc w:val="both"/>
        <w:rPr>
          <w:rFonts w:ascii="Calibri" w:hAnsi="Calibri" w:cs="Calibri"/>
        </w:rPr>
      </w:pPr>
      <w:r>
        <w:rPr>
          <w:rFonts w:ascii="Calibri" w:hAnsi="Calibri" w:cs="Calibri"/>
        </w:rPr>
        <w:t xml:space="preserve">      </w:t>
      </w:r>
      <w:r w:rsidR="000B2E81" w:rsidRPr="00634199">
        <w:rPr>
          <w:rFonts w:ascii="Calibri" w:hAnsi="Calibri" w:cs="Calibri"/>
        </w:rPr>
        <w:t>usterek,</w:t>
      </w:r>
      <w:r>
        <w:rPr>
          <w:rFonts w:ascii="Calibri" w:hAnsi="Calibri" w:cs="Calibri"/>
        </w:rPr>
        <w:t xml:space="preserve">  </w:t>
      </w:r>
      <w:r w:rsidR="000B2E81" w:rsidRPr="00634199">
        <w:rPr>
          <w:rFonts w:ascii="Calibri" w:hAnsi="Calibri" w:cs="Calibri"/>
        </w:rPr>
        <w:t xml:space="preserve"> żądając </w:t>
      </w:r>
      <w:r>
        <w:rPr>
          <w:rFonts w:ascii="Calibri" w:hAnsi="Calibri" w:cs="Calibri"/>
        </w:rPr>
        <w:t xml:space="preserve">  </w:t>
      </w:r>
      <w:r w:rsidR="000B2E81" w:rsidRPr="00634199">
        <w:rPr>
          <w:rFonts w:ascii="Calibri" w:hAnsi="Calibri" w:cs="Calibri"/>
        </w:rPr>
        <w:t>jednocześnie</w:t>
      </w:r>
      <w:r>
        <w:rPr>
          <w:rFonts w:ascii="Calibri" w:hAnsi="Calibri" w:cs="Calibri"/>
        </w:rPr>
        <w:t xml:space="preserve">  </w:t>
      </w:r>
      <w:r w:rsidR="000B2E81" w:rsidRPr="00634199">
        <w:rPr>
          <w:rFonts w:ascii="Calibri" w:hAnsi="Calibri" w:cs="Calibri"/>
        </w:rPr>
        <w:t xml:space="preserve"> wyznaczenia</w:t>
      </w:r>
      <w:r>
        <w:rPr>
          <w:rFonts w:ascii="Calibri" w:hAnsi="Calibri" w:cs="Calibri"/>
        </w:rPr>
        <w:t xml:space="preserve">  </w:t>
      </w:r>
      <w:r w:rsidR="000B2E81" w:rsidRPr="00634199">
        <w:rPr>
          <w:rFonts w:ascii="Calibri" w:hAnsi="Calibri" w:cs="Calibri"/>
        </w:rPr>
        <w:t xml:space="preserve"> terminu</w:t>
      </w:r>
      <w:r>
        <w:rPr>
          <w:rFonts w:ascii="Calibri" w:hAnsi="Calibri" w:cs="Calibri"/>
        </w:rPr>
        <w:t xml:space="preserve">    </w:t>
      </w:r>
      <w:r w:rsidR="000B2E81" w:rsidRPr="00634199">
        <w:rPr>
          <w:rFonts w:ascii="Calibri" w:hAnsi="Calibri" w:cs="Calibri"/>
        </w:rPr>
        <w:t xml:space="preserve"> odbioru, </w:t>
      </w:r>
      <w:r>
        <w:rPr>
          <w:rFonts w:ascii="Calibri" w:hAnsi="Calibri" w:cs="Calibri"/>
        </w:rPr>
        <w:t xml:space="preserve">  </w:t>
      </w:r>
      <w:r w:rsidR="000B2E81" w:rsidRPr="00634199">
        <w:rPr>
          <w:rFonts w:ascii="Calibri" w:hAnsi="Calibri" w:cs="Calibri"/>
        </w:rPr>
        <w:t xml:space="preserve">zakwestionowanych </w:t>
      </w:r>
    </w:p>
    <w:p w:rsidR="000B2E81" w:rsidRPr="00634199" w:rsidRDefault="00DE521D" w:rsidP="00DE521D">
      <w:pPr>
        <w:tabs>
          <w:tab w:val="center" w:pos="-5812"/>
          <w:tab w:val="left" w:pos="284"/>
        </w:tabs>
        <w:jc w:val="both"/>
        <w:rPr>
          <w:rFonts w:ascii="Calibri" w:hAnsi="Calibri" w:cs="Calibri"/>
        </w:rPr>
      </w:pPr>
      <w:r>
        <w:rPr>
          <w:rFonts w:ascii="Calibri" w:hAnsi="Calibri" w:cs="Calibri"/>
        </w:rPr>
        <w:t xml:space="preserve">      </w:t>
      </w:r>
      <w:r w:rsidR="000B2E81" w:rsidRPr="00634199">
        <w:rPr>
          <w:rFonts w:ascii="Calibri" w:hAnsi="Calibri" w:cs="Calibri"/>
        </w:rPr>
        <w:t>poprzednio wadliwych robót. Zapisy ust. 6 stosuje się odpowiednio.</w:t>
      </w:r>
    </w:p>
    <w:p w:rsidR="000B2E81" w:rsidRPr="00634199" w:rsidRDefault="00DE521D" w:rsidP="00DE521D">
      <w:pPr>
        <w:tabs>
          <w:tab w:val="center" w:pos="-5812"/>
          <w:tab w:val="left" w:pos="284"/>
        </w:tabs>
        <w:jc w:val="both"/>
        <w:rPr>
          <w:rFonts w:ascii="Calibri" w:hAnsi="Calibri" w:cs="Calibri"/>
        </w:rPr>
      </w:pPr>
      <w:r>
        <w:rPr>
          <w:rFonts w:ascii="Calibri" w:hAnsi="Calibri" w:cs="Calibri"/>
        </w:rPr>
        <w:t>14.</w:t>
      </w:r>
      <w:r w:rsidR="000B2E81" w:rsidRPr="00634199">
        <w:rPr>
          <w:rFonts w:ascii="Calibri" w:hAnsi="Calibri" w:cs="Calibri"/>
        </w:rPr>
        <w:t>Protokół</w:t>
      </w:r>
      <w:r w:rsidR="00734859" w:rsidRPr="00734859">
        <w:rPr>
          <w:rFonts w:ascii="Calibri" w:hAnsi="Calibri" w:cs="Calibri"/>
        </w:rPr>
        <w:t xml:space="preserve"> odbioru</w:t>
      </w:r>
      <w:r w:rsidR="000B2E81" w:rsidRPr="00634199">
        <w:rPr>
          <w:rFonts w:ascii="Calibri" w:hAnsi="Calibri" w:cs="Calibri"/>
        </w:rPr>
        <w:t xml:space="preserve"> końcowego  Obiektu będzie zawierał ustalenia poczynione </w:t>
      </w:r>
      <w:r w:rsidR="000B2E81" w:rsidRPr="00634199">
        <w:rPr>
          <w:rFonts w:ascii="Calibri" w:hAnsi="Calibri" w:cs="Calibri"/>
        </w:rPr>
        <w:br/>
      </w:r>
      <w:r>
        <w:rPr>
          <w:rFonts w:ascii="Calibri" w:hAnsi="Calibri" w:cs="Calibri"/>
        </w:rPr>
        <w:t xml:space="preserve">      </w:t>
      </w:r>
      <w:r w:rsidR="000B2E81" w:rsidRPr="00634199">
        <w:rPr>
          <w:rFonts w:ascii="Calibri" w:hAnsi="Calibri" w:cs="Calibri"/>
        </w:rPr>
        <w:t>w trakcie odbioru, a w szczególności:</w:t>
      </w:r>
    </w:p>
    <w:p w:rsidR="000B2E81" w:rsidRPr="00634199" w:rsidRDefault="000B2E81" w:rsidP="00EC7BA2">
      <w:pPr>
        <w:numPr>
          <w:ilvl w:val="1"/>
          <w:numId w:val="73"/>
        </w:numPr>
        <w:tabs>
          <w:tab w:val="center" w:pos="-1701"/>
          <w:tab w:val="left" w:pos="567"/>
        </w:tabs>
        <w:ind w:left="567" w:hanging="284"/>
        <w:jc w:val="both"/>
        <w:rPr>
          <w:rFonts w:ascii="Calibri" w:hAnsi="Calibri" w:cs="Calibri"/>
        </w:rPr>
      </w:pPr>
      <w:r w:rsidRPr="00634199">
        <w:rPr>
          <w:rFonts w:ascii="Calibri" w:hAnsi="Calibri" w:cs="Calibri"/>
        </w:rPr>
        <w:t>oznaczenie miejsca sporządzenia protokołu,</w:t>
      </w:r>
    </w:p>
    <w:p w:rsidR="000B2E81" w:rsidRPr="00634199" w:rsidRDefault="000B2E81" w:rsidP="00EC7BA2">
      <w:pPr>
        <w:numPr>
          <w:ilvl w:val="1"/>
          <w:numId w:val="73"/>
        </w:numPr>
        <w:tabs>
          <w:tab w:val="center" w:pos="-1701"/>
          <w:tab w:val="left" w:pos="567"/>
        </w:tabs>
        <w:ind w:left="567" w:hanging="284"/>
        <w:jc w:val="both"/>
        <w:rPr>
          <w:rFonts w:ascii="Calibri" w:hAnsi="Calibri" w:cs="Calibri"/>
        </w:rPr>
      </w:pPr>
      <w:r w:rsidRPr="00634199">
        <w:rPr>
          <w:rFonts w:ascii="Calibri" w:hAnsi="Calibri" w:cs="Calibri"/>
        </w:rPr>
        <w:t>datę rozpoczęcia i zakończenia czynności odbioru,</w:t>
      </w:r>
    </w:p>
    <w:p w:rsidR="000B2E81" w:rsidRPr="00634199" w:rsidRDefault="000B2E81" w:rsidP="00EC7BA2">
      <w:pPr>
        <w:numPr>
          <w:ilvl w:val="1"/>
          <w:numId w:val="73"/>
        </w:numPr>
        <w:tabs>
          <w:tab w:val="center" w:pos="-1701"/>
          <w:tab w:val="right" w:pos="-1418"/>
          <w:tab w:val="center" w:pos="0"/>
          <w:tab w:val="left" w:pos="567"/>
        </w:tabs>
        <w:ind w:left="567" w:hanging="284"/>
        <w:jc w:val="both"/>
        <w:rPr>
          <w:rFonts w:ascii="Calibri" w:hAnsi="Calibri" w:cs="Calibri"/>
          <w:shd w:val="clear" w:color="auto" w:fill="FFFF00"/>
        </w:rPr>
      </w:pPr>
      <w:r w:rsidRPr="00634199">
        <w:rPr>
          <w:rFonts w:ascii="Calibri" w:hAnsi="Calibri" w:cs="Calibri"/>
        </w:rPr>
        <w:lastRenderedPageBreak/>
        <w:t>wykaz osób uczestniczących w odbiorze i charakteru, w jakim uczestniczą w tej czynności,</w:t>
      </w:r>
    </w:p>
    <w:p w:rsidR="000B2E81" w:rsidRPr="00634199" w:rsidRDefault="000B2E81" w:rsidP="00EC7BA2">
      <w:pPr>
        <w:numPr>
          <w:ilvl w:val="1"/>
          <w:numId w:val="73"/>
        </w:numPr>
        <w:tabs>
          <w:tab w:val="center" w:pos="-1701"/>
          <w:tab w:val="right" w:pos="-1418"/>
          <w:tab w:val="center" w:pos="0"/>
          <w:tab w:val="left" w:pos="567"/>
        </w:tabs>
        <w:ind w:left="567" w:hanging="284"/>
        <w:jc w:val="both"/>
        <w:rPr>
          <w:rFonts w:ascii="Calibri" w:hAnsi="Calibri" w:cs="Calibri"/>
        </w:rPr>
      </w:pPr>
      <w:r w:rsidRPr="00634199">
        <w:rPr>
          <w:rFonts w:ascii="Calibri" w:hAnsi="Calibri" w:cs="Calibri"/>
        </w:rPr>
        <w:t>wykaz dokumentów przygotowanych przez Wykonawcę i przekazanych Zamawiającemu,</w:t>
      </w:r>
    </w:p>
    <w:p w:rsidR="000B2E81" w:rsidRPr="00634199" w:rsidRDefault="000B2E81" w:rsidP="00EC7BA2">
      <w:pPr>
        <w:numPr>
          <w:ilvl w:val="1"/>
          <w:numId w:val="73"/>
        </w:numPr>
        <w:tabs>
          <w:tab w:val="center" w:pos="-1701"/>
          <w:tab w:val="right" w:pos="-1418"/>
          <w:tab w:val="center" w:pos="0"/>
          <w:tab w:val="left" w:pos="567"/>
        </w:tabs>
        <w:ind w:left="567" w:hanging="284"/>
        <w:jc w:val="both"/>
        <w:rPr>
          <w:rFonts w:ascii="Calibri" w:hAnsi="Calibri" w:cs="Calibri"/>
        </w:rPr>
      </w:pPr>
      <w:r w:rsidRPr="00634199">
        <w:rPr>
          <w:rFonts w:ascii="Calibri" w:hAnsi="Calibri" w:cs="Calibri"/>
        </w:rPr>
        <w:t>wynik dokonanego sprawdzenia jakości robót podlegających odbiorowi, a w szczególności zgodności ich wykonania z umową i dokumentacją projektową,</w:t>
      </w:r>
    </w:p>
    <w:p w:rsidR="000B2E81" w:rsidRPr="00634199" w:rsidRDefault="000B2E81" w:rsidP="00EC7BA2">
      <w:pPr>
        <w:numPr>
          <w:ilvl w:val="1"/>
          <w:numId w:val="73"/>
        </w:numPr>
        <w:tabs>
          <w:tab w:val="center" w:pos="-1701"/>
          <w:tab w:val="right" w:pos="-1418"/>
          <w:tab w:val="center" w:pos="0"/>
          <w:tab w:val="left" w:pos="567"/>
        </w:tabs>
        <w:ind w:left="567" w:hanging="284"/>
        <w:jc w:val="both"/>
        <w:rPr>
          <w:rFonts w:ascii="Calibri" w:hAnsi="Calibri" w:cs="Calibri"/>
        </w:rPr>
      </w:pPr>
      <w:r w:rsidRPr="00634199">
        <w:rPr>
          <w:rFonts w:ascii="Calibri" w:hAnsi="Calibri" w:cs="Calibri"/>
        </w:rPr>
        <w:t>wykaz ujawnionych wad i/lub usterek,</w:t>
      </w:r>
    </w:p>
    <w:p w:rsidR="000B2E81" w:rsidRPr="00634199" w:rsidRDefault="000B2E81" w:rsidP="00EC7BA2">
      <w:pPr>
        <w:numPr>
          <w:ilvl w:val="1"/>
          <w:numId w:val="73"/>
        </w:numPr>
        <w:tabs>
          <w:tab w:val="center" w:pos="-1701"/>
          <w:tab w:val="right" w:pos="-1418"/>
          <w:tab w:val="center" w:pos="0"/>
          <w:tab w:val="left" w:pos="567"/>
        </w:tabs>
        <w:ind w:left="567" w:hanging="284"/>
        <w:jc w:val="both"/>
        <w:rPr>
          <w:rFonts w:ascii="Calibri" w:hAnsi="Calibri" w:cs="Calibri"/>
        </w:rPr>
      </w:pPr>
      <w:r w:rsidRPr="00634199">
        <w:rPr>
          <w:rFonts w:ascii="Calibri" w:hAnsi="Calibri" w:cs="Calibri"/>
        </w:rPr>
        <w:t>decyzję Zamawiającego co do terminu usunięcia ujawnionych wad i/lub usterek,</w:t>
      </w:r>
    </w:p>
    <w:p w:rsidR="000B2E81" w:rsidRPr="00634199" w:rsidRDefault="000B2E81" w:rsidP="00EC7BA2">
      <w:pPr>
        <w:numPr>
          <w:ilvl w:val="1"/>
          <w:numId w:val="73"/>
        </w:numPr>
        <w:tabs>
          <w:tab w:val="center" w:pos="-1701"/>
          <w:tab w:val="right" w:pos="-1418"/>
          <w:tab w:val="center" w:pos="0"/>
          <w:tab w:val="left" w:pos="567"/>
        </w:tabs>
        <w:ind w:left="567" w:hanging="284"/>
        <w:jc w:val="both"/>
        <w:rPr>
          <w:rFonts w:ascii="Calibri" w:hAnsi="Calibri" w:cs="Calibri"/>
          <w:shd w:val="clear" w:color="auto" w:fill="FFFF00"/>
        </w:rPr>
      </w:pPr>
      <w:r w:rsidRPr="00634199">
        <w:rPr>
          <w:rFonts w:ascii="Calibri" w:hAnsi="Calibri" w:cs="Calibri"/>
        </w:rPr>
        <w:t>oświadczenia i wyjaśnienia Wykonawcy oraz innych osób uczestniczących w odbiorze,</w:t>
      </w:r>
    </w:p>
    <w:p w:rsidR="000B2E81" w:rsidRPr="00634199" w:rsidRDefault="000B2E81" w:rsidP="00EC7BA2">
      <w:pPr>
        <w:numPr>
          <w:ilvl w:val="1"/>
          <w:numId w:val="73"/>
        </w:numPr>
        <w:tabs>
          <w:tab w:val="center" w:pos="-1701"/>
          <w:tab w:val="right" w:pos="-1418"/>
          <w:tab w:val="center" w:pos="0"/>
          <w:tab w:val="left" w:pos="567"/>
        </w:tabs>
        <w:ind w:left="567" w:hanging="284"/>
        <w:jc w:val="both"/>
        <w:rPr>
          <w:rFonts w:ascii="Calibri" w:hAnsi="Calibri" w:cs="Calibri"/>
        </w:rPr>
      </w:pPr>
      <w:r w:rsidRPr="00634199">
        <w:rPr>
          <w:rFonts w:ascii="Calibri" w:hAnsi="Calibri" w:cs="Calibri"/>
        </w:rPr>
        <w:t>podpisy przedstawicieli Zamawiającego, Wykonawcy i osób uczestniczących w odbiorze.</w:t>
      </w:r>
    </w:p>
    <w:p w:rsidR="005A4F9E" w:rsidRPr="00734A95" w:rsidRDefault="00DE521D" w:rsidP="005371E4">
      <w:pPr>
        <w:tabs>
          <w:tab w:val="left" w:pos="284"/>
        </w:tabs>
        <w:jc w:val="both"/>
        <w:rPr>
          <w:rFonts w:ascii="Calibri" w:hAnsi="Calibri" w:cs="Calibri"/>
        </w:rPr>
      </w:pPr>
      <w:r>
        <w:rPr>
          <w:rFonts w:ascii="Calibri" w:hAnsi="Calibri" w:cs="Calibri"/>
        </w:rPr>
        <w:t>15.</w:t>
      </w:r>
      <w:r w:rsidR="000B2E81" w:rsidRPr="00634199">
        <w:rPr>
          <w:rFonts w:ascii="Calibri" w:hAnsi="Calibri" w:cs="Calibri"/>
        </w:rPr>
        <w:t>Z usunięcia wad i/lub usterek zostanie sporządzony proto</w:t>
      </w:r>
      <w:r w:rsidR="005A4F9E">
        <w:rPr>
          <w:rFonts w:ascii="Calibri" w:hAnsi="Calibri" w:cs="Calibri"/>
        </w:rPr>
        <w:t>kół usunięcia wad i/lub usterek.</w:t>
      </w:r>
    </w:p>
    <w:p w:rsidR="00DE521D" w:rsidRDefault="00DE521D" w:rsidP="00DE521D">
      <w:pPr>
        <w:tabs>
          <w:tab w:val="left" w:pos="284"/>
        </w:tabs>
        <w:jc w:val="both"/>
        <w:rPr>
          <w:rFonts w:ascii="Calibri" w:hAnsi="Calibri" w:cs="Calibri"/>
        </w:rPr>
      </w:pPr>
      <w:r>
        <w:rPr>
          <w:rFonts w:ascii="Calibri" w:hAnsi="Calibri" w:cs="Calibri"/>
        </w:rPr>
        <w:t>1</w:t>
      </w:r>
      <w:r w:rsidR="005371E4">
        <w:rPr>
          <w:rFonts w:ascii="Calibri" w:hAnsi="Calibri" w:cs="Calibri"/>
        </w:rPr>
        <w:t>6</w:t>
      </w:r>
      <w:r>
        <w:rPr>
          <w:rFonts w:ascii="Calibri" w:hAnsi="Calibri" w:cs="Calibri"/>
        </w:rPr>
        <w:t>.</w:t>
      </w:r>
      <w:r w:rsidR="000B2E81" w:rsidRPr="00734A95">
        <w:rPr>
          <w:rFonts w:ascii="Calibri" w:hAnsi="Calibri" w:cs="Calibri"/>
        </w:rPr>
        <w:t xml:space="preserve">Przystąpienie </w:t>
      </w:r>
      <w:r>
        <w:rPr>
          <w:rFonts w:ascii="Calibri" w:hAnsi="Calibri" w:cs="Calibri"/>
        </w:rPr>
        <w:t xml:space="preserve"> </w:t>
      </w:r>
      <w:r w:rsidR="000B2E81" w:rsidRPr="00734A95">
        <w:rPr>
          <w:rFonts w:ascii="Calibri" w:hAnsi="Calibri" w:cs="Calibri"/>
        </w:rPr>
        <w:t>do</w:t>
      </w:r>
      <w:r>
        <w:rPr>
          <w:rFonts w:ascii="Calibri" w:hAnsi="Calibri" w:cs="Calibri"/>
        </w:rPr>
        <w:t xml:space="preserve"> </w:t>
      </w:r>
      <w:r w:rsidR="000B2E81" w:rsidRPr="00734A95">
        <w:rPr>
          <w:rFonts w:ascii="Calibri" w:hAnsi="Calibri" w:cs="Calibri"/>
        </w:rPr>
        <w:t xml:space="preserve"> dokonania</w:t>
      </w:r>
      <w:r>
        <w:rPr>
          <w:rFonts w:ascii="Calibri" w:hAnsi="Calibri" w:cs="Calibri"/>
        </w:rPr>
        <w:t xml:space="preserve"> </w:t>
      </w:r>
      <w:r w:rsidR="000B2E81" w:rsidRPr="00734A95">
        <w:rPr>
          <w:rFonts w:ascii="Calibri" w:hAnsi="Calibri" w:cs="Calibri"/>
        </w:rPr>
        <w:t xml:space="preserve"> odbioru</w:t>
      </w:r>
      <w:r>
        <w:rPr>
          <w:rFonts w:ascii="Calibri" w:hAnsi="Calibri" w:cs="Calibri"/>
        </w:rPr>
        <w:t xml:space="preserve"> </w:t>
      </w:r>
      <w:r w:rsidR="000B2E81" w:rsidRPr="00734A95">
        <w:rPr>
          <w:rFonts w:ascii="Calibri" w:hAnsi="Calibri" w:cs="Calibri"/>
        </w:rPr>
        <w:t xml:space="preserve"> ostatecznego</w:t>
      </w:r>
      <w:r>
        <w:rPr>
          <w:rFonts w:ascii="Calibri" w:hAnsi="Calibri" w:cs="Calibri"/>
        </w:rPr>
        <w:t xml:space="preserve"> </w:t>
      </w:r>
      <w:r w:rsidR="000B2E81" w:rsidRPr="00734A95">
        <w:rPr>
          <w:rFonts w:ascii="Calibri" w:hAnsi="Calibri" w:cs="Calibri"/>
        </w:rPr>
        <w:t xml:space="preserve"> Obiektu nastąpi nie później niż na 2 </w:t>
      </w:r>
    </w:p>
    <w:p w:rsidR="000B2E81" w:rsidRPr="00734A95" w:rsidRDefault="00DE521D" w:rsidP="00DE521D">
      <w:pPr>
        <w:tabs>
          <w:tab w:val="left" w:pos="284"/>
        </w:tabs>
        <w:jc w:val="both"/>
        <w:rPr>
          <w:rFonts w:ascii="Calibri" w:hAnsi="Calibri" w:cs="Calibri"/>
        </w:rPr>
      </w:pPr>
      <w:r>
        <w:rPr>
          <w:rFonts w:ascii="Calibri" w:hAnsi="Calibri" w:cs="Calibri"/>
        </w:rPr>
        <w:t xml:space="preserve">     </w:t>
      </w:r>
      <w:r w:rsidR="000B2E81" w:rsidRPr="00734A95">
        <w:rPr>
          <w:rFonts w:ascii="Calibri" w:hAnsi="Calibri" w:cs="Calibri"/>
        </w:rPr>
        <w:t xml:space="preserve">tygodnie przed zakończeniem okresu rękojmi i gwarancji. </w:t>
      </w:r>
    </w:p>
    <w:p w:rsidR="000B2E81" w:rsidRPr="00734A95" w:rsidRDefault="00DE521D" w:rsidP="00DE521D">
      <w:pPr>
        <w:tabs>
          <w:tab w:val="left" w:pos="284"/>
        </w:tabs>
        <w:jc w:val="both"/>
        <w:rPr>
          <w:rFonts w:ascii="Calibri" w:hAnsi="Calibri" w:cs="Calibri"/>
        </w:rPr>
      </w:pPr>
      <w:r>
        <w:rPr>
          <w:rFonts w:ascii="Calibri" w:hAnsi="Calibri" w:cs="Calibri"/>
        </w:rPr>
        <w:t>1</w:t>
      </w:r>
      <w:r w:rsidR="005371E4">
        <w:rPr>
          <w:rFonts w:ascii="Calibri" w:hAnsi="Calibri" w:cs="Calibri"/>
        </w:rPr>
        <w:t>7</w:t>
      </w:r>
      <w:r>
        <w:rPr>
          <w:rFonts w:ascii="Calibri" w:hAnsi="Calibri" w:cs="Calibri"/>
        </w:rPr>
        <w:t>.</w:t>
      </w:r>
      <w:r w:rsidR="006222B6" w:rsidRPr="00734A95">
        <w:rPr>
          <w:rFonts w:ascii="Calibri" w:hAnsi="Calibri" w:cs="Calibri"/>
        </w:rPr>
        <w:t>Wszelkie koszty związane z</w:t>
      </w:r>
      <w:r w:rsidR="000B2E81" w:rsidRPr="00734A95">
        <w:rPr>
          <w:rFonts w:ascii="Calibri" w:hAnsi="Calibri" w:cs="Calibri"/>
        </w:rPr>
        <w:t xml:space="preserve"> odbiorami obciążają Wykonawcę.</w:t>
      </w:r>
    </w:p>
    <w:p w:rsidR="00E126DF" w:rsidRPr="00734A95" w:rsidRDefault="00E126DF" w:rsidP="00847302">
      <w:pPr>
        <w:tabs>
          <w:tab w:val="left" w:pos="284"/>
        </w:tabs>
        <w:ind w:left="-142"/>
        <w:jc w:val="both"/>
        <w:rPr>
          <w:rFonts w:ascii="Calibri" w:hAnsi="Calibri" w:cs="Calibri"/>
        </w:rPr>
      </w:pPr>
    </w:p>
    <w:p w:rsidR="005A4F9E" w:rsidRPr="00734A95" w:rsidRDefault="005A4F9E" w:rsidP="005A4F9E">
      <w:pPr>
        <w:keepNext/>
        <w:jc w:val="center"/>
        <w:rPr>
          <w:rFonts w:ascii="Calibri" w:hAnsi="Calibri" w:cs="Calibri"/>
          <w:b/>
          <w:bCs/>
        </w:rPr>
      </w:pPr>
      <w:r w:rsidRPr="00734A95">
        <w:rPr>
          <w:rFonts w:ascii="Calibri" w:hAnsi="Calibri" w:cs="Calibri"/>
          <w:b/>
          <w:bCs/>
        </w:rPr>
        <w:t>§ 9</w:t>
      </w:r>
    </w:p>
    <w:p w:rsidR="005A4F9E" w:rsidRPr="00734A95" w:rsidRDefault="005A4F9E" w:rsidP="005A4F9E">
      <w:pPr>
        <w:keepNext/>
        <w:jc w:val="center"/>
        <w:outlineLvl w:val="0"/>
        <w:rPr>
          <w:rFonts w:ascii="Calibri" w:hAnsi="Calibri" w:cs="Calibri"/>
          <w:b/>
          <w:bCs/>
        </w:rPr>
      </w:pPr>
      <w:r w:rsidRPr="00734A95">
        <w:rPr>
          <w:rFonts w:ascii="Calibri" w:hAnsi="Calibri" w:cs="Calibri"/>
          <w:b/>
          <w:bCs/>
        </w:rPr>
        <w:t>WYNAGRODZENIE I WARUNKI PŁATNOŚCI</w:t>
      </w:r>
    </w:p>
    <w:p w:rsidR="005A4F9E" w:rsidRPr="00734A95" w:rsidRDefault="005A4F9E" w:rsidP="00EC7BA2">
      <w:pPr>
        <w:numPr>
          <w:ilvl w:val="3"/>
          <w:numId w:val="84"/>
        </w:numPr>
        <w:tabs>
          <w:tab w:val="num" w:pos="284"/>
        </w:tabs>
        <w:ind w:left="284" w:hanging="284"/>
        <w:jc w:val="both"/>
        <w:rPr>
          <w:rFonts w:ascii="Calibri" w:hAnsi="Calibri" w:cs="Calibri"/>
        </w:rPr>
      </w:pPr>
      <w:r w:rsidRPr="00734A95">
        <w:rPr>
          <w:rFonts w:ascii="Calibri" w:hAnsi="Calibri" w:cs="Calibri"/>
        </w:rPr>
        <w:t xml:space="preserve">Za wykonanie Umowy Strony ustalają łączne wynagrodzenie ryczałtowo - kosztorysowe w kwocie netto + podatek VAT = kwota brutto </w:t>
      </w:r>
    </w:p>
    <w:p w:rsidR="005A4F9E" w:rsidRPr="00734A95" w:rsidRDefault="005A4F9E" w:rsidP="005A4F9E">
      <w:pPr>
        <w:tabs>
          <w:tab w:val="num" w:pos="3077"/>
        </w:tabs>
        <w:ind w:left="284"/>
        <w:jc w:val="both"/>
        <w:rPr>
          <w:rFonts w:ascii="Calibri" w:hAnsi="Calibri" w:cs="Calibri"/>
          <w:b/>
        </w:rPr>
      </w:pPr>
      <w:r w:rsidRPr="00734A95">
        <w:rPr>
          <w:rFonts w:ascii="Calibri" w:hAnsi="Calibri" w:cs="Calibri"/>
          <w:b/>
        </w:rPr>
        <w:t>……………………………………………………………………………………………………………</w:t>
      </w:r>
    </w:p>
    <w:p w:rsidR="005A4F9E" w:rsidRPr="00734A95" w:rsidRDefault="005A4F9E" w:rsidP="005A4F9E">
      <w:pPr>
        <w:tabs>
          <w:tab w:val="num" w:pos="3077"/>
        </w:tabs>
        <w:ind w:left="284"/>
        <w:jc w:val="both"/>
        <w:rPr>
          <w:rFonts w:ascii="Calibri" w:hAnsi="Calibri" w:cs="Calibri"/>
          <w:b/>
        </w:rPr>
      </w:pPr>
      <w:r w:rsidRPr="00734A95">
        <w:rPr>
          <w:rFonts w:ascii="Calibri" w:hAnsi="Calibri" w:cs="Calibri"/>
          <w:b/>
        </w:rPr>
        <w:t>(słownie: ...……………………………………………………………………………………………</w:t>
      </w:r>
    </w:p>
    <w:p w:rsidR="005A4F9E" w:rsidRPr="00734A95" w:rsidRDefault="005A4F9E" w:rsidP="00EC7BA2">
      <w:pPr>
        <w:pStyle w:val="Akapitzlist"/>
        <w:numPr>
          <w:ilvl w:val="0"/>
          <w:numId w:val="90"/>
        </w:numPr>
        <w:tabs>
          <w:tab w:val="num" w:pos="3077"/>
        </w:tabs>
        <w:ind w:left="284" w:hanging="284"/>
        <w:jc w:val="both"/>
        <w:rPr>
          <w:rFonts w:ascii="Calibri" w:hAnsi="Calibri" w:cs="Calibri"/>
          <w:sz w:val="24"/>
          <w:szCs w:val="24"/>
        </w:rPr>
      </w:pPr>
      <w:r w:rsidRPr="00734A95">
        <w:rPr>
          <w:rFonts w:ascii="Calibri" w:hAnsi="Calibri" w:cs="Calibri"/>
          <w:sz w:val="24"/>
          <w:szCs w:val="24"/>
        </w:rPr>
        <w:t>W ramach wynagrodzenia (ceny oferty brutto) Wykonawca wykona zakres rzeczowy opisany w przedmiarach robót, wskazań i wytycznych zawartych w SWZ i STWiORB. Roboty nie ujęte w przedmiarach robót (za wyjątkiem wskazanych w niniejszej SWZ) zostaną rozliczone wg zasad określonych w umowie i wniesione do zawartej umowy                w formie pisemnego aneksu. Podstawą sporządzenia aneksu za wykonane roboty dodatkowe będzie :</w:t>
      </w:r>
    </w:p>
    <w:p w:rsidR="005A4F9E" w:rsidRPr="00734A95" w:rsidRDefault="005A4F9E" w:rsidP="00EC7BA2">
      <w:pPr>
        <w:numPr>
          <w:ilvl w:val="1"/>
          <w:numId w:val="85"/>
        </w:numPr>
        <w:tabs>
          <w:tab w:val="right" w:pos="-2835"/>
          <w:tab w:val="center" w:pos="-1560"/>
          <w:tab w:val="num" w:pos="900"/>
        </w:tabs>
        <w:overflowPunct w:val="0"/>
        <w:autoSpaceDE w:val="0"/>
        <w:autoSpaceDN w:val="0"/>
        <w:adjustRightInd w:val="0"/>
        <w:ind w:left="900" w:hanging="333"/>
        <w:jc w:val="both"/>
        <w:rPr>
          <w:rFonts w:ascii="Calibri" w:hAnsi="Calibri" w:cs="Calibri"/>
        </w:rPr>
      </w:pPr>
      <w:r w:rsidRPr="00734A95">
        <w:rPr>
          <w:rFonts w:ascii="Calibri" w:hAnsi="Calibri" w:cs="Calibri"/>
        </w:rPr>
        <w:t>księga obmiarów robót,</w:t>
      </w:r>
    </w:p>
    <w:p w:rsidR="005A4F9E" w:rsidRPr="00734A95" w:rsidRDefault="00734A95" w:rsidP="00EC7BA2">
      <w:pPr>
        <w:numPr>
          <w:ilvl w:val="1"/>
          <w:numId w:val="85"/>
        </w:numPr>
        <w:tabs>
          <w:tab w:val="right" w:pos="-2835"/>
          <w:tab w:val="center" w:pos="-1560"/>
          <w:tab w:val="num" w:pos="900"/>
        </w:tabs>
        <w:overflowPunct w:val="0"/>
        <w:autoSpaceDE w:val="0"/>
        <w:autoSpaceDN w:val="0"/>
        <w:adjustRightInd w:val="0"/>
        <w:ind w:left="900" w:hanging="333"/>
        <w:jc w:val="both"/>
        <w:rPr>
          <w:rFonts w:ascii="Calibri" w:hAnsi="Calibri" w:cs="Calibri"/>
        </w:rPr>
      </w:pPr>
      <w:r w:rsidRPr="00734A95">
        <w:rPr>
          <w:rFonts w:ascii="Calibri" w:hAnsi="Calibri" w:cs="Calibri"/>
        </w:rPr>
        <w:t>kosztorys zamienny robót</w:t>
      </w:r>
      <w:r w:rsidR="005A4F9E" w:rsidRPr="00734A95">
        <w:rPr>
          <w:rFonts w:ascii="Calibri" w:hAnsi="Calibri" w:cs="Calibri"/>
        </w:rPr>
        <w:t>,</w:t>
      </w:r>
    </w:p>
    <w:p w:rsidR="005A4F9E" w:rsidRPr="00734A95" w:rsidRDefault="005A4F9E" w:rsidP="00EC7BA2">
      <w:pPr>
        <w:numPr>
          <w:ilvl w:val="1"/>
          <w:numId w:val="85"/>
        </w:numPr>
        <w:tabs>
          <w:tab w:val="right" w:pos="-2835"/>
          <w:tab w:val="center" w:pos="-1560"/>
          <w:tab w:val="num" w:pos="900"/>
        </w:tabs>
        <w:overflowPunct w:val="0"/>
        <w:autoSpaceDE w:val="0"/>
        <w:autoSpaceDN w:val="0"/>
        <w:adjustRightInd w:val="0"/>
        <w:ind w:left="900" w:hanging="333"/>
        <w:jc w:val="both"/>
        <w:rPr>
          <w:rFonts w:ascii="Calibri" w:hAnsi="Calibri" w:cs="Calibri"/>
        </w:rPr>
      </w:pPr>
      <w:r w:rsidRPr="00734A95">
        <w:rPr>
          <w:rFonts w:ascii="Calibri" w:hAnsi="Calibri" w:cs="Calibri"/>
        </w:rPr>
        <w:t>kosztorys różnicowy.</w:t>
      </w:r>
    </w:p>
    <w:p w:rsidR="004534C2" w:rsidRPr="00734A95" w:rsidRDefault="005A4F9E" w:rsidP="00EC7BA2">
      <w:pPr>
        <w:pStyle w:val="Akapitzlist"/>
        <w:numPr>
          <w:ilvl w:val="0"/>
          <w:numId w:val="91"/>
        </w:numPr>
        <w:tabs>
          <w:tab w:val="right" w:pos="-2835"/>
          <w:tab w:val="center" w:pos="-1560"/>
        </w:tabs>
        <w:overflowPunct w:val="0"/>
        <w:autoSpaceDE w:val="0"/>
        <w:autoSpaceDN w:val="0"/>
        <w:adjustRightInd w:val="0"/>
        <w:ind w:left="284" w:hanging="284"/>
        <w:jc w:val="both"/>
        <w:rPr>
          <w:rFonts w:ascii="Calibri" w:hAnsi="Calibri" w:cs="Calibri"/>
          <w:sz w:val="24"/>
          <w:szCs w:val="24"/>
        </w:rPr>
      </w:pPr>
      <w:r w:rsidRPr="00734A95">
        <w:rPr>
          <w:rFonts w:ascii="Calibri" w:hAnsi="Calibri" w:cs="Calibri"/>
          <w:sz w:val="24"/>
          <w:szCs w:val="24"/>
        </w:rPr>
        <w:t xml:space="preserve">Zamawiający przewiduje rozliczenia za wykonane części robót. Zapłata wynagrodzenia  </w:t>
      </w:r>
      <w:r w:rsidRPr="00734A95">
        <w:rPr>
          <w:rFonts w:ascii="Calibri" w:hAnsi="Calibri" w:cs="Calibri"/>
          <w:sz w:val="24"/>
          <w:szCs w:val="24"/>
        </w:rPr>
        <w:br/>
        <w:t>w ramach  niniejszego zamówienia nastąpi fakturami przejściowymi.</w:t>
      </w:r>
    </w:p>
    <w:p w:rsidR="004534C2" w:rsidRPr="00734A95" w:rsidRDefault="005A4F9E" w:rsidP="00EC7BA2">
      <w:pPr>
        <w:pStyle w:val="Akapitzlist"/>
        <w:numPr>
          <w:ilvl w:val="0"/>
          <w:numId w:val="91"/>
        </w:numPr>
        <w:tabs>
          <w:tab w:val="right" w:pos="-2835"/>
          <w:tab w:val="center" w:pos="-1560"/>
        </w:tabs>
        <w:overflowPunct w:val="0"/>
        <w:autoSpaceDE w:val="0"/>
        <w:autoSpaceDN w:val="0"/>
        <w:adjustRightInd w:val="0"/>
        <w:ind w:left="284" w:hanging="284"/>
        <w:jc w:val="both"/>
        <w:rPr>
          <w:rFonts w:ascii="Calibri" w:hAnsi="Calibri" w:cs="Calibri"/>
          <w:sz w:val="24"/>
          <w:szCs w:val="24"/>
        </w:rPr>
      </w:pPr>
      <w:r w:rsidRPr="00734A95">
        <w:rPr>
          <w:rFonts w:ascii="Calibri" w:hAnsi="Calibri" w:cs="Calibri"/>
          <w:sz w:val="24"/>
          <w:szCs w:val="24"/>
        </w:rPr>
        <w:t>Podstawą rozliczenia za wykonane roboty będzie harmonogram rzeczowo – finansowy, a podstawą wystawienia faktury będzie protokół odbioru częściowego i protok</w:t>
      </w:r>
      <w:r w:rsidR="00734859">
        <w:rPr>
          <w:rFonts w:ascii="Calibri" w:hAnsi="Calibri" w:cs="Calibri"/>
          <w:sz w:val="24"/>
          <w:szCs w:val="24"/>
        </w:rPr>
        <w:t>ół</w:t>
      </w:r>
      <w:r w:rsidR="00E24AF1" w:rsidRPr="00734A95">
        <w:rPr>
          <w:rFonts w:ascii="Calibri" w:hAnsi="Calibri" w:cs="Calibri"/>
          <w:sz w:val="24"/>
          <w:szCs w:val="24"/>
        </w:rPr>
        <w:t xml:space="preserve"> odbioru </w:t>
      </w:r>
      <w:r w:rsidR="00734859">
        <w:rPr>
          <w:rFonts w:ascii="Calibri" w:hAnsi="Calibri" w:cs="Calibri"/>
          <w:sz w:val="24"/>
          <w:szCs w:val="24"/>
        </w:rPr>
        <w:t xml:space="preserve">końcowego </w:t>
      </w:r>
      <w:r w:rsidR="00E24AF1" w:rsidRPr="00734A95">
        <w:rPr>
          <w:rFonts w:ascii="Calibri" w:hAnsi="Calibri" w:cs="Calibri"/>
          <w:sz w:val="24"/>
          <w:szCs w:val="24"/>
        </w:rPr>
        <w:t xml:space="preserve"> </w:t>
      </w:r>
      <w:r w:rsidRPr="00734A95">
        <w:rPr>
          <w:rFonts w:ascii="Calibri" w:hAnsi="Calibri" w:cs="Calibri"/>
          <w:sz w:val="24"/>
          <w:szCs w:val="24"/>
        </w:rPr>
        <w:t xml:space="preserve">przedmiotu umowy zaakceptowane przez Nadzór Inwestorski i zatwierdzony przez Zamawiającego. </w:t>
      </w:r>
    </w:p>
    <w:p w:rsidR="004534C2" w:rsidRPr="00734A95" w:rsidRDefault="005A4F9E" w:rsidP="00EC7BA2">
      <w:pPr>
        <w:pStyle w:val="Akapitzlist"/>
        <w:numPr>
          <w:ilvl w:val="0"/>
          <w:numId w:val="91"/>
        </w:numPr>
        <w:tabs>
          <w:tab w:val="right" w:pos="-2835"/>
          <w:tab w:val="center" w:pos="-1560"/>
        </w:tabs>
        <w:overflowPunct w:val="0"/>
        <w:autoSpaceDE w:val="0"/>
        <w:autoSpaceDN w:val="0"/>
        <w:adjustRightInd w:val="0"/>
        <w:ind w:left="284" w:hanging="284"/>
        <w:jc w:val="both"/>
        <w:rPr>
          <w:rFonts w:ascii="Calibri" w:hAnsi="Calibri" w:cs="Calibri"/>
          <w:sz w:val="24"/>
          <w:szCs w:val="24"/>
        </w:rPr>
      </w:pPr>
      <w:r w:rsidRPr="00734A95">
        <w:rPr>
          <w:rFonts w:ascii="Calibri" w:hAnsi="Calibri" w:cs="Calibri"/>
          <w:sz w:val="24"/>
          <w:szCs w:val="24"/>
        </w:rPr>
        <w:t>Podstawą do wystawienia każdej faktury przejściowej będzie harmonogram rzeczowo – finansowy oraz protokół odbioru częściowego robót (bez wad ).</w:t>
      </w:r>
    </w:p>
    <w:p w:rsidR="004534C2" w:rsidRPr="00734A95" w:rsidRDefault="005A4F9E" w:rsidP="00EC7BA2">
      <w:pPr>
        <w:pStyle w:val="Akapitzlist"/>
        <w:numPr>
          <w:ilvl w:val="0"/>
          <w:numId w:val="91"/>
        </w:numPr>
        <w:tabs>
          <w:tab w:val="right" w:pos="-2835"/>
          <w:tab w:val="center" w:pos="-1560"/>
        </w:tabs>
        <w:overflowPunct w:val="0"/>
        <w:autoSpaceDE w:val="0"/>
        <w:autoSpaceDN w:val="0"/>
        <w:adjustRightInd w:val="0"/>
        <w:ind w:left="284" w:hanging="284"/>
        <w:jc w:val="both"/>
        <w:rPr>
          <w:rFonts w:ascii="Calibri" w:hAnsi="Calibri" w:cs="Calibri"/>
          <w:sz w:val="24"/>
          <w:szCs w:val="24"/>
        </w:rPr>
      </w:pPr>
      <w:r w:rsidRPr="00734A95">
        <w:rPr>
          <w:rFonts w:ascii="Calibri" w:hAnsi="Calibri" w:cs="Calibri"/>
          <w:snapToGrid w:val="0"/>
          <w:sz w:val="24"/>
          <w:szCs w:val="24"/>
        </w:rPr>
        <w:t>Ostatnia faktura nie może być o wartości  mniejszej niż 10 % ceny wynagrodzenia, o którym mowa w  ust. 1</w:t>
      </w:r>
      <w:r w:rsidR="004534C2" w:rsidRPr="00734A95">
        <w:rPr>
          <w:rFonts w:ascii="Calibri" w:hAnsi="Calibri" w:cs="Calibri"/>
          <w:snapToGrid w:val="0"/>
          <w:sz w:val="24"/>
          <w:szCs w:val="24"/>
        </w:rPr>
        <w:t>.</w:t>
      </w:r>
    </w:p>
    <w:p w:rsidR="004534C2" w:rsidRPr="00734A95" w:rsidRDefault="005A4F9E" w:rsidP="00EC7BA2">
      <w:pPr>
        <w:pStyle w:val="Akapitzlist"/>
        <w:numPr>
          <w:ilvl w:val="0"/>
          <w:numId w:val="91"/>
        </w:numPr>
        <w:tabs>
          <w:tab w:val="right" w:pos="-2835"/>
          <w:tab w:val="center" w:pos="-1560"/>
        </w:tabs>
        <w:overflowPunct w:val="0"/>
        <w:autoSpaceDE w:val="0"/>
        <w:autoSpaceDN w:val="0"/>
        <w:adjustRightInd w:val="0"/>
        <w:ind w:left="284" w:hanging="284"/>
        <w:jc w:val="both"/>
        <w:rPr>
          <w:rFonts w:ascii="Calibri" w:hAnsi="Calibri" w:cs="Calibri"/>
          <w:sz w:val="24"/>
          <w:szCs w:val="24"/>
        </w:rPr>
      </w:pPr>
      <w:r w:rsidRPr="00734A95">
        <w:rPr>
          <w:rFonts w:ascii="Calibri" w:hAnsi="Calibri" w:cs="Calibri"/>
          <w:sz w:val="24"/>
          <w:szCs w:val="24"/>
        </w:rPr>
        <w:t>Dopuszcza się w uzasadnionych przypadkach zmianę harmonogramu rzeczowo-finansowego, po uzyskaniu zgody Zamawiającego.</w:t>
      </w:r>
    </w:p>
    <w:p w:rsidR="005A4F9E" w:rsidRPr="00734A95" w:rsidRDefault="005A4F9E" w:rsidP="00EC7BA2">
      <w:pPr>
        <w:pStyle w:val="Akapitzlist"/>
        <w:numPr>
          <w:ilvl w:val="0"/>
          <w:numId w:val="91"/>
        </w:numPr>
        <w:tabs>
          <w:tab w:val="right" w:pos="-2835"/>
          <w:tab w:val="center" w:pos="-1560"/>
        </w:tabs>
        <w:overflowPunct w:val="0"/>
        <w:autoSpaceDE w:val="0"/>
        <w:autoSpaceDN w:val="0"/>
        <w:adjustRightInd w:val="0"/>
        <w:ind w:left="284" w:hanging="284"/>
        <w:jc w:val="both"/>
        <w:rPr>
          <w:rFonts w:ascii="Calibri" w:hAnsi="Calibri" w:cs="Calibri"/>
          <w:sz w:val="24"/>
          <w:szCs w:val="24"/>
        </w:rPr>
      </w:pPr>
      <w:r w:rsidRPr="00734A95">
        <w:rPr>
          <w:rFonts w:ascii="Calibri" w:hAnsi="Calibri" w:cs="Calibri"/>
          <w:sz w:val="24"/>
          <w:szCs w:val="24"/>
        </w:rPr>
        <w:t>Wartość wykonanych robót będzie obliczana następująco:</w:t>
      </w:r>
    </w:p>
    <w:p w:rsidR="005A4F9E" w:rsidRPr="00734A95" w:rsidRDefault="005A4F9E" w:rsidP="00EC7BA2">
      <w:pPr>
        <w:numPr>
          <w:ilvl w:val="0"/>
          <w:numId w:val="86"/>
        </w:numPr>
        <w:tabs>
          <w:tab w:val="num" w:pos="360"/>
        </w:tabs>
        <w:jc w:val="both"/>
        <w:rPr>
          <w:rFonts w:ascii="Calibri" w:hAnsi="Calibri" w:cs="Calibri"/>
        </w:rPr>
      </w:pPr>
      <w:r w:rsidRPr="00734A95">
        <w:rPr>
          <w:rFonts w:ascii="Calibri" w:hAnsi="Calibri" w:cs="Calibri"/>
        </w:rPr>
        <w:t>podstawą obliczenia wykonanych robót będą zryczałtowane ceny jednostkowe określone w kosztorysie ofertowym wykonawcy i ilości wykonanych robót  z książki obmiaru,</w:t>
      </w:r>
    </w:p>
    <w:p w:rsidR="005A4F9E" w:rsidRPr="00734A95" w:rsidRDefault="005A4F9E" w:rsidP="00EC7BA2">
      <w:pPr>
        <w:numPr>
          <w:ilvl w:val="0"/>
          <w:numId w:val="86"/>
        </w:numPr>
        <w:tabs>
          <w:tab w:val="num" w:pos="360"/>
        </w:tabs>
        <w:jc w:val="both"/>
        <w:rPr>
          <w:rFonts w:ascii="Calibri" w:hAnsi="Calibri" w:cs="Calibri"/>
        </w:rPr>
      </w:pPr>
      <w:r w:rsidRPr="00734A95">
        <w:rPr>
          <w:rFonts w:ascii="Calibri" w:hAnsi="Calibri" w:cs="Calibri"/>
        </w:rPr>
        <w:lastRenderedPageBreak/>
        <w:t>zryczałtowane ceny jednostkowe – należy tu rozumieć stałe i niezmienne: czynniki kalkulacyjne dla poszczególnych rodzajów robót (Ko, Kz, rbh, Z), koszty pracy sprzętu, ceny materiałów przyjęte w kosztorysie ofertowym,</w:t>
      </w:r>
    </w:p>
    <w:p w:rsidR="005A4F9E" w:rsidRPr="00734A95" w:rsidRDefault="005A4F9E" w:rsidP="00EC7BA2">
      <w:pPr>
        <w:numPr>
          <w:ilvl w:val="0"/>
          <w:numId w:val="86"/>
        </w:numPr>
        <w:tabs>
          <w:tab w:val="num" w:pos="360"/>
        </w:tabs>
        <w:jc w:val="both"/>
        <w:rPr>
          <w:rFonts w:ascii="Calibri" w:hAnsi="Calibri" w:cs="Calibri"/>
        </w:rPr>
      </w:pPr>
      <w:r w:rsidRPr="00734A95">
        <w:rPr>
          <w:rFonts w:ascii="Calibri" w:hAnsi="Calibri" w:cs="Calibri"/>
        </w:rPr>
        <w:t>zmiana ustalonego w ust. 1 wynagrodzenia nastąpi jedynie w przypadku, gdy ilość faktycznie wykonanych robót będzie odbiegała od ilości przedstawionych                                w przedmiarach robót – w takim przypadku wynagrodzenie określone w ust.</w:t>
      </w:r>
      <w:r w:rsidR="00DD37D5">
        <w:rPr>
          <w:rFonts w:ascii="Calibri" w:hAnsi="Calibri" w:cs="Calibri"/>
        </w:rPr>
        <w:t>1</w:t>
      </w:r>
      <w:r w:rsidRPr="00734A95">
        <w:rPr>
          <w:rFonts w:ascii="Calibri" w:hAnsi="Calibri" w:cs="Calibri"/>
        </w:rPr>
        <w:t xml:space="preserve">  zostanie zwiększone lub zmniejszone przy zachowaniu zryczałtowanych cen jednostkowych przedstawionych w kosztorysie ofertowym, zgodnie z faktycznym wykonaniem robót,</w:t>
      </w:r>
    </w:p>
    <w:p w:rsidR="005A4F9E" w:rsidRPr="00734A95" w:rsidRDefault="005A4F9E" w:rsidP="00EC7BA2">
      <w:pPr>
        <w:numPr>
          <w:ilvl w:val="0"/>
          <w:numId w:val="86"/>
        </w:numPr>
        <w:tabs>
          <w:tab w:val="num" w:pos="360"/>
        </w:tabs>
        <w:jc w:val="both"/>
        <w:rPr>
          <w:rFonts w:ascii="Calibri" w:hAnsi="Calibri" w:cs="Calibri"/>
        </w:rPr>
      </w:pPr>
      <w:r w:rsidRPr="00734A95">
        <w:rPr>
          <w:rFonts w:ascii="Calibri" w:hAnsi="Calibri" w:cs="Calibri"/>
        </w:rPr>
        <w:t>w przypadku, gdy wystąpią roboty innego rod</w:t>
      </w:r>
      <w:r w:rsidR="004534C2" w:rsidRPr="00734A95">
        <w:rPr>
          <w:rFonts w:ascii="Calibri" w:hAnsi="Calibri" w:cs="Calibri"/>
        </w:rPr>
        <w:t xml:space="preserve">zaju niż w przedmiarach robót </w:t>
      </w:r>
      <w:r w:rsidRPr="00734A95">
        <w:rPr>
          <w:rFonts w:ascii="Calibri" w:hAnsi="Calibri" w:cs="Calibri"/>
        </w:rPr>
        <w:t xml:space="preserve">i których nie można rozliczyć zgodnie z ust. </w:t>
      </w:r>
      <w:r w:rsidR="004534C2" w:rsidRPr="00734A95">
        <w:rPr>
          <w:rFonts w:ascii="Calibri" w:hAnsi="Calibri" w:cs="Calibri"/>
        </w:rPr>
        <w:t>8</w:t>
      </w:r>
      <w:r w:rsidRPr="00734A95">
        <w:rPr>
          <w:rFonts w:ascii="Calibri" w:hAnsi="Calibri" w:cs="Calibri"/>
        </w:rPr>
        <w:t xml:space="preserve"> </w:t>
      </w:r>
      <w:r w:rsidR="004534C2" w:rsidRPr="00734A95">
        <w:rPr>
          <w:rFonts w:ascii="Calibri" w:hAnsi="Calibri" w:cs="Calibri"/>
        </w:rPr>
        <w:t>pkt 1) i 2</w:t>
      </w:r>
      <w:r w:rsidRPr="00734A95">
        <w:rPr>
          <w:rFonts w:ascii="Calibri" w:hAnsi="Calibri" w:cs="Calibri"/>
        </w:rPr>
        <w:t>), wynikające z zakresu dokumentacji projektowej i konieczne będą do wykonania przedmiotu zamówienia, roboty te rozliczone będą na podstawie kosztorysów przygotowanych przez wykonawcę i zatwierdzonych przez Inspektora Nadzoru oraz Zamawiającego. Kosztorysy te opracowane będą w oparciu o następujące założenia:</w:t>
      </w:r>
    </w:p>
    <w:p w:rsidR="005A4F9E" w:rsidRPr="00734A95" w:rsidRDefault="005A4F9E" w:rsidP="00EC7BA2">
      <w:pPr>
        <w:numPr>
          <w:ilvl w:val="0"/>
          <w:numId w:val="87"/>
        </w:numPr>
        <w:jc w:val="both"/>
        <w:rPr>
          <w:rFonts w:ascii="Calibri" w:hAnsi="Calibri" w:cs="Calibri"/>
        </w:rPr>
      </w:pPr>
      <w:r w:rsidRPr="00734A95">
        <w:rPr>
          <w:rFonts w:ascii="Calibri" w:hAnsi="Calibri" w:cs="Calibri"/>
        </w:rPr>
        <w:t>ceny czynników produkcji (rbg, M, S, Ko, Z), jako zryczałtowane, zostaną przyjęte                     z kosztorysów ofertowych złożonych przez Wykonawcę,</w:t>
      </w:r>
    </w:p>
    <w:p w:rsidR="005A4F9E" w:rsidRPr="00734A95" w:rsidRDefault="005A4F9E" w:rsidP="00EC7BA2">
      <w:pPr>
        <w:numPr>
          <w:ilvl w:val="0"/>
          <w:numId w:val="87"/>
        </w:numPr>
        <w:jc w:val="both"/>
        <w:rPr>
          <w:rFonts w:ascii="Calibri" w:hAnsi="Calibri" w:cs="Calibri"/>
        </w:rPr>
      </w:pPr>
      <w:r w:rsidRPr="00734A95">
        <w:rPr>
          <w:rFonts w:ascii="Calibri" w:hAnsi="Calibri" w:cs="Calibri"/>
        </w:rPr>
        <w:t xml:space="preserve">w przypadku, gdy nie będzie możliwe rozliczenie danej roboty w oparciu   o zapisy </w:t>
      </w:r>
      <w:r w:rsidR="004534C2" w:rsidRPr="00734A95">
        <w:rPr>
          <w:rFonts w:ascii="Calibri" w:hAnsi="Calibri" w:cs="Calibri"/>
        </w:rPr>
        <w:t>lit. a)</w:t>
      </w:r>
      <w:r w:rsidRPr="00734A95">
        <w:rPr>
          <w:rFonts w:ascii="Calibri" w:hAnsi="Calibri" w:cs="Calibri"/>
        </w:rPr>
        <w:t>, brakujące ceny czynników produkcji zostaną przyjęte jako l</w:t>
      </w:r>
      <w:r w:rsidRPr="00734A95">
        <w:rPr>
          <w:rFonts w:ascii="Calibri" w:hAnsi="Calibri" w:cs="Calibri"/>
          <w:snapToGrid w:val="0"/>
        </w:rPr>
        <w:t xml:space="preserve">okalne ceny rynkowe wyliczone jako średnia arytmetyczna pomiędzy ceną minimalną </w:t>
      </w:r>
      <w:r w:rsidRPr="00734A95">
        <w:rPr>
          <w:rFonts w:ascii="Calibri" w:hAnsi="Calibri" w:cs="Calibri"/>
        </w:rPr>
        <w:t>wg Sekocenbud, a ceną średnią wg Sekocenbud.</w:t>
      </w:r>
    </w:p>
    <w:p w:rsidR="005A4F9E" w:rsidRPr="00734A95" w:rsidRDefault="005A4F9E" w:rsidP="00EC7BA2">
      <w:pPr>
        <w:numPr>
          <w:ilvl w:val="0"/>
          <w:numId w:val="87"/>
        </w:numPr>
        <w:jc w:val="both"/>
        <w:rPr>
          <w:rFonts w:ascii="Calibri" w:hAnsi="Calibri" w:cs="Calibri"/>
        </w:rPr>
      </w:pPr>
      <w:r w:rsidRPr="00734A95">
        <w:rPr>
          <w:rFonts w:ascii="Calibri" w:hAnsi="Calibri" w:cs="Calibri"/>
        </w:rPr>
        <w:t>podstawą do określenia nakładów rzeczowych będą normy zawarte w kosztorysach ofertowych, a w przypadku ich braku – odpowiednie pozycje KNR-ów  lub KNNR-ów lub w wyniku analizy indywidualnej wykonawcy zatwierdzonej przez Zamawiającego.</w:t>
      </w:r>
    </w:p>
    <w:p w:rsidR="005A4F9E" w:rsidRDefault="005A4F9E" w:rsidP="00EC7BA2">
      <w:pPr>
        <w:numPr>
          <w:ilvl w:val="0"/>
          <w:numId w:val="86"/>
        </w:numPr>
        <w:jc w:val="both"/>
        <w:rPr>
          <w:rFonts w:ascii="Calibri" w:hAnsi="Calibri" w:cs="Calibri"/>
        </w:rPr>
      </w:pPr>
      <w:r w:rsidRPr="00734A95">
        <w:rPr>
          <w:rFonts w:ascii="Calibri" w:hAnsi="Calibri" w:cs="Calibri"/>
        </w:rPr>
        <w:t>w przypadku, gdy do całkowitego wykonania przedmiotu zamówienia konieczne będzie wykonanie zamówień dodatkowych</w:t>
      </w:r>
      <w:r w:rsidR="00734A95">
        <w:rPr>
          <w:rFonts w:ascii="Calibri" w:hAnsi="Calibri" w:cs="Calibri"/>
        </w:rPr>
        <w:t xml:space="preserve"> lub zamiennych</w:t>
      </w:r>
      <w:r w:rsidRPr="00734A95">
        <w:rPr>
          <w:rFonts w:ascii="Calibri" w:hAnsi="Calibri" w:cs="Calibri"/>
        </w:rPr>
        <w:t xml:space="preserve">, którymi będą roboty nieprzewidziane w </w:t>
      </w:r>
      <w:r w:rsidR="004534C2" w:rsidRPr="00734A95">
        <w:rPr>
          <w:rFonts w:ascii="Calibri" w:hAnsi="Calibri" w:cs="Calibri"/>
        </w:rPr>
        <w:t>ust. 8 pkt 4</w:t>
      </w:r>
      <w:r w:rsidRPr="00734A95">
        <w:rPr>
          <w:rFonts w:ascii="Calibri" w:hAnsi="Calibri" w:cs="Calibri"/>
        </w:rPr>
        <w:t>), a będą niezbędne do wykonania przedmiotu zamówienia, rozpoczęcie wykonywania tych robót może nastąpić jedynie na podstawie protokołu konieczności zatwierdzonego przez Nadzór Inwestorski Zamawiającego. Bez</w:t>
      </w:r>
      <w:r w:rsidRPr="004534C2">
        <w:rPr>
          <w:rFonts w:ascii="Calibri" w:hAnsi="Calibri" w:cs="Calibri"/>
          <w:color w:val="FF0000"/>
        </w:rPr>
        <w:t xml:space="preserve"> </w:t>
      </w:r>
      <w:r w:rsidRPr="00734A95">
        <w:rPr>
          <w:rFonts w:ascii="Calibri" w:hAnsi="Calibri" w:cs="Calibri"/>
        </w:rPr>
        <w:t>zatwierdzenia protokołu konieczności wykonania, wykonawca nie może rozpocząć wykonywania zamówień dodatkowych</w:t>
      </w:r>
      <w:r w:rsidR="00734A95" w:rsidRPr="00734A95">
        <w:rPr>
          <w:rFonts w:ascii="Calibri" w:hAnsi="Calibri" w:cs="Calibri"/>
        </w:rPr>
        <w:t xml:space="preserve"> lub zamiennych</w:t>
      </w:r>
      <w:r w:rsidRPr="00734A95">
        <w:rPr>
          <w:rFonts w:ascii="Calibri" w:hAnsi="Calibri" w:cs="Calibri"/>
        </w:rPr>
        <w:t>. Wykonanie zamówień dodatkowych</w:t>
      </w:r>
      <w:r w:rsidR="00734A95" w:rsidRPr="00734A95">
        <w:rPr>
          <w:rFonts w:ascii="Calibri" w:hAnsi="Calibri" w:cs="Calibri"/>
        </w:rPr>
        <w:t xml:space="preserve"> lub zamiennych</w:t>
      </w:r>
      <w:r w:rsidRPr="00734A95">
        <w:rPr>
          <w:rFonts w:ascii="Calibri" w:hAnsi="Calibri" w:cs="Calibri"/>
        </w:rPr>
        <w:t xml:space="preserve">, o których tu mowa będzie następowało po zawarciu pisemnego aneksu umowy z Wykonawcą. Rozliczenie tych robót nastąpi wg zasad określonych w ust. </w:t>
      </w:r>
      <w:r w:rsidR="004534C2" w:rsidRPr="00734A95">
        <w:rPr>
          <w:rFonts w:ascii="Calibri" w:hAnsi="Calibri" w:cs="Calibri"/>
        </w:rPr>
        <w:t>8</w:t>
      </w:r>
      <w:r w:rsidRPr="00734A95">
        <w:rPr>
          <w:rFonts w:ascii="Calibri" w:hAnsi="Calibri" w:cs="Calibri"/>
        </w:rPr>
        <w:t xml:space="preserve"> </w:t>
      </w:r>
      <w:r w:rsidR="004534C2" w:rsidRPr="00734A95">
        <w:rPr>
          <w:rFonts w:ascii="Calibri" w:hAnsi="Calibri" w:cs="Calibri"/>
        </w:rPr>
        <w:t>pkt 4</w:t>
      </w:r>
      <w:r w:rsidRPr="00734A95">
        <w:rPr>
          <w:rFonts w:ascii="Calibri" w:hAnsi="Calibri" w:cs="Calibri"/>
        </w:rPr>
        <w:t xml:space="preserve">). </w:t>
      </w:r>
    </w:p>
    <w:p w:rsidR="00AB471C" w:rsidRPr="00AB471C" w:rsidRDefault="00AB471C" w:rsidP="00AB471C">
      <w:pPr>
        <w:numPr>
          <w:ilvl w:val="0"/>
          <w:numId w:val="86"/>
        </w:numPr>
        <w:jc w:val="both"/>
        <w:rPr>
          <w:rFonts w:ascii="Calibri" w:hAnsi="Calibri" w:cs="Calibri"/>
        </w:rPr>
      </w:pPr>
      <w:r w:rsidRPr="00AB471C">
        <w:rPr>
          <w:rFonts w:ascii="Calibri" w:hAnsi="Calibri" w:cs="Calibri"/>
        </w:rPr>
        <w:t xml:space="preserve">Wykonawca złoży w siedzibie Zamawiającego końcowy kosztorys powykonawczy zadania na minimum 15 dni przed upływem terminu zakończenia robót budowlanych. </w:t>
      </w:r>
    </w:p>
    <w:p w:rsidR="004534C2" w:rsidRPr="00734A95" w:rsidRDefault="001A3EB5" w:rsidP="00EC7BA2">
      <w:pPr>
        <w:pStyle w:val="Akapitzlist"/>
        <w:numPr>
          <w:ilvl w:val="0"/>
          <w:numId w:val="92"/>
        </w:numPr>
        <w:tabs>
          <w:tab w:val="right" w:pos="-2835"/>
          <w:tab w:val="center" w:pos="-1560"/>
          <w:tab w:val="right" w:pos="-993"/>
        </w:tabs>
        <w:suppressAutoHyphens/>
        <w:overflowPunct w:val="0"/>
        <w:autoSpaceDE w:val="0"/>
        <w:autoSpaceDN w:val="0"/>
        <w:adjustRightInd w:val="0"/>
        <w:ind w:left="284" w:hanging="284"/>
        <w:jc w:val="both"/>
        <w:textAlignment w:val="baseline"/>
        <w:rPr>
          <w:rFonts w:ascii="Calibri" w:hAnsi="Calibri" w:cs="Calibri"/>
          <w:sz w:val="24"/>
          <w:szCs w:val="24"/>
        </w:rPr>
      </w:pPr>
      <w:r w:rsidRPr="00734A95">
        <w:rPr>
          <w:rFonts w:ascii="Calibri" w:hAnsi="Calibri" w:cs="Calibri"/>
          <w:sz w:val="24"/>
          <w:szCs w:val="24"/>
        </w:rPr>
        <w:t>Każda faktura (przejściowe i końcowa), będzie płatna przelewem na wskazany przez Wykonawcę rachunek bankowy w terminie do 30 dni od dnia otrzymania przez Zamawiającego prawidłowo wyst</w:t>
      </w:r>
      <w:r w:rsidR="00417CCB" w:rsidRPr="00734A95">
        <w:rPr>
          <w:rFonts w:ascii="Calibri" w:hAnsi="Calibri" w:cs="Calibri"/>
          <w:sz w:val="24"/>
          <w:szCs w:val="24"/>
        </w:rPr>
        <w:t>awionej faktury VAT,  sprawdzonej i zaakceptowanej do zapłaty przez Zamawiającego</w:t>
      </w:r>
      <w:r w:rsidR="0037382A">
        <w:rPr>
          <w:rFonts w:ascii="Calibri" w:hAnsi="Calibri" w:cs="Calibri"/>
          <w:sz w:val="24"/>
          <w:szCs w:val="24"/>
        </w:rPr>
        <w:t xml:space="preserve"> </w:t>
      </w:r>
      <w:r w:rsidR="000A680C">
        <w:rPr>
          <w:rFonts w:ascii="Calibri" w:hAnsi="Calibri" w:cs="Calibri"/>
          <w:sz w:val="24"/>
          <w:szCs w:val="24"/>
        </w:rPr>
        <w:t>.</w:t>
      </w:r>
    </w:p>
    <w:p w:rsidR="004534C2" w:rsidRPr="004534C2" w:rsidRDefault="001A3EB5" w:rsidP="00EC7BA2">
      <w:pPr>
        <w:pStyle w:val="Akapitzlist"/>
        <w:numPr>
          <w:ilvl w:val="0"/>
          <w:numId w:val="92"/>
        </w:numPr>
        <w:tabs>
          <w:tab w:val="right" w:pos="-2835"/>
          <w:tab w:val="center" w:pos="-1560"/>
          <w:tab w:val="right" w:pos="-993"/>
        </w:tabs>
        <w:suppressAutoHyphens/>
        <w:overflowPunct w:val="0"/>
        <w:autoSpaceDE w:val="0"/>
        <w:autoSpaceDN w:val="0"/>
        <w:adjustRightInd w:val="0"/>
        <w:ind w:left="284" w:hanging="426"/>
        <w:jc w:val="both"/>
        <w:textAlignment w:val="baseline"/>
        <w:rPr>
          <w:rFonts w:ascii="Calibri" w:hAnsi="Calibri" w:cs="Calibri"/>
          <w:color w:val="00B050"/>
          <w:sz w:val="24"/>
          <w:szCs w:val="24"/>
        </w:rPr>
      </w:pPr>
      <w:r w:rsidRPr="004534C2">
        <w:rPr>
          <w:rFonts w:ascii="Calibri" w:hAnsi="Calibri" w:cs="Calibri"/>
          <w:sz w:val="24"/>
          <w:szCs w:val="24"/>
        </w:rPr>
        <w:t>Zamawiający nie przewiduje udzielania zaliczek.</w:t>
      </w:r>
    </w:p>
    <w:p w:rsidR="004534C2" w:rsidRPr="004534C2" w:rsidRDefault="00CB6FBB" w:rsidP="00EC7BA2">
      <w:pPr>
        <w:pStyle w:val="Akapitzlist"/>
        <w:numPr>
          <w:ilvl w:val="0"/>
          <w:numId w:val="92"/>
        </w:numPr>
        <w:tabs>
          <w:tab w:val="right" w:pos="-2835"/>
          <w:tab w:val="center" w:pos="-1560"/>
          <w:tab w:val="right" w:pos="-993"/>
        </w:tabs>
        <w:suppressAutoHyphens/>
        <w:overflowPunct w:val="0"/>
        <w:autoSpaceDE w:val="0"/>
        <w:autoSpaceDN w:val="0"/>
        <w:adjustRightInd w:val="0"/>
        <w:ind w:left="284" w:hanging="426"/>
        <w:jc w:val="both"/>
        <w:textAlignment w:val="baseline"/>
        <w:rPr>
          <w:rFonts w:ascii="Calibri" w:hAnsi="Calibri" w:cs="Calibri"/>
          <w:color w:val="00B050"/>
          <w:sz w:val="24"/>
          <w:szCs w:val="24"/>
        </w:rPr>
      </w:pPr>
      <w:r w:rsidRPr="004534C2">
        <w:rPr>
          <w:rFonts w:ascii="Calibri" w:hAnsi="Calibri" w:cs="Calibri"/>
          <w:sz w:val="24"/>
          <w:szCs w:val="24"/>
        </w:rPr>
        <w:t>Wykonawca zobowiązuje się do wystawienia faktury końcowej za przedmiot umowy na       dzień zakończenia odbioru</w:t>
      </w:r>
      <w:r w:rsidR="004534C2">
        <w:rPr>
          <w:rFonts w:ascii="Calibri" w:hAnsi="Calibri" w:cs="Calibri"/>
          <w:sz w:val="24"/>
          <w:szCs w:val="24"/>
        </w:rPr>
        <w:t>.</w:t>
      </w:r>
    </w:p>
    <w:p w:rsidR="004534C2" w:rsidRPr="000F6D69" w:rsidRDefault="001A3EB5" w:rsidP="00EC7BA2">
      <w:pPr>
        <w:pStyle w:val="Akapitzlist"/>
        <w:numPr>
          <w:ilvl w:val="0"/>
          <w:numId w:val="92"/>
        </w:numPr>
        <w:tabs>
          <w:tab w:val="right" w:pos="-2835"/>
          <w:tab w:val="center" w:pos="-1560"/>
          <w:tab w:val="right" w:pos="-993"/>
        </w:tabs>
        <w:suppressAutoHyphens/>
        <w:overflowPunct w:val="0"/>
        <w:autoSpaceDE w:val="0"/>
        <w:autoSpaceDN w:val="0"/>
        <w:adjustRightInd w:val="0"/>
        <w:ind w:left="284" w:hanging="426"/>
        <w:jc w:val="both"/>
        <w:textAlignment w:val="baseline"/>
        <w:rPr>
          <w:rFonts w:ascii="Calibri" w:hAnsi="Calibri" w:cs="Calibri"/>
          <w:color w:val="00B050"/>
          <w:sz w:val="24"/>
          <w:szCs w:val="24"/>
        </w:rPr>
      </w:pPr>
      <w:r w:rsidRPr="004534C2">
        <w:rPr>
          <w:rFonts w:ascii="Calibri" w:hAnsi="Calibri" w:cs="Arial"/>
          <w:sz w:val="24"/>
          <w:szCs w:val="24"/>
        </w:rPr>
        <w:t xml:space="preserve">W przypadku wykonawców wspólnie składających ofertę (konsorcjum) – rozliczenia będą dokonywane na podstawie faktur wystawianych przez Pełnomocnika konsorcjum. Zamawiający nie wyraża zgody na oddzielne płatności dla poszczególnych partnerów konsorcjum. Partnerzy konsorcjum </w:t>
      </w:r>
      <w:r w:rsidRPr="000F6D69">
        <w:rPr>
          <w:rFonts w:ascii="Calibri" w:hAnsi="Calibri" w:cs="Arial"/>
          <w:sz w:val="24"/>
          <w:szCs w:val="24"/>
        </w:rPr>
        <w:t xml:space="preserve">powinni ustalić zasady wzajemnego rozliczania się za </w:t>
      </w:r>
      <w:r w:rsidRPr="000F6D69">
        <w:rPr>
          <w:rFonts w:ascii="Calibri" w:hAnsi="Calibri" w:cs="Arial"/>
          <w:sz w:val="24"/>
          <w:szCs w:val="24"/>
        </w:rPr>
        <w:lastRenderedPageBreak/>
        <w:t>wykonane roboty, w taki sposób, aby nie powstawała konieczność odrębnej zapłaty dla poszczególnych partnerów.</w:t>
      </w:r>
    </w:p>
    <w:p w:rsidR="001A3EB5" w:rsidRPr="000F6D69" w:rsidRDefault="001A3EB5" w:rsidP="00EC7BA2">
      <w:pPr>
        <w:pStyle w:val="Akapitzlist"/>
        <w:numPr>
          <w:ilvl w:val="0"/>
          <w:numId w:val="92"/>
        </w:numPr>
        <w:tabs>
          <w:tab w:val="right" w:pos="-2835"/>
          <w:tab w:val="center" w:pos="-1560"/>
          <w:tab w:val="right" w:pos="-993"/>
        </w:tabs>
        <w:suppressAutoHyphens/>
        <w:overflowPunct w:val="0"/>
        <w:autoSpaceDE w:val="0"/>
        <w:autoSpaceDN w:val="0"/>
        <w:adjustRightInd w:val="0"/>
        <w:ind w:left="284" w:hanging="426"/>
        <w:jc w:val="both"/>
        <w:textAlignment w:val="baseline"/>
        <w:rPr>
          <w:rFonts w:ascii="Calibri" w:hAnsi="Calibri" w:cs="Calibri"/>
          <w:color w:val="00B050"/>
          <w:sz w:val="24"/>
          <w:szCs w:val="24"/>
        </w:rPr>
      </w:pPr>
      <w:r w:rsidRPr="000F6D69">
        <w:rPr>
          <w:rFonts w:ascii="Calibri" w:hAnsi="Calibri" w:cs="Calibri"/>
          <w:sz w:val="24"/>
          <w:szCs w:val="24"/>
        </w:rPr>
        <w:t>Płatności będą regulowane na rachunek Wykonawcy :</w:t>
      </w:r>
    </w:p>
    <w:p w:rsidR="001A3EB5" w:rsidRPr="000F6D69" w:rsidRDefault="001A3EB5" w:rsidP="00EC7BA2">
      <w:pPr>
        <w:numPr>
          <w:ilvl w:val="0"/>
          <w:numId w:val="25"/>
        </w:numPr>
        <w:jc w:val="both"/>
        <w:rPr>
          <w:rFonts w:ascii="Calibri" w:hAnsi="Calibri" w:cs="Calibri"/>
        </w:rPr>
      </w:pPr>
      <w:r w:rsidRPr="000F6D69">
        <w:rPr>
          <w:rFonts w:ascii="Calibri" w:hAnsi="Calibri" w:cs="Calibri"/>
        </w:rPr>
        <w:t>Bank : …………………………………………..………………</w:t>
      </w:r>
    </w:p>
    <w:p w:rsidR="001A3EB5" w:rsidRPr="000F6D69" w:rsidRDefault="001A3EB5" w:rsidP="00EC7BA2">
      <w:pPr>
        <w:numPr>
          <w:ilvl w:val="0"/>
          <w:numId w:val="25"/>
        </w:numPr>
        <w:jc w:val="both"/>
        <w:rPr>
          <w:rFonts w:ascii="Calibri" w:hAnsi="Calibri" w:cs="Calibri"/>
        </w:rPr>
      </w:pPr>
      <w:r w:rsidRPr="000F6D69">
        <w:rPr>
          <w:rFonts w:ascii="Calibri" w:hAnsi="Calibri" w:cs="Calibri"/>
        </w:rPr>
        <w:t>Nr rachunku : ………………………………………………</w:t>
      </w:r>
    </w:p>
    <w:p w:rsidR="001A3EB5" w:rsidRPr="000F6D69" w:rsidRDefault="001A3EB5" w:rsidP="00EC7BA2">
      <w:pPr>
        <w:pStyle w:val="Akapitzlist"/>
        <w:numPr>
          <w:ilvl w:val="0"/>
          <w:numId w:val="93"/>
        </w:numPr>
        <w:ind w:left="284" w:hanging="426"/>
        <w:rPr>
          <w:rFonts w:ascii="Calibri" w:hAnsi="Calibri" w:cs="Calibri"/>
          <w:sz w:val="24"/>
          <w:szCs w:val="24"/>
        </w:rPr>
      </w:pPr>
      <w:r w:rsidRPr="000F6D69">
        <w:rPr>
          <w:rFonts w:ascii="Calibri" w:hAnsi="Calibri" w:cs="Calibri"/>
          <w:sz w:val="24"/>
          <w:szCs w:val="24"/>
        </w:rPr>
        <w:t>Wykonawca będący czynnym podatnikiem podatku VAT oświadcza, że rachunek bankowy wskazany w umowie:</w:t>
      </w:r>
    </w:p>
    <w:p w:rsidR="001A3EB5" w:rsidRPr="000F6D69" w:rsidRDefault="001A3EB5" w:rsidP="00EC7BA2">
      <w:pPr>
        <w:numPr>
          <w:ilvl w:val="0"/>
          <w:numId w:val="26"/>
        </w:numPr>
        <w:jc w:val="both"/>
        <w:rPr>
          <w:rFonts w:ascii="Calibri" w:hAnsi="Calibri" w:cs="Calibri"/>
        </w:rPr>
      </w:pPr>
      <w:r w:rsidRPr="000F6D69">
        <w:rPr>
          <w:rFonts w:ascii="Calibri" w:hAnsi="Calibri" w:cs="Calibri"/>
        </w:rPr>
        <w:t>jest rachunkiem umożliwiającym płatność w ramach mechanizmu podzielonej płatności, o którym mowa powyżej,</w:t>
      </w:r>
    </w:p>
    <w:p w:rsidR="001A3EB5" w:rsidRPr="000F6D69" w:rsidRDefault="001A3EB5" w:rsidP="00EC7BA2">
      <w:pPr>
        <w:numPr>
          <w:ilvl w:val="0"/>
          <w:numId w:val="26"/>
        </w:numPr>
        <w:jc w:val="both"/>
        <w:rPr>
          <w:rFonts w:ascii="Calibri" w:hAnsi="Calibri" w:cs="Calibri"/>
        </w:rPr>
      </w:pPr>
      <w:r w:rsidRPr="000F6D69">
        <w:rPr>
          <w:rFonts w:ascii="Calibri" w:hAnsi="Calibri" w:cs="Calibri"/>
        </w:rPr>
        <w:t>jest rachunkiem znajdującym się w elektronicznym wykazie podmiotów prowadzonym od 1 września 2019 r. przez Szefa Krajowej Administracji Skarbowej, o którym mowa w ustawie o podatku od towarów i usług.</w:t>
      </w:r>
    </w:p>
    <w:p w:rsidR="001A3EB5" w:rsidRPr="00634199" w:rsidRDefault="001A3EB5" w:rsidP="00EC7BA2">
      <w:pPr>
        <w:numPr>
          <w:ilvl w:val="3"/>
          <w:numId w:val="76"/>
        </w:numPr>
        <w:ind w:left="284" w:hanging="426"/>
        <w:jc w:val="both"/>
        <w:rPr>
          <w:rFonts w:ascii="Calibri" w:hAnsi="Calibri" w:cs="Calibri"/>
        </w:rPr>
      </w:pPr>
      <w:r w:rsidRPr="000F6D69">
        <w:rPr>
          <w:rFonts w:ascii="Calibri" w:hAnsi="Calibri" w:cs="Calibri"/>
        </w:rPr>
        <w:t>W przypadku, gdy rachunek bankowy Wykonawcy będącego czynnym podatnikiem podatku VAT nie spełnia warunków określonych powyżej, opóźnienie w dokonaniu płatności w terminie określonym w</w:t>
      </w:r>
      <w:r w:rsidRPr="00634199">
        <w:rPr>
          <w:rFonts w:ascii="Calibri" w:hAnsi="Calibri" w:cs="Calibri"/>
        </w:rPr>
        <w:t xml:space="preserve"> umowie, nie stanowi dla Wykonawcy podstawy do żądania od Zamawiającego jakichkolwiek odsetek/odszkodowań lub innych roszczeń z tytułu dokonania nieterminowej płatności.</w:t>
      </w:r>
    </w:p>
    <w:p w:rsidR="001A3EB5" w:rsidRPr="00634199" w:rsidRDefault="001A3EB5" w:rsidP="00EC7BA2">
      <w:pPr>
        <w:numPr>
          <w:ilvl w:val="3"/>
          <w:numId w:val="76"/>
        </w:numPr>
        <w:ind w:left="284" w:hanging="426"/>
        <w:jc w:val="both"/>
        <w:rPr>
          <w:rFonts w:ascii="Calibri" w:hAnsi="Calibri" w:cs="Calibri"/>
        </w:rPr>
      </w:pPr>
      <w:r w:rsidRPr="00634199">
        <w:rPr>
          <w:rFonts w:ascii="Calibri" w:hAnsi="Calibri" w:cs="Calibri"/>
        </w:rPr>
        <w:t xml:space="preserve">Jeżeli objęte daną fakturą części przedmiotu umowy były wykonywane z udziałem podwykonawcy lub dalszych podwykonawców, do faktury Wykonawca obowiązany jest dołączyć oświadczenia podwykonawców i dalszych podwykonawców, że Wykonawca nie zalega z płatnościami wynikającymi z podpisanych umów i wystawionych faktur. Oświadczenie nie może być wystawione z datą wcześniejszą niż protokół odbioru danej części przedmiotu umowy. </w:t>
      </w:r>
    </w:p>
    <w:p w:rsidR="001A3EB5" w:rsidRPr="00634199" w:rsidRDefault="001A3EB5" w:rsidP="00EC7BA2">
      <w:pPr>
        <w:numPr>
          <w:ilvl w:val="3"/>
          <w:numId w:val="76"/>
        </w:numPr>
        <w:ind w:left="284" w:hanging="426"/>
        <w:jc w:val="both"/>
        <w:rPr>
          <w:rFonts w:ascii="Calibri" w:hAnsi="Calibri" w:cs="Calibri"/>
        </w:rPr>
      </w:pPr>
      <w:r w:rsidRPr="00634199">
        <w:rPr>
          <w:rFonts w:ascii="Calibri" w:hAnsi="Calibri" w:cs="Calibri"/>
        </w:rPr>
        <w:t xml:space="preserve">W przypadku faktury końcowej Wykonawca jest zobowiązany dołączyć do niej oświadczenia wszystkich podwykonawców i dalszych podwykonawców, że Wykonawca dokonał zapłaty wszelkich należności wynikających z zawartych umów z tytułu realizacji przedmiotu umowy. </w:t>
      </w:r>
    </w:p>
    <w:p w:rsidR="001A3EB5" w:rsidRPr="00634199" w:rsidRDefault="001A3EB5" w:rsidP="00EC7BA2">
      <w:pPr>
        <w:numPr>
          <w:ilvl w:val="3"/>
          <w:numId w:val="76"/>
        </w:numPr>
        <w:ind w:left="284" w:hanging="426"/>
        <w:jc w:val="both"/>
        <w:rPr>
          <w:rFonts w:ascii="Calibri" w:hAnsi="Calibri" w:cs="Calibri"/>
        </w:rPr>
      </w:pPr>
      <w:r w:rsidRPr="00634199">
        <w:rPr>
          <w:rFonts w:ascii="Calibri" w:hAnsi="Calibri" w:cs="Calibri"/>
        </w:rPr>
        <w:t xml:space="preserve">W przypadku nieprzedstawienia przez Wykonawcę wszystkich dowodów zapłaty, o których mowa  w ust. </w:t>
      </w:r>
      <w:r w:rsidR="000F6D69">
        <w:rPr>
          <w:rFonts w:ascii="Calibri" w:hAnsi="Calibri" w:cs="Calibri"/>
        </w:rPr>
        <w:t>16</w:t>
      </w:r>
      <w:r w:rsidRPr="00634199">
        <w:rPr>
          <w:rFonts w:ascii="Calibri" w:hAnsi="Calibri" w:cs="Calibri"/>
        </w:rPr>
        <w:t xml:space="preserve"> i 1</w:t>
      </w:r>
      <w:r w:rsidR="000F6D69">
        <w:rPr>
          <w:rFonts w:ascii="Calibri" w:hAnsi="Calibri" w:cs="Calibri"/>
        </w:rPr>
        <w:t>7</w:t>
      </w:r>
      <w:r w:rsidRPr="00634199">
        <w:rPr>
          <w:rFonts w:ascii="Calibri" w:hAnsi="Calibri" w:cs="Calibri"/>
        </w:rPr>
        <w:t>, wstrzymuje się wypłatę należnego wynagrodzenia za odebrane roboty budowlane, w części równej sumie kwot wynikających z nieprzedstawionych dowodów zapłaty.</w:t>
      </w:r>
    </w:p>
    <w:p w:rsidR="001A3EB5" w:rsidRPr="00634199" w:rsidRDefault="001A3EB5" w:rsidP="00EC7BA2">
      <w:pPr>
        <w:numPr>
          <w:ilvl w:val="3"/>
          <w:numId w:val="76"/>
        </w:numPr>
        <w:ind w:left="284" w:hanging="426"/>
        <w:jc w:val="both"/>
        <w:rPr>
          <w:rFonts w:ascii="Calibri" w:hAnsi="Calibri" w:cs="Calibri"/>
        </w:rPr>
      </w:pPr>
      <w:r w:rsidRPr="00634199">
        <w:rPr>
          <w:rFonts w:ascii="Calibri" w:hAnsi="Calibri" w:cs="Calibri"/>
        </w:rPr>
        <w:t>W uzasadnionym przypadku Zamawiający może – na pisemny wniosek Wykonawcy, wyrazić pisemną zgodę na bezpośrednią zapłatę za wykonane roboty przez podwykonawcę lub dalszego podwykonawcę, w terminie przewidzianym na zapłatę należności dla Wykonawcy, jeżeli spełnione zostaną łącznie poniższe warunki:</w:t>
      </w:r>
    </w:p>
    <w:p w:rsidR="001A3EB5" w:rsidRPr="00634199" w:rsidRDefault="001A3EB5" w:rsidP="00EC7BA2">
      <w:pPr>
        <w:numPr>
          <w:ilvl w:val="1"/>
          <w:numId w:val="23"/>
        </w:numPr>
        <w:tabs>
          <w:tab w:val="clear" w:pos="1440"/>
        </w:tabs>
        <w:suppressAutoHyphens/>
        <w:ind w:left="709" w:hanging="283"/>
        <w:contextualSpacing/>
        <w:jc w:val="both"/>
        <w:rPr>
          <w:rFonts w:ascii="Calibri" w:hAnsi="Calibri" w:cs="Arial"/>
          <w:lang w:eastAsia="en-US"/>
        </w:rPr>
      </w:pPr>
      <w:r w:rsidRPr="00634199">
        <w:rPr>
          <w:rFonts w:ascii="Calibri" w:hAnsi="Calibri" w:cs="Calibri"/>
          <w:lang w:eastAsia="en-US"/>
        </w:rPr>
        <w:t xml:space="preserve">o bezpośrednią zapłatę dla podwykonawcy lub dalszego podwykonawcy wystąpi </w:t>
      </w:r>
      <w:r w:rsidRPr="00634199">
        <w:rPr>
          <w:rFonts w:ascii="Calibri" w:hAnsi="Calibri" w:cs="Arial"/>
          <w:lang w:eastAsia="en-US"/>
        </w:rPr>
        <w:t xml:space="preserve">Wykonawca </w:t>
      </w:r>
      <w:r w:rsidRPr="00634199">
        <w:rPr>
          <w:rFonts w:ascii="Calibri" w:hAnsi="Calibri" w:cs="Calibri"/>
          <w:lang w:eastAsia="en-US"/>
        </w:rPr>
        <w:t>z</w:t>
      </w:r>
      <w:r w:rsidRPr="00634199">
        <w:rPr>
          <w:rFonts w:ascii="Calibri" w:hAnsi="Calibri" w:cs="Arial"/>
          <w:lang w:eastAsia="en-US"/>
        </w:rPr>
        <w:t xml:space="preserve"> wnioskiem uzasadniającym możliwość zapłaty dla podwykonawcy przez Zamawiającego,</w:t>
      </w:r>
    </w:p>
    <w:p w:rsidR="001A3EB5" w:rsidRPr="00634199" w:rsidRDefault="001A3EB5" w:rsidP="00EC7BA2">
      <w:pPr>
        <w:numPr>
          <w:ilvl w:val="1"/>
          <w:numId w:val="23"/>
        </w:numPr>
        <w:tabs>
          <w:tab w:val="clear" w:pos="1440"/>
        </w:tabs>
        <w:suppressAutoHyphens/>
        <w:ind w:left="709" w:hanging="283"/>
        <w:contextualSpacing/>
        <w:jc w:val="both"/>
        <w:rPr>
          <w:rFonts w:ascii="Calibri" w:hAnsi="Calibri" w:cs="Arial"/>
          <w:lang w:eastAsia="en-US"/>
        </w:rPr>
      </w:pPr>
      <w:r w:rsidRPr="00634199">
        <w:rPr>
          <w:rFonts w:ascii="Calibri" w:hAnsi="Calibri" w:cs="Arial"/>
          <w:lang w:eastAsia="en-US"/>
        </w:rPr>
        <w:t>została zawarta umowa z podwykonawcą zaakceptowana przez Zamawiającego,</w:t>
      </w:r>
    </w:p>
    <w:p w:rsidR="001A3EB5" w:rsidRPr="00634199" w:rsidRDefault="001A3EB5" w:rsidP="00EC7BA2">
      <w:pPr>
        <w:numPr>
          <w:ilvl w:val="1"/>
          <w:numId w:val="23"/>
        </w:numPr>
        <w:tabs>
          <w:tab w:val="clear" w:pos="1440"/>
        </w:tabs>
        <w:suppressAutoHyphens/>
        <w:ind w:left="709" w:hanging="283"/>
        <w:contextualSpacing/>
        <w:jc w:val="both"/>
        <w:rPr>
          <w:rFonts w:ascii="Calibri" w:hAnsi="Calibri" w:cs="Arial"/>
          <w:lang w:eastAsia="en-US"/>
        </w:rPr>
      </w:pPr>
      <w:r w:rsidRPr="00634199">
        <w:rPr>
          <w:rFonts w:ascii="Calibri" w:hAnsi="Calibri" w:cs="Arial"/>
          <w:lang w:eastAsia="en-US"/>
        </w:rPr>
        <w:t>Wykonawca potwierdzi wykonanie robót zleconych dla podwykonawcy, że zostały wykonane zgodnie z zawartą umową i doręczoną podwykonawcy dokumentacją projektową,</w:t>
      </w:r>
    </w:p>
    <w:p w:rsidR="001A3EB5" w:rsidRPr="00634199" w:rsidRDefault="001A3EB5" w:rsidP="00EC7BA2">
      <w:pPr>
        <w:numPr>
          <w:ilvl w:val="1"/>
          <w:numId w:val="23"/>
        </w:numPr>
        <w:tabs>
          <w:tab w:val="clear" w:pos="1440"/>
          <w:tab w:val="num" w:pos="426"/>
        </w:tabs>
        <w:suppressAutoHyphens/>
        <w:ind w:left="709" w:hanging="283"/>
        <w:contextualSpacing/>
        <w:jc w:val="both"/>
        <w:rPr>
          <w:rFonts w:ascii="Calibri" w:hAnsi="Calibri" w:cs="Arial"/>
          <w:lang w:eastAsia="en-US"/>
        </w:rPr>
      </w:pPr>
      <w:r w:rsidRPr="00634199">
        <w:rPr>
          <w:rFonts w:ascii="Calibri" w:hAnsi="Calibri" w:cs="Arial"/>
          <w:lang w:eastAsia="en-US"/>
        </w:rPr>
        <w:t xml:space="preserve">po wykonaniu robót zleconych dla podwykonawcy zostanie sporządzony protokół odbioru robót zaakceptowany przez Wykonawcę i zatwierdzony przez </w:t>
      </w:r>
      <w:r w:rsidR="00986A63" w:rsidRPr="00634199">
        <w:rPr>
          <w:rFonts w:ascii="Calibri" w:hAnsi="Calibri" w:cs="Arial"/>
          <w:lang w:eastAsia="en-US"/>
        </w:rPr>
        <w:t xml:space="preserve">Nadzór Inwestycyjny </w:t>
      </w:r>
      <w:r w:rsidR="00367FC6" w:rsidRPr="00634199">
        <w:rPr>
          <w:rFonts w:ascii="Calibri" w:hAnsi="Calibri" w:cs="Arial"/>
          <w:lang w:eastAsia="en-US"/>
        </w:rPr>
        <w:t>Z</w:t>
      </w:r>
      <w:r w:rsidR="00986A63" w:rsidRPr="00634199">
        <w:rPr>
          <w:rFonts w:ascii="Calibri" w:hAnsi="Calibri" w:cs="Arial"/>
          <w:lang w:eastAsia="en-US"/>
        </w:rPr>
        <w:t>amawiaj</w:t>
      </w:r>
      <w:r w:rsidR="00367FC6" w:rsidRPr="00634199">
        <w:rPr>
          <w:rFonts w:ascii="Calibri" w:hAnsi="Calibri" w:cs="Arial"/>
          <w:lang w:eastAsia="en-US"/>
        </w:rPr>
        <w:t>ą</w:t>
      </w:r>
      <w:r w:rsidR="00986A63" w:rsidRPr="00634199">
        <w:rPr>
          <w:rFonts w:ascii="Calibri" w:hAnsi="Calibri" w:cs="Arial"/>
          <w:lang w:eastAsia="en-US"/>
        </w:rPr>
        <w:t>cego</w:t>
      </w:r>
      <w:r w:rsidRPr="00634199">
        <w:rPr>
          <w:rFonts w:ascii="Calibri" w:hAnsi="Calibri" w:cs="Arial"/>
          <w:lang w:eastAsia="en-US"/>
        </w:rPr>
        <w:t>.</w:t>
      </w:r>
    </w:p>
    <w:p w:rsidR="001A3EB5" w:rsidRPr="00634199" w:rsidRDefault="001A3EB5" w:rsidP="001A3EB5">
      <w:pPr>
        <w:suppressAutoHyphens/>
        <w:ind w:left="426"/>
        <w:contextualSpacing/>
        <w:jc w:val="both"/>
        <w:rPr>
          <w:rFonts w:ascii="Calibri" w:hAnsi="Calibri" w:cs="Arial"/>
          <w:lang w:eastAsia="en-US"/>
        </w:rPr>
      </w:pPr>
      <w:r w:rsidRPr="00634199">
        <w:rPr>
          <w:rFonts w:ascii="Calibri" w:hAnsi="Calibri" w:cs="Arial"/>
          <w:lang w:eastAsia="en-US"/>
        </w:rPr>
        <w:t>W takiej sytuacji wynagrodzenie należne Wykonawcy zostanie pomniejszone o kwotę wynagrodzenia zapłaconego dla podwykonawcy.</w:t>
      </w:r>
    </w:p>
    <w:p w:rsidR="001A3EB5" w:rsidRPr="00634199" w:rsidRDefault="001A3EB5" w:rsidP="00EC7BA2">
      <w:pPr>
        <w:numPr>
          <w:ilvl w:val="3"/>
          <w:numId w:val="76"/>
        </w:numPr>
        <w:suppressAutoHyphens/>
        <w:ind w:left="284" w:hanging="426"/>
        <w:contextualSpacing/>
        <w:jc w:val="both"/>
        <w:rPr>
          <w:rFonts w:ascii="Calibri" w:hAnsi="Calibri" w:cs="Arial"/>
          <w:lang w:eastAsia="en-US"/>
        </w:rPr>
      </w:pPr>
      <w:r w:rsidRPr="00634199">
        <w:rPr>
          <w:rFonts w:ascii="Calibri" w:hAnsi="Calibri" w:cs="Arial"/>
          <w:lang w:eastAsia="en-US"/>
        </w:rPr>
        <w:t>Postanowienia ust. 1</w:t>
      </w:r>
      <w:r w:rsidR="000F6D69">
        <w:rPr>
          <w:rFonts w:ascii="Calibri" w:hAnsi="Calibri" w:cs="Arial"/>
          <w:lang w:eastAsia="en-US"/>
        </w:rPr>
        <w:t>9</w:t>
      </w:r>
      <w:r w:rsidRPr="00634199">
        <w:rPr>
          <w:rFonts w:ascii="Calibri" w:hAnsi="Calibri" w:cs="Arial"/>
          <w:lang w:eastAsia="en-US"/>
        </w:rPr>
        <w:t xml:space="preserve"> nie mają zastosowania:</w:t>
      </w:r>
    </w:p>
    <w:p w:rsidR="001A3EB5" w:rsidRPr="00634199" w:rsidRDefault="001A3EB5" w:rsidP="00EC7BA2">
      <w:pPr>
        <w:numPr>
          <w:ilvl w:val="0"/>
          <w:numId w:val="24"/>
        </w:numPr>
        <w:suppressAutoHyphens/>
        <w:contextualSpacing/>
        <w:jc w:val="both"/>
        <w:rPr>
          <w:rFonts w:ascii="Calibri" w:hAnsi="Calibri" w:cs="Arial"/>
          <w:lang w:eastAsia="en-US"/>
        </w:rPr>
      </w:pPr>
      <w:r w:rsidRPr="00634199">
        <w:rPr>
          <w:rFonts w:ascii="Calibri" w:hAnsi="Calibri" w:cs="Arial"/>
          <w:lang w:eastAsia="en-US"/>
        </w:rPr>
        <w:lastRenderedPageBreak/>
        <w:t>w przypadku nie dokonania zapłaty przez Wykonawcę dla podwykonawcy za wykonane przez niego roboty w terminie określonym w umowie z podwykonawcą,</w:t>
      </w:r>
    </w:p>
    <w:p w:rsidR="001A3EB5" w:rsidRPr="00634199" w:rsidRDefault="001A3EB5" w:rsidP="00EC7BA2">
      <w:pPr>
        <w:numPr>
          <w:ilvl w:val="0"/>
          <w:numId w:val="24"/>
        </w:numPr>
        <w:suppressAutoHyphens/>
        <w:contextualSpacing/>
        <w:jc w:val="both"/>
        <w:rPr>
          <w:rFonts w:ascii="Calibri" w:hAnsi="Calibri" w:cs="Arial"/>
          <w:lang w:eastAsia="en-US"/>
        </w:rPr>
      </w:pPr>
      <w:r w:rsidRPr="00634199">
        <w:rPr>
          <w:rFonts w:ascii="Calibri" w:hAnsi="Calibri" w:cs="Arial"/>
          <w:lang w:eastAsia="en-US"/>
        </w:rPr>
        <w:t>jeżeli Wykonawca zlecił wykonanie robót dla podwykonawcy:</w:t>
      </w:r>
    </w:p>
    <w:p w:rsidR="001A3EB5" w:rsidRPr="00634199" w:rsidRDefault="001A3EB5" w:rsidP="00EC7BA2">
      <w:pPr>
        <w:numPr>
          <w:ilvl w:val="2"/>
          <w:numId w:val="23"/>
        </w:numPr>
        <w:tabs>
          <w:tab w:val="num" w:pos="993"/>
        </w:tabs>
        <w:suppressAutoHyphens/>
        <w:ind w:left="993" w:hanging="284"/>
        <w:contextualSpacing/>
        <w:jc w:val="both"/>
        <w:rPr>
          <w:rFonts w:ascii="Calibri" w:hAnsi="Calibri" w:cs="Arial"/>
          <w:lang w:eastAsia="en-US"/>
        </w:rPr>
      </w:pPr>
      <w:r w:rsidRPr="00634199">
        <w:rPr>
          <w:rFonts w:ascii="Calibri" w:hAnsi="Calibri" w:cs="Arial"/>
          <w:lang w:eastAsia="en-US"/>
        </w:rPr>
        <w:t>z którym nie zawarł umowy,</w:t>
      </w:r>
    </w:p>
    <w:p w:rsidR="001A3EB5" w:rsidRPr="00634199" w:rsidRDefault="001A3EB5" w:rsidP="00EC7BA2">
      <w:pPr>
        <w:numPr>
          <w:ilvl w:val="2"/>
          <w:numId w:val="23"/>
        </w:numPr>
        <w:tabs>
          <w:tab w:val="num" w:pos="993"/>
        </w:tabs>
        <w:suppressAutoHyphens/>
        <w:ind w:left="993" w:hanging="284"/>
        <w:contextualSpacing/>
        <w:jc w:val="both"/>
        <w:rPr>
          <w:rFonts w:ascii="Calibri" w:hAnsi="Calibri" w:cs="Arial"/>
          <w:lang w:eastAsia="en-US"/>
        </w:rPr>
      </w:pPr>
      <w:r w:rsidRPr="00634199">
        <w:rPr>
          <w:rFonts w:ascii="Calibri" w:hAnsi="Calibri" w:cs="Arial"/>
          <w:lang w:eastAsia="en-US"/>
        </w:rPr>
        <w:t>z którym zawarł umowę bez zgody Zamawiającego,</w:t>
      </w:r>
    </w:p>
    <w:p w:rsidR="001A3EB5" w:rsidRPr="00634199" w:rsidRDefault="001A3EB5" w:rsidP="00EC7BA2">
      <w:pPr>
        <w:numPr>
          <w:ilvl w:val="2"/>
          <w:numId w:val="23"/>
        </w:numPr>
        <w:tabs>
          <w:tab w:val="num" w:pos="993"/>
        </w:tabs>
        <w:suppressAutoHyphens/>
        <w:ind w:left="993" w:hanging="284"/>
        <w:contextualSpacing/>
        <w:jc w:val="both"/>
        <w:rPr>
          <w:rFonts w:ascii="Calibri" w:hAnsi="Calibri" w:cs="Arial"/>
          <w:lang w:eastAsia="en-US"/>
        </w:rPr>
      </w:pPr>
      <w:r w:rsidRPr="00634199">
        <w:rPr>
          <w:rFonts w:ascii="Calibri" w:hAnsi="Calibri" w:cs="Arial"/>
          <w:lang w:eastAsia="en-US"/>
        </w:rPr>
        <w:t>z którym zawarł umowę, a której treść nie zaakceptował Zamawiający.</w:t>
      </w:r>
    </w:p>
    <w:p w:rsidR="001A3EB5" w:rsidRPr="00634199" w:rsidRDefault="001A3EB5" w:rsidP="00EC7BA2">
      <w:pPr>
        <w:numPr>
          <w:ilvl w:val="3"/>
          <w:numId w:val="76"/>
        </w:numPr>
        <w:suppressAutoHyphens/>
        <w:ind w:left="284" w:hanging="426"/>
        <w:contextualSpacing/>
        <w:jc w:val="both"/>
        <w:rPr>
          <w:rFonts w:ascii="Calibri" w:hAnsi="Calibri" w:cs="Arial"/>
          <w:lang w:eastAsia="en-US"/>
        </w:rPr>
      </w:pPr>
      <w:r w:rsidRPr="00634199">
        <w:rPr>
          <w:rFonts w:ascii="Calibri" w:hAnsi="Calibri" w:cs="Arial"/>
          <w:lang w:eastAsia="en-US"/>
        </w:rPr>
        <w:t>W przypadku, o którym mowa z ust. 1</w:t>
      </w:r>
      <w:r w:rsidR="000F6D69">
        <w:rPr>
          <w:rFonts w:ascii="Calibri" w:hAnsi="Calibri" w:cs="Arial"/>
          <w:lang w:eastAsia="en-US"/>
        </w:rPr>
        <w:t>9</w:t>
      </w:r>
      <w:r w:rsidRPr="00634199">
        <w:rPr>
          <w:rFonts w:ascii="Calibri" w:hAnsi="Calibri" w:cs="Arial"/>
          <w:lang w:eastAsia="en-US"/>
        </w:rPr>
        <w:t xml:space="preserve"> nie jest wymagana zmiana umowy.</w:t>
      </w:r>
    </w:p>
    <w:p w:rsidR="001A3EB5" w:rsidRPr="00634199" w:rsidRDefault="001A3EB5" w:rsidP="00EC7BA2">
      <w:pPr>
        <w:numPr>
          <w:ilvl w:val="3"/>
          <w:numId w:val="76"/>
        </w:numPr>
        <w:ind w:left="284" w:hanging="426"/>
        <w:jc w:val="both"/>
        <w:rPr>
          <w:rFonts w:ascii="Calibri" w:hAnsi="Calibri" w:cs="Calibri"/>
        </w:rPr>
      </w:pPr>
      <w:r w:rsidRPr="00634199">
        <w:rPr>
          <w:rFonts w:ascii="Calibri" w:hAnsi="Calibri" w:cs="Calibri"/>
        </w:rPr>
        <w:t>Wykonawca nie może, bez pisemnej zgody Zamawiającego, przenieść zobowiązań na osobę trzecią. Wykonawca nie może, bez pisemnej zgody Zamawiającego, scedować na osobę trzecią swoich wierzytelności.</w:t>
      </w:r>
    </w:p>
    <w:p w:rsidR="001A3EB5" w:rsidRPr="00634199" w:rsidRDefault="001A3EB5" w:rsidP="00EC7BA2">
      <w:pPr>
        <w:numPr>
          <w:ilvl w:val="3"/>
          <w:numId w:val="76"/>
        </w:numPr>
        <w:ind w:left="284" w:hanging="426"/>
        <w:jc w:val="both"/>
        <w:rPr>
          <w:rFonts w:ascii="Calibri" w:hAnsi="Calibri" w:cs="Calibri"/>
        </w:rPr>
      </w:pPr>
      <w:r w:rsidRPr="00634199">
        <w:rPr>
          <w:rFonts w:ascii="Calibri" w:hAnsi="Calibri" w:cs="Calibri"/>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rsidR="001A3EB5" w:rsidRPr="000F6D69" w:rsidRDefault="001A3EB5" w:rsidP="00EC7BA2">
      <w:pPr>
        <w:numPr>
          <w:ilvl w:val="3"/>
          <w:numId w:val="76"/>
        </w:numPr>
        <w:ind w:left="284" w:hanging="426"/>
        <w:jc w:val="both"/>
        <w:rPr>
          <w:rFonts w:ascii="Calibri" w:hAnsi="Calibri" w:cs="Calibri"/>
        </w:rPr>
      </w:pPr>
      <w:r w:rsidRPr="00634199">
        <w:rPr>
          <w:rFonts w:ascii="Calibri" w:hAnsi="Calibri" w:cs="Calibri"/>
        </w:rPr>
        <w:t xml:space="preserve">Wszelkie rozliczenia finansowe między Zamawiającym, a Wykonawcą będą prowadzone w złotych polskich, w zaokrągleniu do dwóch miejsc po </w:t>
      </w:r>
      <w:r w:rsidRPr="000F6D69">
        <w:rPr>
          <w:rFonts w:ascii="Calibri" w:hAnsi="Calibri" w:cs="Calibri"/>
        </w:rPr>
        <w:t>przecinku.</w:t>
      </w:r>
    </w:p>
    <w:p w:rsidR="001A3EB5" w:rsidRPr="000F6D69" w:rsidRDefault="001A3EB5" w:rsidP="00EC7BA2">
      <w:pPr>
        <w:numPr>
          <w:ilvl w:val="3"/>
          <w:numId w:val="76"/>
        </w:numPr>
        <w:ind w:left="284" w:hanging="426"/>
        <w:jc w:val="both"/>
        <w:rPr>
          <w:rFonts w:ascii="Calibri" w:hAnsi="Calibri" w:cs="Calibri"/>
        </w:rPr>
      </w:pPr>
      <w:r w:rsidRPr="000F6D69">
        <w:rPr>
          <w:rFonts w:ascii="Calibri" w:hAnsi="Calibri" w:cs="Calibri"/>
        </w:rPr>
        <w:t xml:space="preserve">Wykonawca upoważnia Zamawiającego do potrącenia: </w:t>
      </w:r>
    </w:p>
    <w:p w:rsidR="001A3EB5" w:rsidRPr="000F6D69" w:rsidRDefault="001A3EB5" w:rsidP="00EC7BA2">
      <w:pPr>
        <w:numPr>
          <w:ilvl w:val="0"/>
          <w:numId w:val="27"/>
        </w:numPr>
        <w:ind w:left="737" w:hanging="357"/>
        <w:jc w:val="both"/>
        <w:rPr>
          <w:rFonts w:ascii="Calibri" w:hAnsi="Calibri" w:cs="Calibri"/>
        </w:rPr>
      </w:pPr>
      <w:r w:rsidRPr="000F6D69">
        <w:rPr>
          <w:rFonts w:ascii="Calibri" w:hAnsi="Calibri" w:cs="Calibri"/>
        </w:rPr>
        <w:t>kar umownych określonych w niniejszej umowie, w tym w § 12 umowy,</w:t>
      </w:r>
    </w:p>
    <w:p w:rsidR="001A3EB5" w:rsidRPr="000F6D69" w:rsidRDefault="001A3EB5" w:rsidP="00EC7BA2">
      <w:pPr>
        <w:numPr>
          <w:ilvl w:val="0"/>
          <w:numId w:val="27"/>
        </w:numPr>
        <w:ind w:left="737" w:hanging="357"/>
        <w:jc w:val="both"/>
        <w:rPr>
          <w:rFonts w:ascii="Calibri" w:hAnsi="Calibri" w:cs="Calibri"/>
        </w:rPr>
      </w:pPr>
      <w:r w:rsidRPr="000F6D69">
        <w:rPr>
          <w:rFonts w:ascii="Calibri" w:hAnsi="Calibri" w:cs="Calibri"/>
        </w:rPr>
        <w:t xml:space="preserve">płatności na rzecz podwykonawców oraz dalszych podwykonawców oraz </w:t>
      </w:r>
    </w:p>
    <w:p w:rsidR="001A3EB5" w:rsidRPr="00634199" w:rsidRDefault="001A3EB5" w:rsidP="00EC7BA2">
      <w:pPr>
        <w:numPr>
          <w:ilvl w:val="0"/>
          <w:numId w:val="27"/>
        </w:numPr>
        <w:ind w:left="737" w:hanging="357"/>
        <w:jc w:val="both"/>
        <w:rPr>
          <w:rFonts w:ascii="Calibri" w:hAnsi="Calibri" w:cs="Calibri"/>
        </w:rPr>
      </w:pPr>
      <w:r w:rsidRPr="000F6D69">
        <w:rPr>
          <w:rFonts w:ascii="Calibri" w:hAnsi="Calibri" w:cs="Calibri"/>
        </w:rPr>
        <w:t>wszelkich płatności wskazanych w umowie, których Zamawiający</w:t>
      </w:r>
      <w:r w:rsidRPr="00634199">
        <w:rPr>
          <w:rFonts w:ascii="Calibri" w:hAnsi="Calibri" w:cs="Calibri"/>
        </w:rPr>
        <w:t xml:space="preserve"> może dokonać z wynagrod</w:t>
      </w:r>
      <w:r w:rsidR="009A402D">
        <w:rPr>
          <w:rFonts w:ascii="Calibri" w:hAnsi="Calibri" w:cs="Calibri"/>
        </w:rPr>
        <w:t xml:space="preserve">zenia Wykonawcy, w tym kosztów </w:t>
      </w:r>
      <w:r w:rsidRPr="00634199">
        <w:rPr>
          <w:rFonts w:ascii="Calibri" w:hAnsi="Calibri" w:cs="Calibri"/>
        </w:rPr>
        <w:t>za wykonawstwo zastępcze z wynagrodzenia wynikającego z bieżących faktur, z faktury końcowej oraz z zabezpieczenia należytego wykonania umowy, o którym mowa w § 13 umowy.</w:t>
      </w:r>
    </w:p>
    <w:p w:rsidR="001A3EB5" w:rsidRPr="00634199" w:rsidRDefault="001A3EB5" w:rsidP="00EC7BA2">
      <w:pPr>
        <w:numPr>
          <w:ilvl w:val="3"/>
          <w:numId w:val="76"/>
        </w:numPr>
        <w:ind w:left="284" w:hanging="426"/>
        <w:jc w:val="both"/>
        <w:rPr>
          <w:rFonts w:ascii="Calibri" w:hAnsi="Calibri" w:cs="Calibri"/>
        </w:rPr>
      </w:pPr>
      <w:r w:rsidRPr="00634199">
        <w:rPr>
          <w:rFonts w:ascii="Calibri" w:hAnsi="Calibri" w:cs="Calibri"/>
        </w:rPr>
        <w:t>Zamawiający oświadcza, że będzie dokonywał płatności za wykonanie przedmiotu umowy z zastosowaniem mechanizmu podzielonej płatności, zgodnie z ustawą z 15 grudnia 2017r. o zmianie ustawy o podatku od towarów i usług oraz zmianie niektórych innych ustaw.</w:t>
      </w:r>
    </w:p>
    <w:p w:rsidR="00670D6A" w:rsidRPr="00634199" w:rsidRDefault="00670D6A" w:rsidP="00EC7BA2">
      <w:pPr>
        <w:pStyle w:val="Akapitzlist"/>
        <w:numPr>
          <w:ilvl w:val="0"/>
          <w:numId w:val="75"/>
        </w:numPr>
        <w:tabs>
          <w:tab w:val="clear" w:pos="720"/>
          <w:tab w:val="num" w:pos="426"/>
        </w:tabs>
        <w:ind w:left="284" w:hanging="426"/>
        <w:jc w:val="both"/>
        <w:outlineLvl w:val="2"/>
        <w:rPr>
          <w:rFonts w:asciiTheme="minorHAnsi" w:hAnsiTheme="minorHAnsi" w:cstheme="minorHAnsi"/>
          <w:b/>
          <w:bCs/>
          <w:sz w:val="24"/>
          <w:szCs w:val="24"/>
        </w:rPr>
      </w:pPr>
      <w:r w:rsidRPr="00634199">
        <w:rPr>
          <w:rFonts w:asciiTheme="minorHAnsi" w:hAnsiTheme="minorHAnsi" w:cstheme="minorHAnsi"/>
          <w:bCs/>
          <w:sz w:val="24"/>
          <w:szCs w:val="24"/>
        </w:rPr>
        <w:t>Do przesyłania między Wykonawcą a Zamawiającym ustrukturyzowanych faktur elektronicznych oraz innych ustrukturyzowanych dokumentów elektronicznych związanych z realiza</w:t>
      </w:r>
      <w:r w:rsidR="001C703A">
        <w:rPr>
          <w:rFonts w:asciiTheme="minorHAnsi" w:hAnsiTheme="minorHAnsi" w:cstheme="minorHAnsi"/>
          <w:bCs/>
          <w:sz w:val="24"/>
          <w:szCs w:val="24"/>
        </w:rPr>
        <w:t>cją zamówień publicznych stosuje</w:t>
      </w:r>
      <w:r w:rsidRPr="00634199">
        <w:rPr>
          <w:rFonts w:asciiTheme="minorHAnsi" w:hAnsiTheme="minorHAnsi" w:cstheme="minorHAnsi"/>
          <w:bCs/>
          <w:sz w:val="24"/>
          <w:szCs w:val="24"/>
        </w:rPr>
        <w:t xml:space="preserve"> się przepisy ustawy z dnia 9 listopada 2018r. o </w:t>
      </w:r>
      <w:r w:rsidRPr="00634199">
        <w:rPr>
          <w:rFonts w:asciiTheme="minorHAnsi" w:hAnsiTheme="minorHAnsi" w:cstheme="minorHAnsi"/>
          <w:bCs/>
          <w:iCs/>
          <w:sz w:val="24"/>
          <w:szCs w:val="24"/>
        </w:rPr>
        <w:t>elektronicznym fakturowaniu</w:t>
      </w:r>
      <w:r w:rsidRPr="00634199">
        <w:rPr>
          <w:rFonts w:asciiTheme="minorHAnsi" w:hAnsiTheme="minorHAnsi" w:cstheme="minorHAnsi"/>
          <w:bCs/>
          <w:sz w:val="24"/>
          <w:szCs w:val="24"/>
        </w:rPr>
        <w:t xml:space="preserve"> w zamówieniach publicznych, koncesjach na roboty budowlane lub usługi oraz partnerstwie public</w:t>
      </w:r>
      <w:r w:rsidR="005A4F9E">
        <w:rPr>
          <w:rFonts w:asciiTheme="minorHAnsi" w:hAnsiTheme="minorHAnsi" w:cstheme="minorHAnsi"/>
          <w:bCs/>
          <w:sz w:val="24"/>
          <w:szCs w:val="24"/>
        </w:rPr>
        <w:t xml:space="preserve">zno-prywatnym (Dz.U. z 2018 r. </w:t>
      </w:r>
      <w:r w:rsidRPr="00634199">
        <w:rPr>
          <w:rFonts w:asciiTheme="minorHAnsi" w:hAnsiTheme="minorHAnsi" w:cstheme="minorHAnsi"/>
          <w:bCs/>
          <w:sz w:val="24"/>
          <w:szCs w:val="24"/>
        </w:rPr>
        <w:t>poz. 2191 ze zm.).</w:t>
      </w:r>
    </w:p>
    <w:p w:rsidR="000F6D69" w:rsidRPr="0037382A" w:rsidRDefault="00670D6A" w:rsidP="000F6D69">
      <w:pPr>
        <w:pStyle w:val="Akapitzlist"/>
        <w:numPr>
          <w:ilvl w:val="0"/>
          <w:numId w:val="75"/>
        </w:numPr>
        <w:ind w:left="284" w:hanging="426"/>
        <w:jc w:val="both"/>
        <w:outlineLvl w:val="2"/>
        <w:rPr>
          <w:rFonts w:asciiTheme="minorHAnsi" w:hAnsiTheme="minorHAnsi" w:cstheme="minorHAnsi"/>
          <w:b/>
          <w:bCs/>
          <w:color w:val="FF0000"/>
          <w:sz w:val="24"/>
          <w:szCs w:val="24"/>
        </w:rPr>
      </w:pPr>
      <w:r w:rsidRPr="0037382A">
        <w:rPr>
          <w:rFonts w:asciiTheme="minorHAnsi" w:hAnsiTheme="minorHAnsi" w:cstheme="minorHAnsi"/>
          <w:bCs/>
          <w:color w:val="FF0000"/>
          <w:sz w:val="24"/>
          <w:szCs w:val="24"/>
        </w:rPr>
        <w:t xml:space="preserve">Zamawiający oświadcza, iż jest posiadaczem konta na platformie </w:t>
      </w:r>
      <w:hyperlink r:id="rId21" w:history="1">
        <w:r w:rsidRPr="0037382A">
          <w:rPr>
            <w:rFonts w:asciiTheme="minorHAnsi" w:hAnsiTheme="minorHAnsi" w:cstheme="minorHAnsi"/>
            <w:bCs/>
            <w:color w:val="FF0000"/>
            <w:sz w:val="24"/>
            <w:szCs w:val="24"/>
            <w:u w:val="single"/>
          </w:rPr>
          <w:t>https://brokerpefexpert.efaktura.gov.pl/</w:t>
        </w:r>
      </w:hyperlink>
      <w:r w:rsidRPr="0037382A">
        <w:rPr>
          <w:rFonts w:asciiTheme="minorHAnsi" w:hAnsiTheme="minorHAnsi" w:cstheme="minorHAnsi"/>
          <w:bCs/>
          <w:color w:val="FF0000"/>
          <w:sz w:val="24"/>
          <w:szCs w:val="24"/>
        </w:rPr>
        <w:t xml:space="preserve"> o nazwie Gmina Miejska Głogów, nr NIP/PEF 6930012466.</w:t>
      </w:r>
    </w:p>
    <w:p w:rsidR="000F6D69" w:rsidRPr="000F6D69" w:rsidRDefault="00670D6A" w:rsidP="000F6D69">
      <w:pPr>
        <w:pStyle w:val="Akapitzlist"/>
        <w:numPr>
          <w:ilvl w:val="0"/>
          <w:numId w:val="75"/>
        </w:numPr>
        <w:ind w:left="284" w:hanging="426"/>
        <w:jc w:val="both"/>
        <w:outlineLvl w:val="2"/>
        <w:rPr>
          <w:rFonts w:asciiTheme="minorHAnsi" w:hAnsiTheme="minorHAnsi" w:cstheme="minorHAnsi"/>
          <w:b/>
          <w:bCs/>
          <w:sz w:val="24"/>
          <w:szCs w:val="24"/>
        </w:rPr>
      </w:pPr>
      <w:r w:rsidRPr="000F6D69">
        <w:rPr>
          <w:rFonts w:asciiTheme="minorHAnsi" w:hAnsiTheme="minorHAnsi" w:cstheme="minorHAnsi"/>
          <w:bCs/>
          <w:sz w:val="24"/>
          <w:szCs w:val="24"/>
        </w:rPr>
        <w:t>Wykonawca nie jest obowiązany do wysyłania ustrukturyzowanych faktur elektronicznych do Zamawiającego za pośrednictwem platformy.</w:t>
      </w:r>
    </w:p>
    <w:p w:rsidR="000F6D69" w:rsidRPr="000F6D69" w:rsidRDefault="00670D6A" w:rsidP="000F6D69">
      <w:pPr>
        <w:pStyle w:val="Akapitzlist"/>
        <w:numPr>
          <w:ilvl w:val="0"/>
          <w:numId w:val="75"/>
        </w:numPr>
        <w:ind w:left="284" w:hanging="426"/>
        <w:jc w:val="both"/>
        <w:outlineLvl w:val="2"/>
        <w:rPr>
          <w:rFonts w:asciiTheme="minorHAnsi" w:hAnsiTheme="minorHAnsi" w:cstheme="minorHAnsi"/>
          <w:b/>
          <w:bCs/>
          <w:sz w:val="24"/>
          <w:szCs w:val="24"/>
        </w:rPr>
      </w:pPr>
      <w:r w:rsidRPr="000F6D69">
        <w:rPr>
          <w:rFonts w:asciiTheme="minorHAnsi" w:hAnsiTheme="minorHAnsi" w:cstheme="minorHAnsi"/>
          <w:bCs/>
          <w:sz w:val="24"/>
          <w:szCs w:val="24"/>
        </w:rPr>
        <w:t>Zamawiający i Wykonawca mogą wysyłać i odbierać inne ustrukturyzowane dokumenty elektroniczne za pośrednictwem platformy, jeżeli druga strona wyrazi na to zgodę.</w:t>
      </w:r>
    </w:p>
    <w:p w:rsidR="00897F94" w:rsidRPr="000F6D69" w:rsidRDefault="00897F94" w:rsidP="000F6D69">
      <w:pPr>
        <w:pStyle w:val="Akapitzlist"/>
        <w:numPr>
          <w:ilvl w:val="0"/>
          <w:numId w:val="75"/>
        </w:numPr>
        <w:ind w:left="284" w:hanging="426"/>
        <w:jc w:val="both"/>
        <w:outlineLvl w:val="2"/>
        <w:rPr>
          <w:rFonts w:asciiTheme="minorHAnsi" w:hAnsiTheme="minorHAnsi" w:cstheme="minorHAnsi"/>
          <w:b/>
          <w:bCs/>
          <w:sz w:val="24"/>
          <w:szCs w:val="24"/>
        </w:rPr>
      </w:pPr>
      <w:r w:rsidRPr="000F6D69">
        <w:rPr>
          <w:rFonts w:ascii="Calibri" w:hAnsi="Calibri" w:cs="Calibri"/>
          <w:sz w:val="24"/>
          <w:szCs w:val="24"/>
        </w:rPr>
        <w:t>W przypadku zmiany stawki podatku od towarów i usług (VAT), która wynikać będzie z powszechnie obowiązujących przepisów prawnych, wynagrodzenie ulegnie zmianie w sposób odpowiedni – tak, aby odpowiadało zaktualizowanej stawce tego podatku dla zakresu objętego umową, który na dzień zmiany stawki VAT nie został jeszcze rozliczony.</w:t>
      </w:r>
    </w:p>
    <w:p w:rsidR="001A3EB5" w:rsidRPr="000F6D69" w:rsidRDefault="001A3EB5" w:rsidP="001A3EB5">
      <w:pPr>
        <w:overflowPunct w:val="0"/>
        <w:autoSpaceDE w:val="0"/>
        <w:autoSpaceDN w:val="0"/>
        <w:adjustRightInd w:val="0"/>
        <w:jc w:val="both"/>
        <w:textAlignment w:val="baseline"/>
        <w:rPr>
          <w:rFonts w:ascii="Calibri" w:hAnsi="Calibri" w:cs="Arial"/>
        </w:rPr>
      </w:pPr>
    </w:p>
    <w:p w:rsidR="00B9349F" w:rsidRPr="00634199" w:rsidRDefault="00B9349F" w:rsidP="00B9349F">
      <w:pPr>
        <w:keepNext/>
        <w:jc w:val="center"/>
        <w:rPr>
          <w:rFonts w:ascii="Calibri" w:hAnsi="Calibri" w:cs="Calibri"/>
          <w:b/>
        </w:rPr>
      </w:pPr>
      <w:r w:rsidRPr="00634199">
        <w:rPr>
          <w:rFonts w:ascii="Calibri" w:hAnsi="Calibri" w:cs="Calibri"/>
          <w:b/>
        </w:rPr>
        <w:lastRenderedPageBreak/>
        <w:t>§ 10</w:t>
      </w:r>
    </w:p>
    <w:p w:rsidR="00B9349F" w:rsidRPr="00634199" w:rsidRDefault="00B9349F" w:rsidP="00B9349F">
      <w:pPr>
        <w:keepNext/>
        <w:jc w:val="center"/>
        <w:outlineLvl w:val="0"/>
        <w:rPr>
          <w:rFonts w:ascii="Calibri" w:hAnsi="Calibri" w:cs="Calibri"/>
          <w:b/>
        </w:rPr>
      </w:pPr>
      <w:r w:rsidRPr="00634199">
        <w:rPr>
          <w:rFonts w:ascii="Calibri" w:hAnsi="Calibri" w:cs="Calibri"/>
          <w:b/>
        </w:rPr>
        <w:t>UBEZPIECZENIA</w:t>
      </w:r>
    </w:p>
    <w:p w:rsidR="00B9349F" w:rsidRPr="00634199" w:rsidRDefault="00B9349F" w:rsidP="00EC7BA2">
      <w:pPr>
        <w:numPr>
          <w:ilvl w:val="0"/>
          <w:numId w:val="28"/>
        </w:numPr>
        <w:ind w:left="357" w:hanging="357"/>
        <w:jc w:val="both"/>
        <w:rPr>
          <w:rFonts w:ascii="Calibri" w:hAnsi="Calibri" w:cs="Calibri"/>
        </w:rPr>
      </w:pPr>
      <w:r w:rsidRPr="00634199">
        <w:rPr>
          <w:rFonts w:ascii="Calibri" w:hAnsi="Calibri" w:cs="Calibri"/>
        </w:rPr>
        <w:t xml:space="preserve">Wykonawca jest zobowiązany nie później niż w terminie zawarcia umowy, posiadać umowę ubezpieczenia, ustanawiającą ochronę od odpowiedzialności cywilnej w zakresie prowadzonej przez siebie działalności gospodarczej w okresie realizacji zamówienia, z tym zastrzeżeniem, że suma ubezpieczenia nie może być niższa niż  </w:t>
      </w:r>
      <w:r w:rsidR="001C703A">
        <w:rPr>
          <w:rFonts w:ascii="Calibri" w:hAnsi="Calibri" w:cs="Calibri"/>
        </w:rPr>
        <w:t xml:space="preserve">(cena oferty) </w:t>
      </w:r>
      <w:r w:rsidRPr="00634199">
        <w:rPr>
          <w:rFonts w:ascii="Calibri" w:hAnsi="Calibri" w:cs="Calibri"/>
        </w:rPr>
        <w:t xml:space="preserve">brutto, a suma gwarancyjna nie może być niższa niż 100% tej kwoty. </w:t>
      </w:r>
    </w:p>
    <w:p w:rsidR="00B9349F" w:rsidRPr="00634199" w:rsidRDefault="00B9349F" w:rsidP="00EC7BA2">
      <w:pPr>
        <w:numPr>
          <w:ilvl w:val="0"/>
          <w:numId w:val="28"/>
        </w:numPr>
        <w:ind w:left="357" w:hanging="357"/>
        <w:jc w:val="both"/>
        <w:rPr>
          <w:rFonts w:ascii="Calibri" w:hAnsi="Calibri" w:cs="Calibri"/>
        </w:rPr>
      </w:pPr>
      <w:r w:rsidRPr="00634199">
        <w:rPr>
          <w:rFonts w:ascii="Calibri" w:hAnsi="Calibri" w:cs="Calibri"/>
        </w:rPr>
        <w:t>W dniu zawarcia umowy, Wykonawca jest zobowiązany okazać Zamawiającemu oryginał polisy potwierdzający zawarcie umowy lub umów ubezpieczenia w wymaganym zakresie.</w:t>
      </w:r>
    </w:p>
    <w:p w:rsidR="00B9349F" w:rsidRDefault="00B9349F" w:rsidP="00EC7BA2">
      <w:pPr>
        <w:numPr>
          <w:ilvl w:val="0"/>
          <w:numId w:val="28"/>
        </w:numPr>
        <w:ind w:left="357" w:hanging="357"/>
        <w:jc w:val="both"/>
        <w:rPr>
          <w:rFonts w:ascii="Calibri" w:hAnsi="Calibri" w:cs="Calibri"/>
        </w:rPr>
      </w:pPr>
      <w:r w:rsidRPr="00634199">
        <w:rPr>
          <w:rFonts w:ascii="Calibri" w:hAnsi="Calibri" w:cs="Calibri"/>
        </w:rPr>
        <w:t>Wykonawca jest zobowiązany terminowo i w pełnej wysokości opłacać na swój koszt składki ubezpieczeniowe z tytułu umów lub umowy ubezpieczenia.</w:t>
      </w:r>
    </w:p>
    <w:p w:rsidR="009040C5" w:rsidRPr="00634199" w:rsidRDefault="009040C5" w:rsidP="00E126DF">
      <w:pPr>
        <w:keepNext/>
        <w:jc w:val="center"/>
        <w:rPr>
          <w:rFonts w:ascii="Calibri" w:hAnsi="Calibri" w:cs="Calibri"/>
          <w:b/>
          <w:bCs/>
        </w:rPr>
      </w:pPr>
    </w:p>
    <w:p w:rsidR="00FF2A3E" w:rsidRPr="00634199" w:rsidRDefault="00E126DF" w:rsidP="00FF2A3E">
      <w:pPr>
        <w:keepNext/>
        <w:jc w:val="center"/>
        <w:rPr>
          <w:rFonts w:ascii="Calibri" w:hAnsi="Calibri" w:cs="Calibri"/>
          <w:b/>
        </w:rPr>
      </w:pPr>
      <w:r w:rsidRPr="00634199">
        <w:rPr>
          <w:rFonts w:ascii="Calibri" w:hAnsi="Calibri" w:cs="Calibri"/>
          <w:b/>
          <w:bCs/>
        </w:rPr>
        <w:t xml:space="preserve"> </w:t>
      </w:r>
      <w:r w:rsidR="00FF2A3E" w:rsidRPr="00634199">
        <w:rPr>
          <w:rFonts w:ascii="Calibri" w:hAnsi="Calibri" w:cs="Calibri"/>
          <w:b/>
        </w:rPr>
        <w:t>§ 11</w:t>
      </w:r>
    </w:p>
    <w:p w:rsidR="00FF2A3E" w:rsidRPr="00634199" w:rsidRDefault="00FF2A3E" w:rsidP="00FF2A3E">
      <w:pPr>
        <w:jc w:val="center"/>
        <w:rPr>
          <w:rFonts w:ascii="Calibri" w:hAnsi="Calibri" w:cs="Calibri"/>
          <w:b/>
        </w:rPr>
      </w:pPr>
      <w:r w:rsidRPr="00634199">
        <w:rPr>
          <w:rFonts w:ascii="Calibri" w:hAnsi="Calibri" w:cs="Calibri"/>
          <w:b/>
        </w:rPr>
        <w:t>KLAUZULA SPOŁECZNA</w:t>
      </w:r>
    </w:p>
    <w:p w:rsidR="00FF2A3E" w:rsidRPr="0037382A" w:rsidRDefault="00FF2A3E" w:rsidP="0037382A">
      <w:pPr>
        <w:numPr>
          <w:ilvl w:val="0"/>
          <w:numId w:val="50"/>
        </w:numPr>
        <w:tabs>
          <w:tab w:val="num" w:pos="-1418"/>
        </w:tabs>
        <w:ind w:left="284" w:hanging="284"/>
        <w:contextualSpacing/>
        <w:jc w:val="both"/>
        <w:rPr>
          <w:rFonts w:ascii="Calibri" w:hAnsi="Calibri" w:cs="Calibri"/>
          <w:lang w:eastAsia="en-US"/>
        </w:rPr>
      </w:pPr>
      <w:r w:rsidRPr="0037382A">
        <w:rPr>
          <w:rFonts w:ascii="Calibri" w:hAnsi="Calibri" w:cs="Calibri"/>
          <w:lang w:eastAsia="en-US"/>
        </w:rPr>
        <w:t xml:space="preserve">W związku z zastosowaniem klauzuli społecznej na podstawie art. 95 ustawy Pzp, Zamawiający wymaga zatrudnienia przez Wykonawcę i podwykonawcę na podstawie umowy o pracę osób wykonujących czynności w zakresie realizacji zamówienia w sposób określony w art. 22 § 1 ustawy z 26 czerwca 1974 r. – Kodeks pracy, tj. pracowników wykonujących następujące czynności: </w:t>
      </w:r>
      <w:r w:rsidR="0037382A" w:rsidRPr="0037382A">
        <w:rPr>
          <w:rFonts w:ascii="Calibri" w:hAnsi="Calibri" w:cs="Calibri"/>
          <w:lang w:val="x-none" w:eastAsia="en-US"/>
        </w:rPr>
        <w:t xml:space="preserve">roboty ziemne, </w:t>
      </w:r>
      <w:r w:rsidR="0037382A" w:rsidRPr="0037382A">
        <w:rPr>
          <w:rFonts w:ascii="Calibri" w:hAnsi="Calibri" w:cs="Calibri"/>
          <w:lang w:eastAsia="en-US"/>
        </w:rPr>
        <w:t xml:space="preserve">ogólnobudowlane </w:t>
      </w:r>
      <w:r w:rsidR="0037382A" w:rsidRPr="0037382A">
        <w:rPr>
          <w:rFonts w:ascii="Calibri" w:hAnsi="Calibri" w:cs="Calibri"/>
          <w:lang w:val="x-none" w:eastAsia="en-US"/>
        </w:rPr>
        <w:t>i innych pracowników nie</w:t>
      </w:r>
      <w:r w:rsidR="0037382A" w:rsidRPr="0037382A">
        <w:rPr>
          <w:rFonts w:ascii="Calibri" w:hAnsi="Calibri" w:cs="Calibri"/>
          <w:lang w:eastAsia="en-US"/>
        </w:rPr>
        <w:t>z</w:t>
      </w:r>
      <w:r w:rsidR="0037382A" w:rsidRPr="0037382A">
        <w:rPr>
          <w:rFonts w:ascii="Calibri" w:hAnsi="Calibri" w:cs="Calibri"/>
          <w:lang w:val="x-none" w:eastAsia="en-US"/>
        </w:rPr>
        <w:t>będn</w:t>
      </w:r>
      <w:r w:rsidR="0037382A" w:rsidRPr="0037382A">
        <w:rPr>
          <w:rFonts w:ascii="Calibri" w:hAnsi="Calibri" w:cs="Calibri"/>
          <w:lang w:eastAsia="en-US"/>
        </w:rPr>
        <w:t>ych</w:t>
      </w:r>
      <w:r w:rsidR="0037382A" w:rsidRPr="0037382A">
        <w:rPr>
          <w:rFonts w:ascii="Calibri" w:hAnsi="Calibri" w:cs="Calibri"/>
          <w:lang w:val="x-none" w:eastAsia="en-US"/>
        </w:rPr>
        <w:t xml:space="preserve"> </w:t>
      </w:r>
      <w:r w:rsidR="0037382A" w:rsidRPr="0037382A">
        <w:rPr>
          <w:rFonts w:ascii="Calibri" w:hAnsi="Calibri" w:cs="Calibri"/>
          <w:lang w:eastAsia="en-US"/>
        </w:rPr>
        <w:t>do wykonania zaprojektowanego zakresu rzeczowego zamówienia</w:t>
      </w:r>
      <w:r w:rsidRPr="0037382A">
        <w:rPr>
          <w:rFonts w:ascii="Calibri" w:hAnsi="Calibri" w:cs="Calibri"/>
          <w:lang w:eastAsia="en-US"/>
        </w:rPr>
        <w:t>.</w:t>
      </w:r>
    </w:p>
    <w:p w:rsidR="00FF2A3E" w:rsidRPr="00634199" w:rsidRDefault="00FF2A3E" w:rsidP="00EC7BA2">
      <w:pPr>
        <w:numPr>
          <w:ilvl w:val="0"/>
          <w:numId w:val="50"/>
        </w:numPr>
        <w:tabs>
          <w:tab w:val="num" w:pos="-1418"/>
        </w:tabs>
        <w:ind w:left="284" w:hanging="284"/>
        <w:jc w:val="both"/>
        <w:rPr>
          <w:rFonts w:ascii="Calibri" w:hAnsi="Calibri" w:cs="Calibri"/>
        </w:rPr>
      </w:pPr>
      <w:r w:rsidRPr="00634199">
        <w:rPr>
          <w:rFonts w:ascii="Calibri" w:hAnsi="Calibri" w:cs="Calibri"/>
        </w:rPr>
        <w:t>W odniesieniu do osób wymienionych w ust. 1 umowy, Zamawiający wymaga udokumentowania przez Wykonawcę, w terminie 5 dni od dnia przekazania placu budowy  faktu zatrudniania na podstawie umowy o pracę, poprzez przedłożenie :</w:t>
      </w:r>
    </w:p>
    <w:p w:rsidR="00FF2A3E" w:rsidRPr="00634199" w:rsidRDefault="00FF2A3E" w:rsidP="00EC7BA2">
      <w:pPr>
        <w:numPr>
          <w:ilvl w:val="0"/>
          <w:numId w:val="51"/>
        </w:numPr>
        <w:ind w:left="567" w:hanging="283"/>
        <w:jc w:val="both"/>
        <w:rPr>
          <w:rFonts w:ascii="Calibri" w:hAnsi="Calibri" w:cs="Calibri"/>
        </w:rPr>
      </w:pPr>
      <w:r w:rsidRPr="00634199">
        <w:rPr>
          <w:rFonts w:ascii="Calibri" w:hAnsi="Calibri" w:cs="Calibri"/>
        </w:rPr>
        <w:t>oświadczenia zatrudnionego pracownika, lub</w:t>
      </w:r>
    </w:p>
    <w:p w:rsidR="00FF2A3E" w:rsidRPr="00634199" w:rsidRDefault="00FF2A3E" w:rsidP="00EC7BA2">
      <w:pPr>
        <w:numPr>
          <w:ilvl w:val="0"/>
          <w:numId w:val="51"/>
        </w:numPr>
        <w:ind w:left="567" w:hanging="283"/>
        <w:jc w:val="both"/>
        <w:rPr>
          <w:rFonts w:ascii="Calibri" w:hAnsi="Calibri" w:cs="Calibri"/>
        </w:rPr>
      </w:pPr>
      <w:r w:rsidRPr="00634199">
        <w:rPr>
          <w:rFonts w:ascii="Calibri" w:hAnsi="Calibri" w:cs="Calibri"/>
        </w:rPr>
        <w:t xml:space="preserve">oświadczenia Wykonawcy lub podwykonawcy o zatrudnieniu pracownika na podstawie umowy o pracę, lub </w:t>
      </w:r>
    </w:p>
    <w:p w:rsidR="00FF2A3E" w:rsidRPr="00634199" w:rsidRDefault="00FF2A3E" w:rsidP="00EC7BA2">
      <w:pPr>
        <w:numPr>
          <w:ilvl w:val="0"/>
          <w:numId w:val="51"/>
        </w:numPr>
        <w:ind w:left="567" w:hanging="283"/>
        <w:jc w:val="both"/>
        <w:rPr>
          <w:rFonts w:ascii="Calibri" w:hAnsi="Calibri" w:cs="Calibri"/>
        </w:rPr>
      </w:pPr>
      <w:r w:rsidRPr="00634199">
        <w:rPr>
          <w:rFonts w:ascii="Calibri" w:hAnsi="Calibri" w:cs="Calibri"/>
        </w:rPr>
        <w:t>poświadczonej za zgodność z oryginałem kopii umowy o pracę zatrudnionego pracownika, lub</w:t>
      </w:r>
    </w:p>
    <w:p w:rsidR="00FF2A3E" w:rsidRPr="00634199" w:rsidRDefault="00FF2A3E" w:rsidP="00EC7BA2">
      <w:pPr>
        <w:numPr>
          <w:ilvl w:val="0"/>
          <w:numId w:val="51"/>
        </w:numPr>
        <w:ind w:left="567" w:hanging="283"/>
        <w:jc w:val="both"/>
        <w:rPr>
          <w:rFonts w:ascii="Calibri" w:hAnsi="Calibri" w:cs="Calibri"/>
        </w:rPr>
      </w:pPr>
      <w:r w:rsidRPr="00634199">
        <w:rPr>
          <w:rFonts w:ascii="Calibri" w:hAnsi="Calibri" w:cs="Calibri"/>
        </w:rPr>
        <w:t>innych dokumentów</w:t>
      </w:r>
    </w:p>
    <w:p w:rsidR="00FF2A3E" w:rsidRPr="00634199" w:rsidRDefault="00FF2A3E" w:rsidP="00FF2A3E">
      <w:pPr>
        <w:tabs>
          <w:tab w:val="num" w:pos="-1418"/>
        </w:tabs>
        <w:ind w:left="284"/>
        <w:jc w:val="both"/>
        <w:rPr>
          <w:rFonts w:ascii="Calibri" w:hAnsi="Calibri" w:cs="Calibri"/>
        </w:rPr>
      </w:pPr>
      <w:r w:rsidRPr="00634199">
        <w:rPr>
          <w:rFonts w:ascii="Calibri" w:hAnsi="Calibri" w:cs="Calibri"/>
        </w:rPr>
        <w:t>zawierających informacje, w tym dane osobowe, niezbędne do weryfikacji zatrudnienia na podstawie umowy o pracę, w szczególności imię i nazwisko zatrudnionego pracownika, datę zawarcia umowy o pracę, rodzaj umowy o pracę i zakres obowiązków pracownika.</w:t>
      </w:r>
    </w:p>
    <w:p w:rsidR="00FF2A3E" w:rsidRPr="00634199" w:rsidRDefault="00FF2A3E" w:rsidP="00EC7BA2">
      <w:pPr>
        <w:numPr>
          <w:ilvl w:val="0"/>
          <w:numId w:val="50"/>
        </w:numPr>
        <w:tabs>
          <w:tab w:val="num" w:pos="-1418"/>
        </w:tabs>
        <w:ind w:left="284" w:hanging="284"/>
        <w:jc w:val="both"/>
        <w:rPr>
          <w:rFonts w:ascii="Calibri" w:hAnsi="Calibri" w:cs="Calibri"/>
        </w:rPr>
      </w:pPr>
      <w:r w:rsidRPr="00634199">
        <w:rPr>
          <w:rFonts w:ascii="Calibri" w:hAnsi="Calibri" w:cs="Calibri"/>
        </w:rPr>
        <w:t>W przypadku zmiany osób zatrudnionych przez Wykonawcę do wykonywania czynności o których mowa w ust. 1, Wykonawca jest zobowiązany do przedłożenia stosownych dokumentów, o których mowa w ust. 2 i dotyczących nowego pracownika, w terminie 5 dni od dnia rozpoczęcia wykonywania przez tę osobę czynności, o których mowa w ust. 1.</w:t>
      </w:r>
    </w:p>
    <w:p w:rsidR="00FF2A3E" w:rsidRPr="00634199" w:rsidRDefault="00FF2A3E" w:rsidP="00EC7BA2">
      <w:pPr>
        <w:numPr>
          <w:ilvl w:val="0"/>
          <w:numId w:val="50"/>
        </w:numPr>
        <w:tabs>
          <w:tab w:val="num" w:pos="-1418"/>
        </w:tabs>
        <w:ind w:left="284" w:hanging="284"/>
        <w:jc w:val="both"/>
        <w:rPr>
          <w:rFonts w:ascii="Calibri" w:hAnsi="Calibri" w:cs="Calibri"/>
        </w:rPr>
      </w:pPr>
      <w:r w:rsidRPr="00634199">
        <w:rPr>
          <w:rFonts w:ascii="Calibri" w:hAnsi="Calibri" w:cs="Calibri"/>
        </w:rPr>
        <w:t xml:space="preserve">Zamawiający zastrzega sobie prawo do wykonywania czynności kontrolnych wobec Wykonawcy odnośnie spełniania przez Wykonawcę lub podwykonawcę wymogu zatrudnienia na podstawie umowy o pracę osób wykonujących czynności, o których mowa w ust. 1, w całym okresie obowiązywania umowy. Zamawiający jest w szczególności uprawniony do żądania: </w:t>
      </w:r>
    </w:p>
    <w:p w:rsidR="00FF2A3E" w:rsidRPr="00634199" w:rsidRDefault="00FF2A3E" w:rsidP="00EC7BA2">
      <w:pPr>
        <w:numPr>
          <w:ilvl w:val="0"/>
          <w:numId w:val="52"/>
        </w:numPr>
        <w:tabs>
          <w:tab w:val="num" w:pos="-993"/>
        </w:tabs>
        <w:ind w:left="709" w:hanging="283"/>
        <w:jc w:val="both"/>
        <w:rPr>
          <w:rFonts w:ascii="Calibri" w:hAnsi="Calibri" w:cs="Calibri"/>
        </w:rPr>
      </w:pPr>
      <w:r w:rsidRPr="00634199">
        <w:rPr>
          <w:rFonts w:ascii="Calibri" w:hAnsi="Calibri" w:cs="Calibri"/>
        </w:rPr>
        <w:t>aktualnych oświadczeń i dokumentów, o których mowa w ust. 2,</w:t>
      </w:r>
    </w:p>
    <w:p w:rsidR="00FF2A3E" w:rsidRDefault="00FF2A3E" w:rsidP="00EC7BA2">
      <w:pPr>
        <w:numPr>
          <w:ilvl w:val="0"/>
          <w:numId w:val="52"/>
        </w:numPr>
        <w:tabs>
          <w:tab w:val="num" w:pos="-993"/>
        </w:tabs>
        <w:ind w:left="709" w:hanging="283"/>
        <w:jc w:val="both"/>
        <w:rPr>
          <w:rFonts w:ascii="Calibri" w:hAnsi="Calibri" w:cs="Calibri"/>
        </w:rPr>
      </w:pPr>
      <w:r w:rsidRPr="00634199">
        <w:rPr>
          <w:rFonts w:ascii="Calibri" w:hAnsi="Calibri" w:cs="Calibri"/>
        </w:rPr>
        <w:t>wyjaśnień w przypadku wątpliwości w zakresie potwierdzenia spełniania wymogu, o którym mowa w ust. 1.</w:t>
      </w:r>
    </w:p>
    <w:p w:rsidR="006E2C1C" w:rsidRPr="00634199" w:rsidRDefault="006E2C1C" w:rsidP="006E2C1C">
      <w:pPr>
        <w:jc w:val="both"/>
        <w:rPr>
          <w:rFonts w:ascii="Calibri" w:hAnsi="Calibri" w:cs="Calibri"/>
        </w:rPr>
      </w:pPr>
    </w:p>
    <w:p w:rsidR="00FF2A3E" w:rsidRPr="00634199" w:rsidRDefault="00FF2A3E" w:rsidP="00FF2A3E">
      <w:pPr>
        <w:keepNext/>
        <w:jc w:val="center"/>
        <w:rPr>
          <w:rFonts w:ascii="Calibri" w:hAnsi="Calibri" w:cs="Calibri"/>
          <w:b/>
        </w:rPr>
      </w:pPr>
      <w:r w:rsidRPr="00634199">
        <w:rPr>
          <w:rFonts w:ascii="Calibri" w:hAnsi="Calibri" w:cs="Calibri"/>
          <w:b/>
        </w:rPr>
        <w:lastRenderedPageBreak/>
        <w:t>§ 12</w:t>
      </w:r>
    </w:p>
    <w:p w:rsidR="00FF2A3E" w:rsidRPr="00634199" w:rsidRDefault="00FF2A3E" w:rsidP="00FF2A3E">
      <w:pPr>
        <w:keepNext/>
        <w:jc w:val="center"/>
        <w:outlineLvl w:val="0"/>
        <w:rPr>
          <w:rFonts w:ascii="Calibri" w:hAnsi="Calibri" w:cs="Calibri"/>
          <w:b/>
        </w:rPr>
      </w:pPr>
      <w:r w:rsidRPr="00634199">
        <w:rPr>
          <w:rFonts w:ascii="Calibri" w:hAnsi="Calibri" w:cs="Calibri"/>
          <w:b/>
        </w:rPr>
        <w:t>KARY UMOWNE</w:t>
      </w:r>
    </w:p>
    <w:p w:rsidR="00FF2A3E" w:rsidRPr="00634199" w:rsidRDefault="00FF2A3E" w:rsidP="00EC7BA2">
      <w:pPr>
        <w:numPr>
          <w:ilvl w:val="0"/>
          <w:numId w:val="35"/>
        </w:numPr>
        <w:ind w:left="284" w:hanging="284"/>
        <w:jc w:val="both"/>
        <w:rPr>
          <w:rFonts w:ascii="Calibri" w:hAnsi="Calibri" w:cs="Calibri"/>
        </w:rPr>
      </w:pPr>
      <w:r w:rsidRPr="00634199">
        <w:rPr>
          <w:rFonts w:ascii="Calibri" w:hAnsi="Calibri" w:cs="Calibri"/>
        </w:rPr>
        <w:t>Kary umowne będą naliczane w następujących przypadkach i wysokościach:</w:t>
      </w:r>
    </w:p>
    <w:p w:rsidR="00FF2A3E" w:rsidRPr="00634199" w:rsidRDefault="00FF2A3E" w:rsidP="00EC7BA2">
      <w:pPr>
        <w:numPr>
          <w:ilvl w:val="2"/>
          <w:numId w:val="33"/>
        </w:numPr>
        <w:tabs>
          <w:tab w:val="num" w:pos="567"/>
        </w:tabs>
        <w:ind w:left="567" w:hanging="283"/>
        <w:jc w:val="both"/>
        <w:rPr>
          <w:rFonts w:ascii="Calibri" w:hAnsi="Calibri" w:cs="Calibri"/>
        </w:rPr>
      </w:pPr>
      <w:r w:rsidRPr="00634199">
        <w:rPr>
          <w:rFonts w:ascii="Calibri" w:hAnsi="Calibri" w:cs="Calibri"/>
        </w:rPr>
        <w:t>Zamawiającemu przysługują od Wykonawcy następujące kary umowne:</w:t>
      </w:r>
    </w:p>
    <w:p w:rsidR="00FF2A3E" w:rsidRPr="00634199" w:rsidRDefault="00FF2A3E" w:rsidP="00EC7BA2">
      <w:pPr>
        <w:numPr>
          <w:ilvl w:val="0"/>
          <w:numId w:val="36"/>
        </w:numPr>
        <w:tabs>
          <w:tab w:val="num" w:pos="851"/>
        </w:tabs>
        <w:ind w:left="851" w:hanging="283"/>
        <w:jc w:val="both"/>
        <w:rPr>
          <w:rFonts w:ascii="Calibri" w:hAnsi="Calibri" w:cs="Calibri"/>
        </w:rPr>
      </w:pPr>
      <w:r w:rsidRPr="00634199">
        <w:rPr>
          <w:rFonts w:ascii="Calibri" w:hAnsi="Calibri" w:cs="Calibri"/>
        </w:rPr>
        <w:t xml:space="preserve">za zwłokę w wykonaniu zobowiązania, o którym mowa w § 5 </w:t>
      </w:r>
      <w:r w:rsidR="00174042" w:rsidRPr="00634199">
        <w:rPr>
          <w:rFonts w:ascii="Calibri" w:hAnsi="Calibri" w:cs="Calibri"/>
        </w:rPr>
        <w:t>ust.</w:t>
      </w:r>
      <w:r w:rsidRPr="00634199">
        <w:rPr>
          <w:rFonts w:ascii="Calibri" w:hAnsi="Calibri" w:cs="Calibri"/>
        </w:rPr>
        <w:t xml:space="preserve"> </w:t>
      </w:r>
      <w:r w:rsidR="00174042" w:rsidRPr="00634199">
        <w:rPr>
          <w:rFonts w:ascii="Calibri" w:hAnsi="Calibri" w:cs="Calibri"/>
        </w:rPr>
        <w:t>1</w:t>
      </w:r>
      <w:r w:rsidRPr="00634199">
        <w:rPr>
          <w:rFonts w:ascii="Calibri" w:hAnsi="Calibri" w:cs="Calibri"/>
        </w:rPr>
        <w:t xml:space="preserve"> - w wysokości</w:t>
      </w:r>
      <w:r w:rsidR="00DB7050" w:rsidRPr="00634199">
        <w:rPr>
          <w:rFonts w:ascii="Calibri" w:hAnsi="Calibri" w:cs="Calibri"/>
        </w:rPr>
        <w:t xml:space="preserve">                 </w:t>
      </w:r>
      <w:r w:rsidRPr="00634199">
        <w:rPr>
          <w:rFonts w:ascii="Calibri" w:hAnsi="Calibri" w:cs="Calibri"/>
        </w:rPr>
        <w:t xml:space="preserve"> 0,</w:t>
      </w:r>
      <w:r w:rsidR="00DB7050" w:rsidRPr="00634199">
        <w:rPr>
          <w:rFonts w:ascii="Calibri" w:hAnsi="Calibri" w:cs="Calibri"/>
        </w:rPr>
        <w:t xml:space="preserve">2 </w:t>
      </w:r>
      <w:r w:rsidRPr="00634199">
        <w:rPr>
          <w:rFonts w:ascii="Calibri" w:hAnsi="Calibri" w:cs="Calibri"/>
        </w:rPr>
        <w:t>% wynagrodzenia brutto, o którym mowa w § 9 ust. 1 - za każdy dzień zwłoki,</w:t>
      </w:r>
    </w:p>
    <w:p w:rsidR="00FF2A3E" w:rsidRPr="00634199" w:rsidRDefault="00FF2A3E" w:rsidP="00EC7BA2">
      <w:pPr>
        <w:numPr>
          <w:ilvl w:val="0"/>
          <w:numId w:val="36"/>
        </w:numPr>
        <w:tabs>
          <w:tab w:val="num" w:pos="851"/>
        </w:tabs>
        <w:ind w:left="851" w:hanging="283"/>
        <w:jc w:val="both"/>
        <w:rPr>
          <w:rFonts w:ascii="Calibri" w:hAnsi="Calibri" w:cs="Calibri"/>
        </w:rPr>
      </w:pPr>
      <w:r w:rsidRPr="00634199">
        <w:rPr>
          <w:rFonts w:ascii="Calibri" w:hAnsi="Calibri" w:cs="Calibri"/>
        </w:rPr>
        <w:t>za zwłokę w usunięciu wad i/lub usterek stwierdzonych podczas odbioru końcowego lub odbioru ostatecznego w stosunku do terminu wyznaczonego przez Zamawiającego - w wysokości 0,2 % wynagrodzenia brutto, o którym mowa – odpowiednio w § 9 ust. 1 -  za każdy dzień zwłoki,</w:t>
      </w:r>
    </w:p>
    <w:p w:rsidR="00FF2A3E" w:rsidRPr="00634199" w:rsidRDefault="00FF2A3E" w:rsidP="00EC7BA2">
      <w:pPr>
        <w:numPr>
          <w:ilvl w:val="0"/>
          <w:numId w:val="36"/>
        </w:numPr>
        <w:tabs>
          <w:tab w:val="num" w:pos="851"/>
        </w:tabs>
        <w:ind w:left="851" w:hanging="283"/>
        <w:jc w:val="both"/>
        <w:rPr>
          <w:rFonts w:ascii="Calibri" w:hAnsi="Calibri" w:cs="Calibri"/>
        </w:rPr>
      </w:pPr>
      <w:r w:rsidRPr="00634199">
        <w:rPr>
          <w:rFonts w:ascii="Calibri" w:hAnsi="Calibri" w:cs="Calibri"/>
        </w:rPr>
        <w:t>za zwłokę w usunięciu wad i/lub usterek stwierdzonych w trakcie okresu gwarancji lub rękojmi, w stosunku do terminów wyznaczonych na usunięcie wad - w wysokości 0,1% wynagrodzenia brutto, o którym mowa w § 9 ust. 1 - za każdy dzień zwłoki,</w:t>
      </w:r>
    </w:p>
    <w:p w:rsidR="00FF2A3E" w:rsidRPr="00634199" w:rsidRDefault="00FF2A3E" w:rsidP="00EC7BA2">
      <w:pPr>
        <w:numPr>
          <w:ilvl w:val="0"/>
          <w:numId w:val="36"/>
        </w:numPr>
        <w:tabs>
          <w:tab w:val="num" w:pos="851"/>
        </w:tabs>
        <w:ind w:left="851" w:hanging="283"/>
        <w:jc w:val="both"/>
        <w:rPr>
          <w:rFonts w:ascii="Calibri" w:hAnsi="Calibri" w:cs="Calibri"/>
        </w:rPr>
      </w:pPr>
      <w:r w:rsidRPr="00634199">
        <w:rPr>
          <w:rFonts w:ascii="Calibri" w:hAnsi="Calibri" w:cs="Calibri"/>
        </w:rPr>
        <w:t>za rozwiązanie umowy (w wyniku czego doszło do zakończenia współpracy) z winy leżącej po stronie Wykonawcy - w wysokości 10 % wynagrodzenia brutto, o którym mowa w § 9 ust. 1.</w:t>
      </w:r>
    </w:p>
    <w:p w:rsidR="00FF2A3E" w:rsidRPr="00634199" w:rsidRDefault="00FF2A3E" w:rsidP="00EC7BA2">
      <w:pPr>
        <w:numPr>
          <w:ilvl w:val="0"/>
          <w:numId w:val="36"/>
        </w:numPr>
        <w:ind w:left="851" w:hanging="284"/>
        <w:jc w:val="both"/>
        <w:rPr>
          <w:rFonts w:ascii="Calibri" w:hAnsi="Calibri" w:cs="Calibri"/>
        </w:rPr>
      </w:pPr>
      <w:r w:rsidRPr="00634199">
        <w:rPr>
          <w:rFonts w:ascii="Calibri" w:hAnsi="Calibri" w:cs="Calibri"/>
        </w:rPr>
        <w:t>za odstąpienie od umowy lub wypowiedzenie umowy przez Zamawiającego lub Wykonawcę z przyczyn, za które ponosi odpowiedzialność Wykonawca w wysokości 10 % wynagrodzenia brutto, o którym mowa w § 9 ust. 1.</w:t>
      </w:r>
    </w:p>
    <w:p w:rsidR="00FF2A3E" w:rsidRPr="00634199" w:rsidRDefault="00FF2A3E" w:rsidP="00EC7BA2">
      <w:pPr>
        <w:numPr>
          <w:ilvl w:val="0"/>
          <w:numId w:val="36"/>
        </w:numPr>
        <w:ind w:left="851" w:hanging="284"/>
        <w:jc w:val="both"/>
        <w:rPr>
          <w:rFonts w:ascii="Calibri" w:hAnsi="Calibri" w:cs="Calibri"/>
        </w:rPr>
      </w:pPr>
      <w:r w:rsidRPr="00634199">
        <w:rPr>
          <w:rFonts w:ascii="Calibri" w:hAnsi="Calibri" w:cs="Calibri"/>
        </w:rPr>
        <w:t>za niedopełnienie wymogu zatrudnienia pracowników wykonujących przedmiot Umowy na podstawie umowy o pracę w rozumieniu przepisów Kodeksu Pracy, Wykonawca zapłaci Zamawiającemu kary umowne w wysokości minimalnego wynagrodzenia za pracę ustalonego na podstawie przepisów o minimalnym wynagrodzeniu za pracę (obowiązujących w chwili stwierdzenia przez Zamawiającego niedopełnienia przez Wykonawcę wymogu zatrudnienia pracowników wykonujących przedmiot Umowy na podstawie umowy o pracę w rozumieniu przepisów Kodeksu Pracy) oraz liczby miesięcy w okresie realizacji Umowy, w których nie dopełniono przedmiotowego wymogu – za każdą osobę poniżej liczby wskazanych pracowników w Wykazie Pracowników, wykonujących przedmiot Umowy na podstawie umowy o pracę. Rozpoczęty miesiąc zatrudnienia wyżej wymienionych osób w innej formie niż umowa o pracę liczy się jako pełny miesiąc.</w:t>
      </w:r>
    </w:p>
    <w:p w:rsidR="00FF2A3E" w:rsidRPr="00634199" w:rsidRDefault="00FF2A3E" w:rsidP="00EC7BA2">
      <w:pPr>
        <w:numPr>
          <w:ilvl w:val="2"/>
          <w:numId w:val="33"/>
        </w:numPr>
        <w:tabs>
          <w:tab w:val="num" w:pos="567"/>
        </w:tabs>
        <w:ind w:left="567" w:hanging="283"/>
        <w:contextualSpacing/>
        <w:jc w:val="both"/>
        <w:rPr>
          <w:rFonts w:ascii="Calibri" w:hAnsi="Calibri" w:cs="Calibri"/>
          <w:lang w:eastAsia="en-US"/>
        </w:rPr>
      </w:pPr>
      <w:r w:rsidRPr="00634199">
        <w:rPr>
          <w:rFonts w:ascii="Calibri" w:hAnsi="Calibri" w:cs="Calibri"/>
          <w:lang w:eastAsia="en-US"/>
        </w:rPr>
        <w:t>Ponadto Wykonawca zapłaci Zamawiającemu kary umowne:</w:t>
      </w:r>
    </w:p>
    <w:p w:rsidR="00FF2A3E" w:rsidRPr="00634199" w:rsidRDefault="00FF2A3E" w:rsidP="00EC7BA2">
      <w:pPr>
        <w:numPr>
          <w:ilvl w:val="2"/>
          <w:numId w:val="32"/>
        </w:numPr>
        <w:tabs>
          <w:tab w:val="left" w:pos="-1701"/>
          <w:tab w:val="left" w:pos="851"/>
        </w:tabs>
        <w:ind w:left="851" w:hanging="283"/>
        <w:contextualSpacing/>
        <w:jc w:val="both"/>
        <w:rPr>
          <w:rFonts w:ascii="Calibri" w:hAnsi="Calibri" w:cs="Calibri"/>
          <w:lang w:eastAsia="en-US"/>
        </w:rPr>
      </w:pPr>
      <w:r w:rsidRPr="00634199">
        <w:rPr>
          <w:rFonts w:ascii="Calibri" w:hAnsi="Calibri" w:cs="Calibri"/>
          <w:lang w:eastAsia="en-US"/>
        </w:rPr>
        <w:t xml:space="preserve">za </w:t>
      </w:r>
      <w:r w:rsidRPr="00634199">
        <w:rPr>
          <w:rFonts w:ascii="Calibri" w:hAnsi="Calibri"/>
          <w:lang w:eastAsia="en-US"/>
        </w:rPr>
        <w:t>dokonanie niedopuszczalnej zmiany wskazanego w wykazie do oferty personelu przewidzianego do kierowania budową, po zawarciu umowy lub w trakcie jej realizacji Wykonawca zapłaci Zamawiaj</w:t>
      </w:r>
      <w:r w:rsidR="00097C9F">
        <w:rPr>
          <w:rFonts w:ascii="Calibri" w:hAnsi="Calibri"/>
          <w:lang w:eastAsia="en-US"/>
        </w:rPr>
        <w:t>ącemu  karę umowną w wysokości 1</w:t>
      </w:r>
      <w:r w:rsidRPr="00634199">
        <w:rPr>
          <w:rFonts w:ascii="Calibri" w:hAnsi="Calibri"/>
          <w:lang w:eastAsia="en-US"/>
        </w:rPr>
        <w:t>.000 zł za każdy przypadek niedopuszczalnej zmiany,</w:t>
      </w:r>
    </w:p>
    <w:p w:rsidR="00FF2A3E" w:rsidRPr="00634199" w:rsidRDefault="00FF2A3E" w:rsidP="00EC7BA2">
      <w:pPr>
        <w:numPr>
          <w:ilvl w:val="2"/>
          <w:numId w:val="32"/>
        </w:numPr>
        <w:tabs>
          <w:tab w:val="left" w:pos="-1701"/>
          <w:tab w:val="left" w:pos="851"/>
        </w:tabs>
        <w:ind w:left="851" w:hanging="283"/>
        <w:contextualSpacing/>
        <w:jc w:val="both"/>
        <w:rPr>
          <w:rFonts w:ascii="Calibri" w:hAnsi="Calibri" w:cs="Calibri"/>
          <w:lang w:eastAsia="en-US"/>
        </w:rPr>
      </w:pPr>
      <w:r w:rsidRPr="00634199">
        <w:rPr>
          <w:rFonts w:ascii="Calibri" w:hAnsi="Calibri" w:cs="Calibri"/>
          <w:lang w:eastAsia="en-US"/>
        </w:rPr>
        <w:t>za nieprzedłożenie do zaakceptowania projektu umowy o podwykonawstwo, której przedmiotem są roboty budowlane lub pr</w:t>
      </w:r>
      <w:r w:rsidR="00097C9F">
        <w:rPr>
          <w:rFonts w:ascii="Calibri" w:hAnsi="Calibri" w:cs="Calibri"/>
          <w:lang w:eastAsia="en-US"/>
        </w:rPr>
        <w:t>ojektu jej zmiany, w wysokości 3</w:t>
      </w:r>
      <w:r w:rsidRPr="00634199">
        <w:rPr>
          <w:rFonts w:ascii="Calibri" w:hAnsi="Calibri" w:cs="Calibri"/>
          <w:lang w:eastAsia="en-US"/>
        </w:rPr>
        <w:t xml:space="preserve">.000 złotych za każdy nieprzedłożony do zaakceptowania projekt umowy lub jej zmiany, </w:t>
      </w:r>
    </w:p>
    <w:p w:rsidR="00FF2A3E" w:rsidRPr="00634199" w:rsidRDefault="00FF2A3E" w:rsidP="00EC7BA2">
      <w:pPr>
        <w:numPr>
          <w:ilvl w:val="2"/>
          <w:numId w:val="32"/>
        </w:numPr>
        <w:tabs>
          <w:tab w:val="left" w:pos="-1701"/>
          <w:tab w:val="left" w:pos="851"/>
        </w:tabs>
        <w:ind w:left="851" w:hanging="283"/>
        <w:contextualSpacing/>
        <w:jc w:val="both"/>
        <w:rPr>
          <w:rFonts w:ascii="Calibri" w:hAnsi="Calibri" w:cs="Calibri"/>
          <w:lang w:eastAsia="en-US"/>
        </w:rPr>
      </w:pPr>
      <w:r w:rsidRPr="00634199">
        <w:rPr>
          <w:rFonts w:ascii="Calibri" w:hAnsi="Calibri" w:cs="Calibri"/>
          <w:lang w:eastAsia="en-US"/>
        </w:rPr>
        <w:t>za nieprzedłożenie poświadczonej za zgodność z oryginałem kopii umowy o podwykonawstwo lub jej zmiany, której przedmiotem są roboty budowlane, dostawy lub usługi, w wysokości 1.000 złotych za każdą nieprzedłożoną kopię umowy lub jej zmiany,</w:t>
      </w:r>
    </w:p>
    <w:p w:rsidR="00FF2A3E" w:rsidRPr="00634199" w:rsidRDefault="00FF2A3E" w:rsidP="00EC7BA2">
      <w:pPr>
        <w:numPr>
          <w:ilvl w:val="2"/>
          <w:numId w:val="32"/>
        </w:numPr>
        <w:tabs>
          <w:tab w:val="left" w:pos="-1701"/>
          <w:tab w:val="left" w:pos="851"/>
        </w:tabs>
        <w:ind w:left="851" w:hanging="283"/>
        <w:contextualSpacing/>
        <w:jc w:val="both"/>
        <w:rPr>
          <w:rFonts w:ascii="Calibri" w:hAnsi="Calibri" w:cs="Calibri"/>
          <w:lang w:eastAsia="en-US"/>
        </w:rPr>
      </w:pPr>
      <w:r w:rsidRPr="00634199">
        <w:rPr>
          <w:rFonts w:ascii="Calibri" w:hAnsi="Calibri" w:cs="Calibri"/>
          <w:lang w:eastAsia="en-US"/>
        </w:rPr>
        <w:t>za brak dokonania wymaganej przez Zamawiającego zmiany umowy o podwykonawstwo w zakresie terminu zapłaty we wskazanym przez Zamawiającego terminie, w wysokości 2.000 złotych,</w:t>
      </w:r>
    </w:p>
    <w:p w:rsidR="00FF2A3E" w:rsidRPr="002D3420" w:rsidRDefault="00FF2A3E" w:rsidP="00EC7BA2">
      <w:pPr>
        <w:numPr>
          <w:ilvl w:val="2"/>
          <w:numId w:val="32"/>
        </w:numPr>
        <w:tabs>
          <w:tab w:val="left" w:pos="-1701"/>
          <w:tab w:val="left" w:pos="851"/>
        </w:tabs>
        <w:ind w:left="851" w:hanging="283"/>
        <w:contextualSpacing/>
        <w:jc w:val="both"/>
        <w:rPr>
          <w:rFonts w:ascii="Calibri" w:hAnsi="Calibri" w:cs="Calibri"/>
          <w:lang w:eastAsia="en-US"/>
        </w:rPr>
      </w:pPr>
      <w:r w:rsidRPr="00634199">
        <w:rPr>
          <w:rFonts w:ascii="Calibri" w:hAnsi="Calibri" w:cs="Calibri"/>
          <w:lang w:eastAsia="en-US"/>
        </w:rPr>
        <w:lastRenderedPageBreak/>
        <w:t xml:space="preserve">w przypadku </w:t>
      </w:r>
      <w:r w:rsidRPr="00634199">
        <w:rPr>
          <w:rFonts w:ascii="Calibri" w:hAnsi="Calibri" w:cs="Verdana"/>
          <w:lang w:eastAsia="en-US"/>
        </w:rPr>
        <w:t>braku zapłaty lub nieterminowej zapłaty przez Wykonawcę wynagrodzenia należnego podwykonawcom lub dalszym podwykonawcom</w:t>
      </w:r>
      <w:r w:rsidRPr="00634199">
        <w:rPr>
          <w:rFonts w:ascii="Calibri" w:hAnsi="Calibri" w:cs="Calibri"/>
          <w:bCs/>
          <w:lang w:eastAsia="en-US"/>
        </w:rPr>
        <w:t xml:space="preserve"> w wysokości </w:t>
      </w:r>
      <w:r w:rsidRPr="00634199">
        <w:rPr>
          <w:rFonts w:ascii="Calibri" w:hAnsi="Calibri" w:cs="Calibri"/>
          <w:lang w:eastAsia="en-US"/>
        </w:rPr>
        <w:t>5.000 złotych</w:t>
      </w:r>
      <w:r w:rsidRPr="00634199">
        <w:rPr>
          <w:rFonts w:ascii="Calibri" w:hAnsi="Calibri"/>
          <w:lang w:eastAsia="en-US"/>
        </w:rPr>
        <w:t xml:space="preserve">, </w:t>
      </w:r>
      <w:r w:rsidRPr="00634199">
        <w:rPr>
          <w:rFonts w:ascii="Calibri" w:hAnsi="Calibri" w:cs="Calibri"/>
          <w:bCs/>
          <w:lang w:eastAsia="en-US"/>
        </w:rPr>
        <w:t>za każdy brak zapłaty lub nieterminową zapłatę.</w:t>
      </w:r>
    </w:p>
    <w:p w:rsidR="00AB6EF7" w:rsidRPr="0037382A" w:rsidRDefault="00AB6EF7" w:rsidP="00AB6EF7">
      <w:pPr>
        <w:numPr>
          <w:ilvl w:val="2"/>
          <w:numId w:val="32"/>
        </w:numPr>
        <w:tabs>
          <w:tab w:val="left" w:pos="-1701"/>
          <w:tab w:val="left" w:pos="851"/>
        </w:tabs>
        <w:ind w:left="851" w:hanging="283"/>
        <w:contextualSpacing/>
        <w:jc w:val="both"/>
        <w:rPr>
          <w:rFonts w:ascii="Calibri" w:hAnsi="Calibri" w:cs="Calibri"/>
          <w:lang w:eastAsia="en-US"/>
        </w:rPr>
      </w:pPr>
      <w:r w:rsidRPr="00AB6EF7">
        <w:rPr>
          <w:rFonts w:ascii="Calibri" w:hAnsi="Calibri" w:cs="Calibri"/>
          <w:lang w:eastAsia="en-US"/>
        </w:rPr>
        <w:t>za zwłokę w wykonaniu robót w terminach przewidzianych w harmonogramie rzeczowo – finansowym na dany miesiąc, Zamawiający naliczy karę umowną w wysokości  0,2 % wynagrodzenie brutto, o którym mowa w § 9 ust. 1 -  za każdy dzień zwłoki,</w:t>
      </w:r>
    </w:p>
    <w:p w:rsidR="002D3420" w:rsidRPr="00AB471C" w:rsidRDefault="002D3420" w:rsidP="00AB471C">
      <w:pPr>
        <w:numPr>
          <w:ilvl w:val="2"/>
          <w:numId w:val="32"/>
        </w:numPr>
        <w:tabs>
          <w:tab w:val="left" w:pos="-1701"/>
          <w:tab w:val="left" w:pos="851"/>
        </w:tabs>
        <w:ind w:left="851" w:hanging="283"/>
        <w:contextualSpacing/>
        <w:jc w:val="both"/>
        <w:rPr>
          <w:rFonts w:ascii="Calibri" w:hAnsi="Calibri" w:cs="Calibri"/>
          <w:lang w:eastAsia="en-US"/>
        </w:rPr>
      </w:pPr>
      <w:r w:rsidRPr="002D3420">
        <w:rPr>
          <w:rFonts w:ascii="Calibri" w:hAnsi="Calibri" w:cs="Calibri"/>
          <w:lang w:eastAsia="en-US"/>
        </w:rPr>
        <w:t>za nie złożenie w wyznaczonym terminie w siedzibie Zamawiającego końcowego kosztorysu powykonawczego zadania na minimum 15 dni przed upływem terminu zakończenia robót budowlanych, Zamawiający naliczy karę w wysokości 1.000,00 zł brutto,</w:t>
      </w:r>
    </w:p>
    <w:p w:rsidR="00FF2A3E" w:rsidRPr="00634199" w:rsidRDefault="00FF2A3E" w:rsidP="00EC7BA2">
      <w:pPr>
        <w:numPr>
          <w:ilvl w:val="0"/>
          <w:numId w:val="37"/>
        </w:numPr>
        <w:ind w:left="567" w:hanging="283"/>
        <w:jc w:val="both"/>
        <w:rPr>
          <w:rFonts w:ascii="Calibri" w:hAnsi="Calibri" w:cs="Calibri"/>
        </w:rPr>
      </w:pPr>
      <w:r w:rsidRPr="00634199">
        <w:rPr>
          <w:rFonts w:ascii="Calibri" w:hAnsi="Calibri" w:cs="Calibri"/>
        </w:rPr>
        <w:t>Wykonawcy przysługują od Zamawiającego następujące kary umowne:</w:t>
      </w:r>
    </w:p>
    <w:p w:rsidR="00FF2A3E" w:rsidRPr="00634199" w:rsidRDefault="00FF2A3E" w:rsidP="00EC7BA2">
      <w:pPr>
        <w:numPr>
          <w:ilvl w:val="2"/>
          <w:numId w:val="39"/>
        </w:numPr>
        <w:ind w:left="851" w:hanging="284"/>
        <w:jc w:val="both"/>
        <w:rPr>
          <w:rFonts w:ascii="Calibri" w:hAnsi="Calibri" w:cs="Calibri"/>
        </w:rPr>
      </w:pPr>
      <w:r w:rsidRPr="00634199">
        <w:rPr>
          <w:rFonts w:ascii="Calibri" w:hAnsi="Calibri" w:cs="Calibri"/>
        </w:rPr>
        <w:t>za zwłokę w przekazaniu terenu budowy</w:t>
      </w:r>
      <w:r w:rsidRPr="00634199">
        <w:rPr>
          <w:rFonts w:ascii="Calibri" w:hAnsi="Calibri" w:cs="Calibri"/>
          <w:b/>
        </w:rPr>
        <w:t xml:space="preserve"> - </w:t>
      </w:r>
      <w:r w:rsidRPr="00634199">
        <w:rPr>
          <w:rFonts w:ascii="Calibri" w:hAnsi="Calibri" w:cs="Calibri"/>
        </w:rPr>
        <w:t>w wysokości 0,2 % wynagrodzenia brutto, o którym mowa w § 9 ust. 1 -  za każdy dzień zwłoki,</w:t>
      </w:r>
    </w:p>
    <w:p w:rsidR="00FF2A3E" w:rsidRPr="00634199" w:rsidRDefault="00FF2A3E" w:rsidP="00EC7BA2">
      <w:pPr>
        <w:numPr>
          <w:ilvl w:val="2"/>
          <w:numId w:val="39"/>
        </w:numPr>
        <w:ind w:left="851" w:hanging="284"/>
        <w:jc w:val="both"/>
        <w:rPr>
          <w:rFonts w:ascii="Calibri" w:hAnsi="Calibri" w:cs="Calibri"/>
        </w:rPr>
      </w:pPr>
      <w:r w:rsidRPr="00634199">
        <w:rPr>
          <w:rFonts w:ascii="Calibri" w:hAnsi="Calibri" w:cs="Calibri"/>
        </w:rPr>
        <w:t>za zwłokę w przystąpieniu do odbiorów, o których mowa w § 8 ust. 3 i 6 -  w wysokości 0,2 % wynagrodzenia brutto, o którym mowa w § 9 ust. 1 -  za każdy dzień zwłoki,</w:t>
      </w:r>
    </w:p>
    <w:p w:rsidR="00FF2A3E" w:rsidRPr="00634199" w:rsidRDefault="00FF2A3E" w:rsidP="00EC7BA2">
      <w:pPr>
        <w:numPr>
          <w:ilvl w:val="2"/>
          <w:numId w:val="39"/>
        </w:numPr>
        <w:ind w:left="851" w:hanging="284"/>
        <w:jc w:val="both"/>
        <w:rPr>
          <w:rFonts w:ascii="Calibri" w:hAnsi="Calibri" w:cs="Calibri"/>
        </w:rPr>
      </w:pPr>
      <w:r w:rsidRPr="00634199">
        <w:rPr>
          <w:rFonts w:ascii="Calibri" w:hAnsi="Calibri" w:cs="Calibri"/>
        </w:rPr>
        <w:t>Zamawiający zapłaci Wykonawcy karę umowną za rozwiązanie umowy (w wyniku czego doszło do zakończenia współpracy) z winy leżącej po stronie Zamawiającego w wysokości 10% wynagrodzenia brutto, o którym mowa w § 9 ust. 1.</w:t>
      </w:r>
    </w:p>
    <w:p w:rsidR="00FF2A3E" w:rsidRPr="00634199" w:rsidRDefault="00FF2A3E" w:rsidP="00EC7BA2">
      <w:pPr>
        <w:numPr>
          <w:ilvl w:val="2"/>
          <w:numId w:val="39"/>
        </w:numPr>
        <w:ind w:left="851" w:hanging="284"/>
        <w:jc w:val="both"/>
        <w:rPr>
          <w:rFonts w:ascii="Calibri" w:hAnsi="Calibri" w:cs="Calibri"/>
        </w:rPr>
      </w:pPr>
      <w:r w:rsidRPr="00634199">
        <w:rPr>
          <w:rFonts w:ascii="Calibri" w:hAnsi="Calibri" w:cs="Calibri"/>
        </w:rPr>
        <w:t>Wykonawcy przysługuje od Zamawiającego kara umowna z tytułu odstąpienia od umowy z winy Zamawiającego w wysokości  10% wynagrodzenia brutto, o którym mowa w § 9 ust. 1</w:t>
      </w:r>
    </w:p>
    <w:p w:rsidR="00FF2A3E" w:rsidRPr="00634199" w:rsidRDefault="00FF2A3E" w:rsidP="00EC7BA2">
      <w:pPr>
        <w:numPr>
          <w:ilvl w:val="0"/>
          <w:numId w:val="39"/>
        </w:numPr>
        <w:ind w:left="284" w:hanging="284"/>
        <w:jc w:val="both"/>
        <w:rPr>
          <w:rFonts w:ascii="Calibri" w:hAnsi="Calibri" w:cs="Calibri"/>
        </w:rPr>
      </w:pPr>
      <w:r w:rsidRPr="00634199">
        <w:rPr>
          <w:rFonts w:ascii="Calibri" w:hAnsi="Calibri" w:cs="Calibri"/>
        </w:rPr>
        <w:t>Strony wyraźnie potwierdzają, że wykonanie uprawnienia do odstąpienia od umowy wynikającego z art. 491 Kc albo 492 Kc znosi jedynie prawa i obowiązki Stron należące do jej istoty, nie znosi natomiast powstałego wcześniej stanu odpowiedzialności Wykonawcy z tytułu zastrzeżenia kary umownej i powstałych wcześniej przesłanek uzasadniających jej naliczenie i zapłatę.</w:t>
      </w:r>
    </w:p>
    <w:p w:rsidR="00FF2A3E" w:rsidRPr="00634199" w:rsidRDefault="00FF2A3E" w:rsidP="00EC7BA2">
      <w:pPr>
        <w:numPr>
          <w:ilvl w:val="0"/>
          <w:numId w:val="39"/>
        </w:numPr>
        <w:ind w:left="284" w:hanging="284"/>
        <w:jc w:val="both"/>
        <w:rPr>
          <w:rFonts w:ascii="Calibri" w:hAnsi="Calibri" w:cs="Calibri"/>
        </w:rPr>
      </w:pPr>
      <w:r w:rsidRPr="00634199">
        <w:rPr>
          <w:rFonts w:ascii="Calibri" w:hAnsi="Calibri" w:cs="Calibri"/>
        </w:rPr>
        <w:t xml:space="preserve">Łączna maksymalna wysokość kar umownych nie może przekroczyć </w:t>
      </w:r>
      <w:r w:rsidR="009710A1" w:rsidRPr="00CA000D">
        <w:rPr>
          <w:rFonts w:ascii="Calibri" w:hAnsi="Calibri" w:cs="Calibri"/>
          <w:color w:val="FF0000"/>
        </w:rPr>
        <w:t>3</w:t>
      </w:r>
      <w:r w:rsidRPr="00CA000D">
        <w:rPr>
          <w:rFonts w:ascii="Calibri" w:hAnsi="Calibri" w:cs="Calibri"/>
          <w:color w:val="FF0000"/>
        </w:rPr>
        <w:t>0 %</w:t>
      </w:r>
      <w:r w:rsidRPr="00634199">
        <w:rPr>
          <w:rFonts w:ascii="Calibri" w:hAnsi="Calibri" w:cs="Calibri"/>
        </w:rPr>
        <w:t xml:space="preserve"> wartości wynagrodzenia brutto określonego w § 9 ust. 1 umowy.</w:t>
      </w:r>
    </w:p>
    <w:p w:rsidR="00FF2A3E" w:rsidRPr="00634199" w:rsidRDefault="00FF2A3E" w:rsidP="00EC7BA2">
      <w:pPr>
        <w:numPr>
          <w:ilvl w:val="0"/>
          <w:numId w:val="39"/>
        </w:numPr>
        <w:ind w:left="284" w:hanging="284"/>
        <w:jc w:val="both"/>
        <w:rPr>
          <w:rFonts w:ascii="Calibri" w:hAnsi="Calibri" w:cs="Calibri"/>
        </w:rPr>
      </w:pPr>
      <w:r w:rsidRPr="00634199">
        <w:rPr>
          <w:rFonts w:ascii="Calibri" w:hAnsi="Calibri" w:cs="Calibri"/>
        </w:rPr>
        <w:t xml:space="preserve">Kary umowne, o których mowa w ust. 1 pkt 1 lit. a </w:t>
      </w:r>
      <w:r w:rsidR="00734859">
        <w:rPr>
          <w:rFonts w:ascii="Calibri" w:hAnsi="Calibri" w:cs="Calibri"/>
        </w:rPr>
        <w:t>–</w:t>
      </w:r>
      <w:r w:rsidRPr="00634199">
        <w:rPr>
          <w:rFonts w:ascii="Calibri" w:hAnsi="Calibri" w:cs="Calibri"/>
        </w:rPr>
        <w:t xml:space="preserve"> </w:t>
      </w:r>
      <w:r w:rsidR="00734859">
        <w:rPr>
          <w:rFonts w:ascii="Calibri" w:hAnsi="Calibri" w:cs="Calibri"/>
        </w:rPr>
        <w:t>c oraz pkt 2 lit. f</w:t>
      </w:r>
      <w:r w:rsidRPr="00634199">
        <w:rPr>
          <w:rFonts w:ascii="Calibri" w:hAnsi="Calibri" w:cs="Calibri"/>
        </w:rPr>
        <w:t>, ustalone za każdy rozpoczęty dzień zwłoki, stają się wymagalne za:</w:t>
      </w:r>
    </w:p>
    <w:p w:rsidR="00FF2A3E" w:rsidRPr="00634199" w:rsidRDefault="00FF2A3E" w:rsidP="00EC7BA2">
      <w:pPr>
        <w:numPr>
          <w:ilvl w:val="0"/>
          <w:numId w:val="53"/>
        </w:numPr>
        <w:ind w:hanging="357"/>
        <w:jc w:val="both"/>
        <w:rPr>
          <w:rFonts w:ascii="Calibri" w:hAnsi="Calibri" w:cs="Calibri"/>
        </w:rPr>
      </w:pPr>
      <w:r w:rsidRPr="00634199">
        <w:rPr>
          <w:rFonts w:ascii="Calibri" w:hAnsi="Calibri" w:cs="Calibri"/>
        </w:rPr>
        <w:t>każdy rozpoczęty dzień zwłoki – w tym dniu;</w:t>
      </w:r>
    </w:p>
    <w:p w:rsidR="00FF2A3E" w:rsidRPr="00634199" w:rsidRDefault="00FF2A3E" w:rsidP="00EC7BA2">
      <w:pPr>
        <w:numPr>
          <w:ilvl w:val="0"/>
          <w:numId w:val="53"/>
        </w:numPr>
        <w:ind w:hanging="357"/>
        <w:jc w:val="both"/>
        <w:rPr>
          <w:rFonts w:ascii="Calibri" w:hAnsi="Calibri" w:cs="Calibri"/>
        </w:rPr>
      </w:pPr>
      <w:r w:rsidRPr="00634199">
        <w:rPr>
          <w:rFonts w:ascii="Calibri" w:hAnsi="Calibri" w:cs="Calibri"/>
        </w:rPr>
        <w:t>każdy następny rozpoczęty dzień zwłoki – odpowiednio w każdym z tych dni.</w:t>
      </w:r>
    </w:p>
    <w:p w:rsidR="00FF2A3E" w:rsidRPr="00634199" w:rsidRDefault="00FF2A3E" w:rsidP="00EC7BA2">
      <w:pPr>
        <w:numPr>
          <w:ilvl w:val="0"/>
          <w:numId w:val="39"/>
        </w:numPr>
        <w:tabs>
          <w:tab w:val="num" w:pos="-1701"/>
        </w:tabs>
        <w:ind w:left="284" w:hanging="284"/>
        <w:jc w:val="both"/>
        <w:rPr>
          <w:rFonts w:ascii="Calibri" w:hAnsi="Calibri" w:cs="Calibri"/>
        </w:rPr>
      </w:pPr>
      <w:r w:rsidRPr="00634199">
        <w:rPr>
          <w:rFonts w:ascii="Calibri" w:hAnsi="Calibri" w:cs="Calibri"/>
        </w:rPr>
        <w:t>Zapłata kar umownych nie zwalnia wykonawcy z wypełnienia innych obowiązków wynikających z umowy.</w:t>
      </w:r>
    </w:p>
    <w:p w:rsidR="00FF2A3E" w:rsidRPr="00634199" w:rsidRDefault="00FF2A3E" w:rsidP="00EC7BA2">
      <w:pPr>
        <w:numPr>
          <w:ilvl w:val="0"/>
          <w:numId w:val="39"/>
        </w:numPr>
        <w:tabs>
          <w:tab w:val="num" w:pos="-1701"/>
        </w:tabs>
        <w:ind w:left="284" w:hanging="284"/>
        <w:jc w:val="both"/>
        <w:rPr>
          <w:rFonts w:ascii="Calibri" w:hAnsi="Calibri" w:cs="Calibri"/>
        </w:rPr>
      </w:pPr>
      <w:r w:rsidRPr="00634199">
        <w:rPr>
          <w:rFonts w:ascii="Calibri" w:hAnsi="Calibri" w:cs="Calibri"/>
        </w:rPr>
        <w:t xml:space="preserve">Postanowienia, o którym mowa w ust. 1 pkt. 3 lit c) i d) nie mają zastosowania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 związku z czym Zamawiający odstąpił od umowy w trybie art. 456 ust. 1 oraz ust 2. ustawy  Pzp. </w:t>
      </w:r>
    </w:p>
    <w:p w:rsidR="00FF2A3E" w:rsidRPr="00634199" w:rsidRDefault="00FF2A3E" w:rsidP="00EC7BA2">
      <w:pPr>
        <w:numPr>
          <w:ilvl w:val="0"/>
          <w:numId w:val="39"/>
        </w:numPr>
        <w:tabs>
          <w:tab w:val="num" w:pos="-1701"/>
        </w:tabs>
        <w:ind w:left="284" w:hanging="284"/>
        <w:jc w:val="both"/>
        <w:rPr>
          <w:rFonts w:ascii="Calibri" w:hAnsi="Calibri" w:cs="Calibri"/>
        </w:rPr>
      </w:pPr>
      <w:r w:rsidRPr="00634199">
        <w:rPr>
          <w:rFonts w:ascii="Calibri" w:hAnsi="Calibri" w:cs="Calibri"/>
        </w:rPr>
        <w:t>Strony zastrzegają sobie prawo dochodzenia odszkodowania uzupełniającego na zasadach ogólnych w przypadku, gdy poniesiona szkoda przewyższa należną karę umowną.</w:t>
      </w:r>
    </w:p>
    <w:p w:rsidR="00FF2A3E" w:rsidRPr="00634199" w:rsidRDefault="00FF2A3E" w:rsidP="00EC7BA2">
      <w:pPr>
        <w:numPr>
          <w:ilvl w:val="0"/>
          <w:numId w:val="39"/>
        </w:numPr>
        <w:tabs>
          <w:tab w:val="num" w:pos="-1701"/>
        </w:tabs>
        <w:ind w:left="284" w:hanging="284"/>
        <w:jc w:val="both"/>
        <w:rPr>
          <w:rFonts w:ascii="Calibri" w:hAnsi="Calibri" w:cs="Calibri"/>
        </w:rPr>
      </w:pPr>
      <w:r w:rsidRPr="00634199">
        <w:rPr>
          <w:rFonts w:ascii="Calibri" w:hAnsi="Calibri" w:cs="Calibri"/>
        </w:rPr>
        <w:t xml:space="preserve"> Kary umowne są naliczane niezależnie od siebie i podlegają sumowaniu.</w:t>
      </w:r>
    </w:p>
    <w:p w:rsidR="00FF2A3E" w:rsidRPr="00634199" w:rsidRDefault="00FF2A3E" w:rsidP="00EC7BA2">
      <w:pPr>
        <w:numPr>
          <w:ilvl w:val="0"/>
          <w:numId w:val="39"/>
        </w:numPr>
        <w:tabs>
          <w:tab w:val="num" w:pos="-1701"/>
        </w:tabs>
        <w:ind w:left="284" w:hanging="284"/>
        <w:jc w:val="both"/>
        <w:rPr>
          <w:rFonts w:ascii="Calibri" w:hAnsi="Calibri" w:cs="Calibri"/>
        </w:rPr>
      </w:pPr>
      <w:r w:rsidRPr="00634199">
        <w:rPr>
          <w:rFonts w:ascii="Calibri" w:hAnsi="Calibri" w:cs="Calibri"/>
        </w:rPr>
        <w:t xml:space="preserve">Zamawiający zastrzega sobie prawo potrącenia naliczonych kar umownych z faktur przedłożonych do zapłaty za zrealizowanie przedmiotu umowy przez Wykonawcę. </w:t>
      </w:r>
    </w:p>
    <w:p w:rsidR="00FF2A3E" w:rsidRPr="00634199" w:rsidRDefault="00FF2A3E" w:rsidP="00FF2A3E">
      <w:pPr>
        <w:jc w:val="both"/>
        <w:rPr>
          <w:rFonts w:ascii="Calibri" w:hAnsi="Calibri" w:cs="Calibri"/>
          <w:bCs/>
        </w:rPr>
      </w:pPr>
    </w:p>
    <w:p w:rsidR="00FF2A3E" w:rsidRPr="00634199" w:rsidRDefault="00FF2A3E" w:rsidP="00FF2A3E">
      <w:pPr>
        <w:keepNext/>
        <w:jc w:val="center"/>
        <w:rPr>
          <w:rFonts w:ascii="Calibri" w:hAnsi="Calibri" w:cs="Calibri"/>
          <w:b/>
        </w:rPr>
      </w:pPr>
      <w:r w:rsidRPr="00634199">
        <w:rPr>
          <w:rFonts w:ascii="Calibri" w:hAnsi="Calibri" w:cs="Calibri"/>
          <w:b/>
        </w:rPr>
        <w:t>§ 13</w:t>
      </w:r>
    </w:p>
    <w:p w:rsidR="00FF2A3E" w:rsidRPr="00634199" w:rsidRDefault="00FF2A3E" w:rsidP="00FF2A3E">
      <w:pPr>
        <w:keepNext/>
        <w:jc w:val="center"/>
        <w:outlineLvl w:val="0"/>
        <w:rPr>
          <w:rFonts w:ascii="Calibri" w:hAnsi="Calibri" w:cs="Calibri"/>
          <w:b/>
        </w:rPr>
      </w:pPr>
      <w:r w:rsidRPr="00634199">
        <w:rPr>
          <w:rFonts w:ascii="Calibri" w:hAnsi="Calibri" w:cs="Calibri"/>
          <w:b/>
        </w:rPr>
        <w:t>ZABEZPIECZENIE NALEŻYTEGO WYKONANIA UMOWY</w:t>
      </w:r>
    </w:p>
    <w:p w:rsidR="00FF2A3E" w:rsidRPr="00634199" w:rsidRDefault="00FF2A3E" w:rsidP="00EC7BA2">
      <w:pPr>
        <w:numPr>
          <w:ilvl w:val="0"/>
          <w:numId w:val="29"/>
        </w:numPr>
        <w:ind w:left="284" w:hanging="284"/>
        <w:jc w:val="both"/>
        <w:rPr>
          <w:rFonts w:ascii="Calibri" w:hAnsi="Calibri" w:cs="Calibri"/>
          <w:iCs/>
        </w:rPr>
      </w:pPr>
      <w:r w:rsidRPr="00634199">
        <w:rPr>
          <w:rFonts w:ascii="Calibri" w:hAnsi="Calibri" w:cs="Calibri"/>
          <w:iCs/>
        </w:rPr>
        <w:t xml:space="preserve">Wykonawca wniósł zabezpieczenie należytego wykonania umowy w wysokości </w:t>
      </w:r>
      <w:r w:rsidRPr="00E614DF">
        <w:rPr>
          <w:rFonts w:ascii="Calibri" w:hAnsi="Calibri" w:cs="Calibri"/>
          <w:b/>
          <w:i/>
          <w:iCs/>
        </w:rPr>
        <w:t>5%</w:t>
      </w:r>
      <w:r w:rsidRPr="00634199">
        <w:rPr>
          <w:rFonts w:ascii="Calibri" w:hAnsi="Calibri" w:cs="Calibri"/>
          <w:iCs/>
        </w:rPr>
        <w:t xml:space="preserve">  wynagrodzenia brutto Wykonawcy tj. ……………………………………………… …………………………………………………… na zasadach określonych w rozdziale XV SWZ, w formie ……………………………………………………………………………………….</w:t>
      </w:r>
    </w:p>
    <w:p w:rsidR="00FF2A3E" w:rsidRPr="00634199" w:rsidRDefault="00FF2A3E" w:rsidP="00EC7BA2">
      <w:pPr>
        <w:numPr>
          <w:ilvl w:val="0"/>
          <w:numId w:val="29"/>
        </w:numPr>
        <w:ind w:left="284" w:hanging="284"/>
        <w:jc w:val="both"/>
        <w:rPr>
          <w:rFonts w:ascii="Calibri" w:hAnsi="Calibri" w:cs="Calibri"/>
          <w:iCs/>
        </w:rPr>
      </w:pPr>
      <w:r w:rsidRPr="00634199">
        <w:rPr>
          <w:rFonts w:ascii="Calibri" w:hAnsi="Calibri" w:cs="Calibri"/>
          <w:iCs/>
        </w:rPr>
        <w:t>Zabezpieczenie służy pokryciu roszczeń Zamawiającego z tytułu niewykonania lub nienależytego wykonania przedmiotu umowy.</w:t>
      </w:r>
    </w:p>
    <w:p w:rsidR="00FF2A3E" w:rsidRPr="00634199" w:rsidRDefault="00FF2A3E" w:rsidP="00EC7BA2">
      <w:pPr>
        <w:numPr>
          <w:ilvl w:val="0"/>
          <w:numId w:val="29"/>
        </w:numPr>
        <w:tabs>
          <w:tab w:val="left" w:pos="-2977"/>
        </w:tabs>
        <w:suppressAutoHyphens/>
        <w:ind w:left="284" w:hanging="284"/>
        <w:jc w:val="both"/>
        <w:rPr>
          <w:rFonts w:ascii="Arial" w:hAnsi="Arial" w:cs="Arial"/>
          <w:sz w:val="20"/>
          <w:szCs w:val="20"/>
        </w:rPr>
      </w:pPr>
      <w:r w:rsidRPr="00634199">
        <w:rPr>
          <w:rFonts w:ascii="Calibri" w:hAnsi="Calibri" w:cs="Calibri"/>
          <w:iCs/>
        </w:rPr>
        <w:t xml:space="preserve">Zamawiający zwróci zabezpieczenie według następujących zasad: 70% kwoty zabezpieczenia, co stanowi kwotę ……………………………..  zł zwróci w ciągu 30 dni od dnia wykonania zamówienia i uznania przez Zamawiającego za należycie wykonane – tj. od dnia podpisania protokołu końcowego odbioru robót Obiektu, natomiast pozostałe </w:t>
      </w:r>
    </w:p>
    <w:p w:rsidR="00FF2A3E" w:rsidRPr="00634199" w:rsidRDefault="00FF2A3E" w:rsidP="00FF2A3E">
      <w:pPr>
        <w:tabs>
          <w:tab w:val="left" w:pos="-2977"/>
        </w:tabs>
        <w:suppressAutoHyphens/>
        <w:ind w:left="284"/>
        <w:jc w:val="both"/>
        <w:rPr>
          <w:rFonts w:ascii="Arial" w:hAnsi="Arial" w:cs="Arial"/>
          <w:sz w:val="20"/>
          <w:szCs w:val="20"/>
        </w:rPr>
      </w:pPr>
      <w:r w:rsidRPr="00634199">
        <w:rPr>
          <w:rFonts w:ascii="Calibri" w:hAnsi="Calibri" w:cs="Calibri"/>
          <w:iCs/>
        </w:rPr>
        <w:t>30% kwoty zabezpieczenia, co stanowi kwotę ………………….. zł  Zamawiający zwróci nie później niż w ciągu 15 dni po upływie okresu rękojmi i gwarancji za wady przedmiotu umowy.</w:t>
      </w:r>
    </w:p>
    <w:p w:rsidR="00FF2A3E" w:rsidRPr="00634199" w:rsidRDefault="00FF2A3E" w:rsidP="00FF2A3E">
      <w:pPr>
        <w:keepNext/>
        <w:jc w:val="center"/>
        <w:rPr>
          <w:rFonts w:ascii="Calibri" w:hAnsi="Calibri" w:cs="Calibri"/>
          <w:b/>
        </w:rPr>
      </w:pPr>
      <w:r w:rsidRPr="00634199">
        <w:rPr>
          <w:rFonts w:ascii="Calibri" w:hAnsi="Calibri" w:cs="Calibri"/>
          <w:b/>
        </w:rPr>
        <w:t>§ 14</w:t>
      </w:r>
    </w:p>
    <w:p w:rsidR="00FF2A3E" w:rsidRPr="00634199" w:rsidRDefault="00FF2A3E" w:rsidP="00FF2A3E">
      <w:pPr>
        <w:keepNext/>
        <w:jc w:val="center"/>
        <w:outlineLvl w:val="0"/>
        <w:rPr>
          <w:rFonts w:ascii="Calibri" w:hAnsi="Calibri" w:cs="Calibri"/>
          <w:b/>
        </w:rPr>
      </w:pPr>
      <w:r w:rsidRPr="00634199">
        <w:rPr>
          <w:rFonts w:ascii="Calibri" w:hAnsi="Calibri" w:cs="Calibri"/>
          <w:b/>
        </w:rPr>
        <w:t>GWARANCJA JAKOŚCI I RĘKOJMIA</w:t>
      </w:r>
    </w:p>
    <w:p w:rsidR="00FF2A3E" w:rsidRPr="00634199" w:rsidRDefault="00FF2A3E" w:rsidP="00EC7BA2">
      <w:pPr>
        <w:numPr>
          <w:ilvl w:val="0"/>
          <w:numId w:val="54"/>
        </w:numPr>
        <w:tabs>
          <w:tab w:val="num" w:pos="-709"/>
        </w:tabs>
        <w:ind w:left="284" w:hanging="284"/>
        <w:jc w:val="both"/>
        <w:rPr>
          <w:rFonts w:ascii="Calibri" w:hAnsi="Calibri" w:cs="Calibri"/>
        </w:rPr>
      </w:pPr>
      <w:r w:rsidRPr="00634199">
        <w:rPr>
          <w:rFonts w:ascii="Calibri" w:hAnsi="Calibri" w:cs="Calibri"/>
        </w:rPr>
        <w:t>Wykonawca udziela Zamawiającemu gwarancji jakości na przedmiot um</w:t>
      </w:r>
      <w:r w:rsidR="00583838">
        <w:rPr>
          <w:rFonts w:ascii="Calibri" w:hAnsi="Calibri" w:cs="Calibri"/>
        </w:rPr>
        <w:t>owy obejmujący roboty budowlane (</w:t>
      </w:r>
      <w:r w:rsidR="00755F55">
        <w:rPr>
          <w:rFonts w:ascii="Calibri" w:hAnsi="Calibri" w:cs="Calibri"/>
        </w:rPr>
        <w:t xml:space="preserve">w tym </w:t>
      </w:r>
      <w:r w:rsidR="007A7EFC">
        <w:rPr>
          <w:rFonts w:ascii="Calibri" w:hAnsi="Calibri" w:cs="Calibri"/>
        </w:rPr>
        <w:t xml:space="preserve">zamontowane </w:t>
      </w:r>
      <w:r w:rsidR="00755F55">
        <w:rPr>
          <w:rFonts w:ascii="Calibri" w:hAnsi="Calibri" w:cs="Calibri"/>
        </w:rPr>
        <w:t>urządzenia</w:t>
      </w:r>
      <w:r w:rsidR="00583838">
        <w:rPr>
          <w:rFonts w:ascii="Calibri" w:hAnsi="Calibri" w:cs="Calibri"/>
        </w:rPr>
        <w:t>)</w:t>
      </w:r>
      <w:r w:rsidR="00755F55">
        <w:rPr>
          <w:rFonts w:ascii="Calibri" w:hAnsi="Calibri" w:cs="Calibri"/>
        </w:rPr>
        <w:t>,</w:t>
      </w:r>
      <w:r w:rsidRPr="00634199">
        <w:rPr>
          <w:rFonts w:ascii="Calibri" w:hAnsi="Calibri" w:cs="Calibri"/>
        </w:rPr>
        <w:t xml:space="preserve"> o których mowa w § 2 umowy – na okres </w:t>
      </w:r>
      <w:r w:rsidR="00583838">
        <w:rPr>
          <w:rFonts w:ascii="Calibri" w:hAnsi="Calibri" w:cs="Calibri"/>
        </w:rPr>
        <w:t xml:space="preserve">………. </w:t>
      </w:r>
      <w:r w:rsidRPr="00634199">
        <w:rPr>
          <w:rFonts w:ascii="Calibri" w:hAnsi="Calibri" w:cs="Calibri"/>
        </w:rPr>
        <w:t>miesięcy od dnia podpisania protokołu odbioru końcowego.</w:t>
      </w:r>
    </w:p>
    <w:p w:rsidR="00FF2A3E" w:rsidRPr="00634199" w:rsidRDefault="00FF2A3E" w:rsidP="00EC7BA2">
      <w:pPr>
        <w:numPr>
          <w:ilvl w:val="0"/>
          <w:numId w:val="54"/>
        </w:numPr>
        <w:jc w:val="both"/>
        <w:rPr>
          <w:rFonts w:ascii="Calibri" w:hAnsi="Calibri" w:cs="Calibri"/>
        </w:rPr>
      </w:pPr>
      <w:r w:rsidRPr="00634199">
        <w:rPr>
          <w:rFonts w:ascii="Calibri" w:hAnsi="Calibri" w:cs="Calibri"/>
        </w:rPr>
        <w:t>Ok</w:t>
      </w:r>
      <w:r w:rsidR="00583838">
        <w:rPr>
          <w:rFonts w:ascii="Calibri" w:hAnsi="Calibri" w:cs="Calibri"/>
        </w:rPr>
        <w:t>res rękojmi na roboty budowlane (</w:t>
      </w:r>
      <w:r w:rsidR="007A7EFC">
        <w:rPr>
          <w:rFonts w:ascii="Calibri" w:hAnsi="Calibri" w:cs="Calibri"/>
        </w:rPr>
        <w:t>w tym zamontowane urządzenia</w:t>
      </w:r>
      <w:r w:rsidR="00583838">
        <w:rPr>
          <w:rFonts w:ascii="Calibri" w:hAnsi="Calibri" w:cs="Calibri"/>
        </w:rPr>
        <w:t>),</w:t>
      </w:r>
      <w:r w:rsidRPr="00634199">
        <w:rPr>
          <w:rFonts w:ascii="Calibri" w:hAnsi="Calibri" w:cs="Calibri"/>
        </w:rPr>
        <w:t xml:space="preserve"> o których mowa w § 2 umowy, wynosi </w:t>
      </w:r>
      <w:r w:rsidR="00583838">
        <w:rPr>
          <w:rFonts w:ascii="Calibri" w:hAnsi="Calibri" w:cs="Calibri"/>
        </w:rPr>
        <w:t xml:space="preserve">…….. </w:t>
      </w:r>
      <w:r w:rsidRPr="00634199">
        <w:rPr>
          <w:rFonts w:ascii="Calibri" w:hAnsi="Calibri" w:cs="Calibri"/>
        </w:rPr>
        <w:t>miesięcy od dnia podpisania protokołu odbioru końcowego.</w:t>
      </w:r>
    </w:p>
    <w:p w:rsidR="00FF2A3E" w:rsidRPr="00634199" w:rsidRDefault="00FF2A3E" w:rsidP="00EC7BA2">
      <w:pPr>
        <w:numPr>
          <w:ilvl w:val="0"/>
          <w:numId w:val="54"/>
        </w:numPr>
        <w:jc w:val="both"/>
        <w:rPr>
          <w:rFonts w:ascii="Calibri" w:hAnsi="Calibri" w:cs="Calibri"/>
        </w:rPr>
      </w:pPr>
      <w:r w:rsidRPr="00634199">
        <w:rPr>
          <w:rFonts w:ascii="Calibri" w:hAnsi="Calibri" w:cs="Calibri"/>
        </w:rPr>
        <w:t>Jeżeli z powodu wad, które ujawnią się w okresie gwarancji i rękojmi, osoby trzecie wystąpią z roszczeniami o naprawienie szkody, której przyczyną powstania była wada, Wykonawca poniesie wszelkie koszty związane z naprawą szkody.</w:t>
      </w:r>
    </w:p>
    <w:p w:rsidR="00FF2A3E" w:rsidRPr="00634199" w:rsidRDefault="00FF2A3E" w:rsidP="00EC7BA2">
      <w:pPr>
        <w:numPr>
          <w:ilvl w:val="0"/>
          <w:numId w:val="54"/>
        </w:numPr>
        <w:jc w:val="both"/>
        <w:rPr>
          <w:rFonts w:ascii="Calibri" w:hAnsi="Calibri" w:cs="Calibri"/>
        </w:rPr>
      </w:pPr>
      <w:r w:rsidRPr="00634199">
        <w:rPr>
          <w:rFonts w:ascii="Calibri" w:hAnsi="Calibri" w:cs="Calibri"/>
        </w:rPr>
        <w:t>O powstałych w okresie gwarancji i rękojmi wadach i/lub usterkach, Zamawiający powiadomi Wykonawcę na piśmie, niezwłocznie po powzięciu takiej informacji.</w:t>
      </w:r>
    </w:p>
    <w:p w:rsidR="00FF2A3E" w:rsidRPr="00634199" w:rsidRDefault="00FF2A3E" w:rsidP="00EC7BA2">
      <w:pPr>
        <w:numPr>
          <w:ilvl w:val="0"/>
          <w:numId w:val="54"/>
        </w:numPr>
        <w:jc w:val="both"/>
        <w:rPr>
          <w:rFonts w:ascii="Calibri" w:hAnsi="Calibri" w:cs="Calibri"/>
        </w:rPr>
      </w:pPr>
      <w:r w:rsidRPr="00634199">
        <w:rPr>
          <w:rFonts w:ascii="Calibri" w:hAnsi="Calibri" w:cs="Calibri"/>
        </w:rPr>
        <w:t>W okresie gwarancji i rękojmi Wykonawca jest zobowiązany przystąpić do usuwania wad lub usterek w ciągu 48 godzin w dni robocze i 72 godzin w dni wolne i święta, oraz usunąć wady lub usterki najpóźniej w terminie 7 dni od daty otrzymania powiadomienia o powstałych wadach. Termin ten w technicznie uzasadnionych przypadkach może zostać wydłużony za zgodą Zamawiającego.</w:t>
      </w:r>
    </w:p>
    <w:p w:rsidR="00FF2A3E" w:rsidRPr="00634199" w:rsidRDefault="00FF2A3E" w:rsidP="00EC7BA2">
      <w:pPr>
        <w:numPr>
          <w:ilvl w:val="0"/>
          <w:numId w:val="54"/>
        </w:numPr>
        <w:jc w:val="both"/>
        <w:rPr>
          <w:rFonts w:ascii="Calibri" w:hAnsi="Calibri" w:cs="Calibri"/>
        </w:rPr>
      </w:pPr>
      <w:r w:rsidRPr="00634199">
        <w:rPr>
          <w:rFonts w:ascii="Calibri" w:hAnsi="Calibri" w:cs="Calibri"/>
        </w:rPr>
        <w:t>W razie nieusunięcia przez Wykonawcę wad i usterek w wyznaczonym terminie, Zamawiający usunie je na koszt Wykonawcy, z zachowaniem swoich praw wynikających z gwarancji lub rękojmi. Zamawiający pisemnie powiadomi Wykonawcę o skorzystaniu z powyższego uprawnienia. W takim przypadku pełną należność za wykonane roboty Zamawiający ma prawo potrącić z kwoty wniesionej przez Wykonawcę z zabezpieczenia należytego wykonania umowy, o którym mowa w § 13 umowy.</w:t>
      </w:r>
    </w:p>
    <w:p w:rsidR="00FF2A3E" w:rsidRPr="00634199" w:rsidRDefault="00FF2A3E" w:rsidP="00EC7BA2">
      <w:pPr>
        <w:numPr>
          <w:ilvl w:val="0"/>
          <w:numId w:val="54"/>
        </w:numPr>
        <w:jc w:val="both"/>
        <w:rPr>
          <w:rFonts w:ascii="Calibri" w:hAnsi="Calibri" w:cs="Calibri"/>
        </w:rPr>
      </w:pPr>
      <w:r w:rsidRPr="00634199">
        <w:rPr>
          <w:rFonts w:ascii="Calibri" w:hAnsi="Calibri" w:cs="Calibri"/>
        </w:rPr>
        <w:t>W okresie gwarancji Wykonawca jest zobowiązany do udziału w przeglądach gwarancyjnych. O terminach przeglądów gwarancyjnych Zamawiający poinformuje Wykonawcę pisemnie i/lub e-mailem.</w:t>
      </w:r>
    </w:p>
    <w:p w:rsidR="00FF2A3E" w:rsidRPr="00634199" w:rsidRDefault="00FF2A3E" w:rsidP="00EC7BA2">
      <w:pPr>
        <w:numPr>
          <w:ilvl w:val="0"/>
          <w:numId w:val="54"/>
        </w:numPr>
        <w:jc w:val="both"/>
        <w:rPr>
          <w:rFonts w:ascii="Calibri" w:hAnsi="Calibri" w:cs="Calibri"/>
        </w:rPr>
      </w:pPr>
      <w:r w:rsidRPr="00634199">
        <w:rPr>
          <w:rFonts w:ascii="Calibri" w:hAnsi="Calibri" w:cs="Calibri"/>
        </w:rPr>
        <w:t>Wykonawca usuwa zgłoszone w okresie gwarancji i rękojmi wady i usterki w ramach wynagrodzenia, o którym mowa w § 9 ust. 1 umowy.</w:t>
      </w:r>
    </w:p>
    <w:p w:rsidR="00FF2A3E" w:rsidRPr="00634199" w:rsidRDefault="00FF2A3E" w:rsidP="00EC7BA2">
      <w:pPr>
        <w:numPr>
          <w:ilvl w:val="0"/>
          <w:numId w:val="54"/>
        </w:numPr>
        <w:jc w:val="both"/>
        <w:rPr>
          <w:rFonts w:ascii="Calibri" w:hAnsi="Calibri" w:cs="Calibri"/>
        </w:rPr>
      </w:pPr>
      <w:r w:rsidRPr="00634199">
        <w:rPr>
          <w:rFonts w:ascii="Calibri" w:hAnsi="Calibri" w:cs="Calibri"/>
          <w:iCs/>
        </w:rPr>
        <w:t>Szczegółowe zapisy dotyczące warunków gwarancji zostały określone we wzorze Karty Gwarancyjnej stanowiącej załącznik Nr 3 do umowy.</w:t>
      </w:r>
    </w:p>
    <w:p w:rsidR="00FF2A3E" w:rsidRPr="00634199" w:rsidRDefault="00FF2A3E" w:rsidP="00FF2A3E">
      <w:pPr>
        <w:keepNext/>
        <w:jc w:val="center"/>
        <w:rPr>
          <w:rFonts w:ascii="Calibri" w:hAnsi="Calibri" w:cs="Calibri"/>
          <w:b/>
        </w:rPr>
      </w:pPr>
    </w:p>
    <w:p w:rsidR="009C0144" w:rsidRDefault="009C0144" w:rsidP="00FF2A3E">
      <w:pPr>
        <w:keepNext/>
        <w:jc w:val="center"/>
        <w:rPr>
          <w:rFonts w:ascii="Calibri" w:hAnsi="Calibri" w:cs="Calibri"/>
          <w:b/>
        </w:rPr>
      </w:pPr>
    </w:p>
    <w:p w:rsidR="00FF2A3E" w:rsidRPr="00634199" w:rsidRDefault="00FF2A3E" w:rsidP="00FF2A3E">
      <w:pPr>
        <w:keepNext/>
        <w:jc w:val="center"/>
        <w:rPr>
          <w:rFonts w:ascii="Calibri" w:hAnsi="Calibri" w:cs="Calibri"/>
          <w:b/>
        </w:rPr>
      </w:pPr>
      <w:r w:rsidRPr="00634199">
        <w:rPr>
          <w:rFonts w:ascii="Calibri" w:hAnsi="Calibri" w:cs="Calibri"/>
          <w:b/>
        </w:rPr>
        <w:t>§ 15</w:t>
      </w:r>
    </w:p>
    <w:p w:rsidR="00FF2A3E" w:rsidRPr="00634199" w:rsidRDefault="00FF2A3E" w:rsidP="00FF2A3E">
      <w:pPr>
        <w:autoSpaceDE w:val="0"/>
        <w:autoSpaceDN w:val="0"/>
        <w:adjustRightInd w:val="0"/>
        <w:jc w:val="center"/>
        <w:rPr>
          <w:rFonts w:ascii="Calibri" w:hAnsi="Calibri"/>
          <w:b/>
          <w:bCs/>
        </w:rPr>
      </w:pPr>
      <w:r w:rsidRPr="00634199">
        <w:rPr>
          <w:rFonts w:ascii="Calibri" w:hAnsi="Calibri"/>
          <w:b/>
          <w:bCs/>
        </w:rPr>
        <w:t>OCHRONA ŚRODOWISKA</w:t>
      </w:r>
    </w:p>
    <w:p w:rsidR="00FF2A3E" w:rsidRPr="00634199" w:rsidRDefault="00FF2A3E" w:rsidP="00EC7BA2">
      <w:pPr>
        <w:numPr>
          <w:ilvl w:val="2"/>
          <w:numId w:val="34"/>
        </w:numPr>
        <w:autoSpaceDE w:val="0"/>
        <w:autoSpaceDN w:val="0"/>
        <w:adjustRightInd w:val="0"/>
        <w:ind w:left="284" w:hanging="284"/>
        <w:jc w:val="both"/>
        <w:rPr>
          <w:rFonts w:ascii="Calibri" w:hAnsi="Calibri"/>
          <w:bCs/>
          <w:strike/>
        </w:rPr>
      </w:pPr>
      <w:r w:rsidRPr="00634199">
        <w:rPr>
          <w:rFonts w:ascii="Calibri" w:hAnsi="Calibri"/>
          <w:bCs/>
        </w:rPr>
        <w:t>Wykonawca podejmie wszelkie rozsądne kroki, aby chronić środowisko (zarówno na, jak i poza terenem budowy) oraz zapobiegać szkodom i ograniczać ich skutki i uciążliwości dla ludzi i własności, a także szkodom w środowisku naturalnym, wynikającym z zanieczyszczeń, hałasu i innych skutków prowadzonych przez niego działań, także w zakresie przestrzegania przepisów ustawy</w:t>
      </w:r>
      <w:r w:rsidRPr="00634199">
        <w:rPr>
          <w:rFonts w:ascii="Calibri" w:hAnsi="Calibri"/>
        </w:rPr>
        <w:t xml:space="preserve"> z dnia 13 września 1996 r. o utrzymaniu czystości i porządku w gminach oraz </w:t>
      </w:r>
      <w:r w:rsidRPr="00634199">
        <w:rPr>
          <w:rFonts w:ascii="Calibri" w:hAnsi="Calibri" w:cs="Arial"/>
          <w:bCs/>
        </w:rPr>
        <w:t>ustawy</w:t>
      </w:r>
      <w:r w:rsidRPr="00634199">
        <w:rPr>
          <w:rFonts w:ascii="Calibri" w:hAnsi="Calibri" w:cs="Arial"/>
        </w:rPr>
        <w:t xml:space="preserve"> z dnia 14 grudnia 2012 r. </w:t>
      </w:r>
      <w:r w:rsidRPr="00634199">
        <w:rPr>
          <w:rFonts w:ascii="Calibri" w:hAnsi="Calibri" w:cs="Arial"/>
          <w:bCs/>
        </w:rPr>
        <w:t>o odpadach.</w:t>
      </w:r>
    </w:p>
    <w:p w:rsidR="00FF2A3E" w:rsidRPr="00634199" w:rsidRDefault="00FF2A3E" w:rsidP="00EC7BA2">
      <w:pPr>
        <w:numPr>
          <w:ilvl w:val="0"/>
          <w:numId w:val="34"/>
        </w:numPr>
        <w:autoSpaceDE w:val="0"/>
        <w:autoSpaceDN w:val="0"/>
        <w:adjustRightInd w:val="0"/>
        <w:ind w:left="284" w:hanging="284"/>
        <w:jc w:val="both"/>
        <w:rPr>
          <w:rFonts w:ascii="Calibri" w:hAnsi="Calibri"/>
          <w:bCs/>
        </w:rPr>
      </w:pPr>
      <w:r w:rsidRPr="00634199">
        <w:rPr>
          <w:rFonts w:ascii="Calibri" w:hAnsi="Calibri"/>
          <w:bCs/>
        </w:rPr>
        <w:t>Wykonawca zobowiązany jest do gromadzenia danych na temat sposobu postępowania  z odpadami powstałymi w toku realizacji prac i udostępniania ich na każde żądanie Zamawiającego.</w:t>
      </w:r>
    </w:p>
    <w:p w:rsidR="00FF2A3E" w:rsidRPr="00634199" w:rsidRDefault="00FF2A3E" w:rsidP="00EC7BA2">
      <w:pPr>
        <w:numPr>
          <w:ilvl w:val="0"/>
          <w:numId w:val="34"/>
        </w:numPr>
        <w:autoSpaceDE w:val="0"/>
        <w:autoSpaceDN w:val="0"/>
        <w:adjustRightInd w:val="0"/>
        <w:ind w:left="284" w:hanging="284"/>
        <w:jc w:val="both"/>
        <w:rPr>
          <w:rFonts w:ascii="Calibri" w:hAnsi="Calibri"/>
          <w:bCs/>
        </w:rPr>
      </w:pPr>
      <w:r w:rsidRPr="00634199">
        <w:rPr>
          <w:rFonts w:ascii="Calibri" w:hAnsi="Calibri"/>
          <w:bCs/>
        </w:rPr>
        <w:t xml:space="preserve">Wykonawca ponosić będzie wszelką odpowiedzialność odszkodowawczą wobec Zamawiającego i osób trzecich z tytułu szkód powstałych na skutek niewykonania lub nienależytego wykonania obowiązków Wykonawcy, objętych niniejszym paragrafem. </w:t>
      </w:r>
    </w:p>
    <w:p w:rsidR="00EF6AE3" w:rsidRPr="00634199" w:rsidRDefault="00EF6AE3" w:rsidP="00FF2A3E">
      <w:pPr>
        <w:keepNext/>
        <w:jc w:val="center"/>
        <w:rPr>
          <w:rFonts w:ascii="Calibri" w:hAnsi="Calibri" w:cs="Calibri"/>
          <w:b/>
        </w:rPr>
      </w:pPr>
    </w:p>
    <w:p w:rsidR="00FF2A3E" w:rsidRPr="00634199" w:rsidRDefault="00FF2A3E" w:rsidP="00FF2A3E">
      <w:pPr>
        <w:keepNext/>
        <w:jc w:val="center"/>
        <w:rPr>
          <w:rFonts w:ascii="Calibri" w:hAnsi="Calibri" w:cs="Calibri"/>
          <w:b/>
        </w:rPr>
      </w:pPr>
      <w:r w:rsidRPr="00634199">
        <w:rPr>
          <w:rFonts w:ascii="Calibri" w:hAnsi="Calibri" w:cs="Calibri"/>
          <w:b/>
        </w:rPr>
        <w:t>§ 16</w:t>
      </w:r>
    </w:p>
    <w:p w:rsidR="00FF2A3E" w:rsidRPr="00634199" w:rsidRDefault="00FF2A3E" w:rsidP="00FF2A3E">
      <w:pPr>
        <w:ind w:left="426" w:hanging="426"/>
        <w:jc w:val="center"/>
        <w:rPr>
          <w:rFonts w:ascii="Calibri" w:hAnsi="Calibri" w:cs="Arial"/>
          <w:b/>
        </w:rPr>
      </w:pPr>
      <w:r w:rsidRPr="00634199">
        <w:rPr>
          <w:rFonts w:ascii="Calibri" w:hAnsi="Calibri" w:cs="Arial"/>
          <w:b/>
        </w:rPr>
        <w:t>PODWYKONAWSTWO</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t xml:space="preserve">Strony umowy ustalają, że roboty zostaną wykonane przez </w:t>
      </w:r>
      <w:r w:rsidR="00EF6AE3" w:rsidRPr="00634199">
        <w:rPr>
          <w:rFonts w:ascii="Calibri" w:hAnsi="Calibri" w:cs="Calibri"/>
        </w:rPr>
        <w:t>W</w:t>
      </w:r>
      <w:r w:rsidRPr="00634199">
        <w:rPr>
          <w:rFonts w:ascii="Calibri" w:hAnsi="Calibri" w:cs="Calibri"/>
        </w:rPr>
        <w:t>ykonawcę osobiście bądź z udziałem podwykonawców.</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t>Wykonawca oświadcza, że zamierza powierzyć realizację następującej części zamówienia następującym podwykonawcom:</w:t>
      </w:r>
    </w:p>
    <w:p w:rsidR="00FF2A3E" w:rsidRPr="00634199" w:rsidRDefault="00FF2A3E" w:rsidP="00EC7BA2">
      <w:pPr>
        <w:numPr>
          <w:ilvl w:val="0"/>
          <w:numId w:val="58"/>
        </w:numPr>
        <w:ind w:hanging="294"/>
        <w:jc w:val="both"/>
        <w:rPr>
          <w:rFonts w:ascii="Calibri" w:hAnsi="Calibri" w:cs="Calibri"/>
        </w:rPr>
      </w:pPr>
      <w:r w:rsidRPr="00634199">
        <w:rPr>
          <w:rFonts w:ascii="Calibri" w:hAnsi="Calibri" w:cs="Calibri"/>
        </w:rPr>
        <w:t xml:space="preserve">Nazwa podwykonawcy: …………………... </w:t>
      </w:r>
    </w:p>
    <w:p w:rsidR="00FF2A3E" w:rsidRPr="00634199" w:rsidRDefault="00FF2A3E" w:rsidP="00EC7BA2">
      <w:pPr>
        <w:numPr>
          <w:ilvl w:val="0"/>
          <w:numId w:val="59"/>
        </w:numPr>
        <w:ind w:left="993" w:hanging="284"/>
        <w:jc w:val="both"/>
        <w:rPr>
          <w:rFonts w:ascii="Calibri" w:hAnsi="Calibri" w:cs="Calibri"/>
        </w:rPr>
      </w:pPr>
      <w:r w:rsidRPr="00634199">
        <w:rPr>
          <w:rFonts w:ascii="Calibri" w:hAnsi="Calibri" w:cs="Calibri"/>
        </w:rPr>
        <w:t xml:space="preserve">zakres i opis powierzonej części zamówienia: …………………….. </w:t>
      </w:r>
    </w:p>
    <w:p w:rsidR="00FF2A3E" w:rsidRPr="00634199" w:rsidRDefault="00FF2A3E" w:rsidP="00EC7BA2">
      <w:pPr>
        <w:numPr>
          <w:ilvl w:val="0"/>
          <w:numId w:val="59"/>
        </w:numPr>
        <w:ind w:left="993" w:hanging="284"/>
        <w:jc w:val="both"/>
        <w:rPr>
          <w:rFonts w:ascii="Calibri" w:hAnsi="Calibri" w:cs="Calibri"/>
        </w:rPr>
      </w:pPr>
      <w:r w:rsidRPr="00634199">
        <w:rPr>
          <w:rFonts w:ascii="Calibri" w:hAnsi="Calibri" w:cs="Calibri"/>
        </w:rPr>
        <w:t>podwykonawca jest/nie jest* podmiotem, na którego zasoby Wykonawca powołuje się na zasadach określonych w art. 118 ustawy Pzp.</w:t>
      </w:r>
    </w:p>
    <w:p w:rsidR="00FF2A3E" w:rsidRPr="00634199" w:rsidRDefault="00FF2A3E" w:rsidP="00EC7BA2">
      <w:pPr>
        <w:numPr>
          <w:ilvl w:val="0"/>
          <w:numId w:val="58"/>
        </w:numPr>
        <w:ind w:hanging="294"/>
        <w:jc w:val="both"/>
        <w:rPr>
          <w:rFonts w:ascii="Calibri" w:hAnsi="Calibri" w:cs="Calibri"/>
        </w:rPr>
      </w:pPr>
      <w:r w:rsidRPr="00634199">
        <w:rPr>
          <w:rFonts w:ascii="Calibri" w:hAnsi="Calibri" w:cs="Calibri"/>
        </w:rPr>
        <w:t xml:space="preserve">Nazwa podwykonawcy: …………………... </w:t>
      </w:r>
    </w:p>
    <w:p w:rsidR="00FF2A3E" w:rsidRPr="00634199" w:rsidRDefault="00FF2A3E" w:rsidP="00EC7BA2">
      <w:pPr>
        <w:numPr>
          <w:ilvl w:val="2"/>
          <w:numId w:val="39"/>
        </w:numPr>
        <w:tabs>
          <w:tab w:val="num" w:pos="-284"/>
        </w:tabs>
        <w:ind w:left="993" w:hanging="284"/>
        <w:jc w:val="both"/>
        <w:rPr>
          <w:rFonts w:ascii="Calibri" w:hAnsi="Calibri" w:cs="Calibri"/>
        </w:rPr>
      </w:pPr>
      <w:r w:rsidRPr="00634199">
        <w:rPr>
          <w:rFonts w:ascii="Calibri" w:hAnsi="Calibri" w:cs="Calibri"/>
        </w:rPr>
        <w:t xml:space="preserve">zakres i opis powierzonej części zamówienia: …………………….. </w:t>
      </w:r>
    </w:p>
    <w:p w:rsidR="00FF2A3E" w:rsidRPr="00634199" w:rsidRDefault="00FF2A3E" w:rsidP="00EC7BA2">
      <w:pPr>
        <w:numPr>
          <w:ilvl w:val="2"/>
          <w:numId w:val="39"/>
        </w:numPr>
        <w:tabs>
          <w:tab w:val="num" w:pos="-284"/>
        </w:tabs>
        <w:ind w:left="993" w:hanging="284"/>
        <w:jc w:val="both"/>
        <w:rPr>
          <w:rFonts w:ascii="Calibri" w:hAnsi="Calibri" w:cs="Calibri"/>
        </w:rPr>
      </w:pPr>
      <w:r w:rsidRPr="00634199">
        <w:rPr>
          <w:rFonts w:ascii="Calibri" w:hAnsi="Calibri" w:cs="Calibri"/>
        </w:rPr>
        <w:t>podwykonawca jest/nie jest* podmiotem, na którego zasoby Wykonawca powołuje się na zasadach określonych w art. 118 ustawy Pzp.</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t>Wykonawca jest zobowiązany do zawiadomienia Zamawiającego o wszelkich zmianach danych, o których mowa w ust. 2 w trakcie realizacji przedmiotu umowy i przekazania informacji na temat nowych podwykonawców, którym w późniejszym okresie zamierza powierzyć wykonanie części zamówienia.</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t>Jeżeli zmiana albo rezygnacja z podwykonawcy dotyczy podmiotu, na którego zasoby Wykonawca powoływał się na zasadach określonych w art. 118 ustawy Pzp,  w celu wykazania spełnienia warunków udziału w postępowaniu, Wykonawca jest zobowiązany wykazać Zamawiającemu, że:</w:t>
      </w:r>
    </w:p>
    <w:p w:rsidR="00FF2A3E" w:rsidRPr="00634199" w:rsidRDefault="00FF2A3E" w:rsidP="00EC7BA2">
      <w:pPr>
        <w:numPr>
          <w:ilvl w:val="0"/>
          <w:numId w:val="60"/>
        </w:numPr>
        <w:tabs>
          <w:tab w:val="num" w:pos="-1276"/>
        </w:tabs>
        <w:ind w:left="709" w:hanging="283"/>
        <w:jc w:val="both"/>
        <w:rPr>
          <w:rFonts w:ascii="Calibri" w:hAnsi="Calibri" w:cs="Calibri"/>
        </w:rPr>
      </w:pPr>
      <w:r w:rsidRPr="00634199">
        <w:rPr>
          <w:rFonts w:ascii="Calibri" w:hAnsi="Calibri" w:cs="Calibri"/>
        </w:rPr>
        <w:t xml:space="preserve">proponowany inny podwykonawca lub Wykonawca samodzielnie spełnia je w stopniu nie mniejszym niż podwykonawca, na którego zasoby Wykonawca powoływał się w trakcie postępowania o udzielenie zamówienia oraz </w:t>
      </w:r>
    </w:p>
    <w:p w:rsidR="00FF2A3E" w:rsidRPr="00634199" w:rsidRDefault="00FF2A3E" w:rsidP="00EC7BA2">
      <w:pPr>
        <w:numPr>
          <w:ilvl w:val="0"/>
          <w:numId w:val="60"/>
        </w:numPr>
        <w:tabs>
          <w:tab w:val="num" w:pos="-1276"/>
        </w:tabs>
        <w:ind w:left="709" w:hanging="283"/>
        <w:jc w:val="both"/>
        <w:rPr>
          <w:rFonts w:ascii="Calibri" w:hAnsi="Calibri" w:cs="Calibri"/>
        </w:rPr>
      </w:pPr>
      <w:r w:rsidRPr="00634199">
        <w:rPr>
          <w:rFonts w:ascii="Calibri" w:hAnsi="Calibri" w:cs="Calibri"/>
        </w:rPr>
        <w:t>brak jest podstaw do wykluczenia proponowanego podwykonawcy.</w:t>
      </w:r>
    </w:p>
    <w:p w:rsidR="00FF2A3E" w:rsidRPr="00634199" w:rsidRDefault="00FF2A3E" w:rsidP="00EC7BA2">
      <w:pPr>
        <w:numPr>
          <w:ilvl w:val="0"/>
          <w:numId w:val="55"/>
        </w:numPr>
        <w:tabs>
          <w:tab w:val="num" w:pos="-1843"/>
        </w:tabs>
        <w:ind w:left="426" w:hanging="426"/>
        <w:jc w:val="both"/>
        <w:rPr>
          <w:rFonts w:ascii="Calibri" w:hAnsi="Calibri" w:cs="Calibri"/>
          <w:i/>
        </w:rPr>
      </w:pPr>
      <w:r w:rsidRPr="00634199">
        <w:rPr>
          <w:rFonts w:ascii="Calibri" w:hAnsi="Calibri" w:cs="Calibri"/>
        </w:rPr>
        <w:t>Przepisu ust. 4 nie stosuje się wobec podwykonawców niebędących podmiotami, na których zasoby Wykonawca powoływał się na zasadach określonych w art. 118 ustawy Pzp oraz do dalszych podwykonawców.</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lastRenderedPageBreak/>
        <w:t xml:space="preserve">Zamawiający zastrzega sobie prawo  </w:t>
      </w:r>
      <w:r w:rsidRPr="00634199">
        <w:rPr>
          <w:rFonts w:ascii="Calibri" w:hAnsi="Calibri" w:cs="Calibri"/>
          <w:iCs/>
        </w:rPr>
        <w:t>weryfikacji podstawy wykluczenia podwykonawcy niebędącego podmiotem trzecim, na zasadach określonych w art. 462 ust. 5 ustawy Pzp.</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t>Postanowienia dotyczące podwykonawcy odnoszą się wprost również do dalszego podwykonawcy oraz umów zawieranych między podwykonawcą i dalszym podwykonawcą lub między dalszymi podwykonawcami.</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t>W celu powierzenia wykonania części zamówienia podwykonawcy, wykonawca zawiera umowę o podwykonawstwo w rozumieniu art. 7 pkt 27 ustawy Pzp.</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t xml:space="preserve">Każdy projekt umowy i umowa o podwykonawstwo musi zawierać postanowienia niesprzeczne z postanowieniami niniejszej umowy oraz będzie zawierać w szczególności: </w:t>
      </w:r>
    </w:p>
    <w:p w:rsidR="00FF2A3E" w:rsidRPr="00634199" w:rsidRDefault="00FF2A3E" w:rsidP="00EC7BA2">
      <w:pPr>
        <w:numPr>
          <w:ilvl w:val="0"/>
          <w:numId w:val="56"/>
        </w:numPr>
        <w:tabs>
          <w:tab w:val="num" w:pos="-2410"/>
          <w:tab w:val="num" w:pos="-1843"/>
        </w:tabs>
        <w:ind w:left="709" w:hanging="283"/>
        <w:jc w:val="both"/>
        <w:rPr>
          <w:rFonts w:ascii="Calibri" w:hAnsi="Calibri" w:cs="Calibri"/>
        </w:rPr>
      </w:pPr>
      <w:r w:rsidRPr="00634199">
        <w:rPr>
          <w:rFonts w:ascii="Calibri" w:hAnsi="Calibri" w:cs="Calibri"/>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ze wszystkimi członkami konsorcjum, a nie tylko z jednym lub niektórymi z nich,</w:t>
      </w:r>
    </w:p>
    <w:p w:rsidR="00FF2A3E" w:rsidRPr="00634199" w:rsidRDefault="00FF2A3E" w:rsidP="00EC7BA2">
      <w:pPr>
        <w:numPr>
          <w:ilvl w:val="0"/>
          <w:numId w:val="56"/>
        </w:numPr>
        <w:tabs>
          <w:tab w:val="num" w:pos="-2410"/>
          <w:tab w:val="num" w:pos="-1843"/>
        </w:tabs>
        <w:ind w:left="709" w:hanging="283"/>
        <w:jc w:val="both"/>
        <w:rPr>
          <w:rFonts w:ascii="Calibri" w:hAnsi="Calibri" w:cs="Calibri"/>
        </w:rPr>
      </w:pPr>
      <w:r w:rsidRPr="00634199">
        <w:rPr>
          <w:rFonts w:ascii="Calibri" w:hAnsi="Calibri" w:cs="Calibri"/>
        </w:rPr>
        <w:t>zakres robót przewidzianych do wykonania,</w:t>
      </w:r>
    </w:p>
    <w:p w:rsidR="00FF2A3E" w:rsidRPr="00634199" w:rsidRDefault="00FF2A3E" w:rsidP="00EC7BA2">
      <w:pPr>
        <w:numPr>
          <w:ilvl w:val="0"/>
          <w:numId w:val="56"/>
        </w:numPr>
        <w:tabs>
          <w:tab w:val="num" w:pos="-2410"/>
          <w:tab w:val="num" w:pos="-1843"/>
        </w:tabs>
        <w:ind w:left="709" w:hanging="283"/>
        <w:jc w:val="both"/>
        <w:rPr>
          <w:rFonts w:ascii="Calibri" w:hAnsi="Calibri" w:cs="Calibri"/>
        </w:rPr>
      </w:pPr>
      <w:r w:rsidRPr="00634199">
        <w:rPr>
          <w:rFonts w:ascii="Calibri" w:hAnsi="Calibri" w:cs="Calibri"/>
        </w:rPr>
        <w:t>termin realizacji robót, który będzie zgodny z terminem wykonania niniejszej umowy,</w:t>
      </w:r>
    </w:p>
    <w:p w:rsidR="00FF2A3E" w:rsidRPr="00634199" w:rsidRDefault="00FF2A3E" w:rsidP="00EC7BA2">
      <w:pPr>
        <w:numPr>
          <w:ilvl w:val="0"/>
          <w:numId w:val="56"/>
        </w:numPr>
        <w:tabs>
          <w:tab w:val="num" w:pos="-2410"/>
          <w:tab w:val="num" w:pos="-1843"/>
        </w:tabs>
        <w:ind w:left="709" w:hanging="283"/>
        <w:jc w:val="both"/>
        <w:rPr>
          <w:rFonts w:ascii="Calibri" w:hAnsi="Calibri" w:cs="Calibri"/>
        </w:rPr>
      </w:pPr>
      <w:r w:rsidRPr="00634199">
        <w:rPr>
          <w:rFonts w:ascii="Calibri" w:hAnsi="Calibri" w:cs="Calibri"/>
        </w:rPr>
        <w:t xml:space="preserve">terminy i zasady dokonywania odbioru, </w:t>
      </w:r>
    </w:p>
    <w:p w:rsidR="00FF2A3E" w:rsidRPr="00634199" w:rsidRDefault="00FF2A3E" w:rsidP="00EC7BA2">
      <w:pPr>
        <w:numPr>
          <w:ilvl w:val="0"/>
          <w:numId w:val="56"/>
        </w:numPr>
        <w:tabs>
          <w:tab w:val="num" w:pos="-2410"/>
          <w:tab w:val="num" w:pos="-1843"/>
        </w:tabs>
        <w:ind w:left="709" w:hanging="283"/>
        <w:jc w:val="both"/>
        <w:rPr>
          <w:rFonts w:ascii="Calibri" w:hAnsi="Calibri" w:cs="Calibri"/>
        </w:rPr>
      </w:pPr>
      <w:r w:rsidRPr="00634199">
        <w:rPr>
          <w:rFonts w:ascii="Calibri" w:hAnsi="Calibri" w:cs="Calibri"/>
        </w:rPr>
        <w:t xml:space="preserve">wynagrodzenie i zasady płatności za wykonanie robót, z zastrzeżeniem że nie będzie ono wyższe od wynagrodzenia za wykonanie tego samego zakresu robót należnego Wykonawcy od Zamawiającego (wynikającego z kosztorysu ofertowego </w:t>
      </w:r>
      <w:r w:rsidR="00197D6E" w:rsidRPr="00634199">
        <w:rPr>
          <w:rFonts w:ascii="Calibri" w:hAnsi="Calibri" w:cs="Calibri"/>
        </w:rPr>
        <w:t>Wykonawcy)</w:t>
      </w:r>
      <w:r w:rsidRPr="00634199">
        <w:rPr>
          <w:rFonts w:ascii="Calibri" w:hAnsi="Calibri" w:cs="Calibri"/>
        </w:rPr>
        <w:t>,</w:t>
      </w:r>
    </w:p>
    <w:p w:rsidR="00FF2A3E" w:rsidRPr="00634199" w:rsidRDefault="00FF2A3E" w:rsidP="00EC7BA2">
      <w:pPr>
        <w:numPr>
          <w:ilvl w:val="0"/>
          <w:numId w:val="56"/>
        </w:numPr>
        <w:tabs>
          <w:tab w:val="num" w:pos="-2410"/>
          <w:tab w:val="num" w:pos="-1843"/>
        </w:tabs>
        <w:ind w:left="709" w:hanging="283"/>
        <w:jc w:val="both"/>
        <w:rPr>
          <w:rFonts w:ascii="Calibri" w:hAnsi="Calibri" w:cs="Calibri"/>
        </w:rPr>
      </w:pPr>
      <w:r w:rsidRPr="00634199">
        <w:rPr>
          <w:rFonts w:ascii="Calibri" w:hAnsi="Calibri" w:cs="Calibri"/>
        </w:rPr>
        <w:t>wymóg zatrudnienia przez podwykonawcę na podstawie umowy o pracę osób wykonujących czynności, o których mowa w § 11 ust. 1 umowy, obowiązki w zakresie dokumentowania oraz sankcje z tytułu niespełnienia tego wymogu,</w:t>
      </w:r>
    </w:p>
    <w:p w:rsidR="00FF2A3E" w:rsidRPr="00634199" w:rsidRDefault="00FF2A3E" w:rsidP="00EC7BA2">
      <w:pPr>
        <w:numPr>
          <w:ilvl w:val="0"/>
          <w:numId w:val="56"/>
        </w:numPr>
        <w:tabs>
          <w:tab w:val="num" w:pos="-2410"/>
          <w:tab w:val="num" w:pos="-1843"/>
        </w:tabs>
        <w:ind w:left="709" w:hanging="283"/>
        <w:jc w:val="both"/>
        <w:rPr>
          <w:rFonts w:ascii="Calibri" w:hAnsi="Calibri" w:cs="Calibri"/>
        </w:rPr>
      </w:pPr>
      <w:r w:rsidRPr="00634199">
        <w:rPr>
          <w:rFonts w:ascii="Calibri" w:hAnsi="Calibri" w:cs="Calibri"/>
        </w:rPr>
        <w:t>wymaganą treść postanowień projektu umowy i umowy o podwykonawstwo zawieranej z dalszym podwykonawcą, przy czym nie może ona być mniej korzystna dla dalszego podwykonawcy niż postanowienia niniejszej umowy,</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t xml:space="preserve">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 </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t>Zamawiający w terminie 10 dni od otrzymania od Wykonawcy projektu umowy o podwykonawstwo, może wnieść do niej pisemne zastrzeżenia. Jeżeli tego nie uczyni, oznaczać to będzie akceptację projektu umowy przez Zamawiającego.</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t>W przypadku zgłoszenia przez Zamawiającego zastrzeżeń do projektu umowy o podwykonawstwo, Wykonawca, podwykonawca lub dalszy podwykonawca ma obowiązek przedłożyć zmieniony projekt umowy o podwykonawstwo, uwzględniający w całości zastrzeżenia Zamawiającego. W takim przypadku termin do zgłoszenia zastrzeżeń przez Zamawiającego, o którym mowa w ust. 12 umowy, rozpoczyna bieg na nowo.</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lastRenderedPageBreak/>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t xml:space="preserve">Zamawiający w terminie do 10 dni od doręczenia mu kopii umowy o podwykonawstwo może zgłosić sprzeciw do treści tej umowy. Jeżeli tego nie uczyni, oznaczać to będzie akceptację umowy o podwykonawstwo. </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t xml:space="preserve">Zamawiający jest uprawniony do zgłaszania pisemnych zastrzeżeń do projektu umowy o podwykonawstwo lub sprzeciwu do umowy o podwykonawstwo, w szczególności gdy: </w:t>
      </w:r>
    </w:p>
    <w:p w:rsidR="00FF2A3E" w:rsidRPr="00634199" w:rsidRDefault="00FF2A3E" w:rsidP="00EC7BA2">
      <w:pPr>
        <w:numPr>
          <w:ilvl w:val="0"/>
          <w:numId w:val="57"/>
        </w:numPr>
        <w:tabs>
          <w:tab w:val="num" w:pos="-2127"/>
          <w:tab w:val="num" w:pos="-1843"/>
        </w:tabs>
        <w:ind w:left="709" w:hanging="283"/>
        <w:jc w:val="both"/>
        <w:rPr>
          <w:rFonts w:ascii="Calibri" w:hAnsi="Calibri" w:cs="Calibri"/>
        </w:rPr>
      </w:pPr>
      <w:r w:rsidRPr="00634199">
        <w:rPr>
          <w:rFonts w:ascii="Calibri" w:hAnsi="Calibri" w:cs="Calibri"/>
        </w:rPr>
        <w:t>nie będzie spełniała wymagań określonych w dokumentach zamówienia,</w:t>
      </w:r>
    </w:p>
    <w:p w:rsidR="00FF2A3E" w:rsidRPr="00634199" w:rsidRDefault="00FF2A3E" w:rsidP="00EC7BA2">
      <w:pPr>
        <w:numPr>
          <w:ilvl w:val="0"/>
          <w:numId w:val="57"/>
        </w:numPr>
        <w:tabs>
          <w:tab w:val="num" w:pos="-2127"/>
          <w:tab w:val="num" w:pos="-1843"/>
        </w:tabs>
        <w:ind w:left="709" w:hanging="283"/>
        <w:jc w:val="both"/>
        <w:rPr>
          <w:rFonts w:ascii="Calibri" w:hAnsi="Calibri" w:cs="Calibri"/>
        </w:rPr>
      </w:pPr>
      <w:r w:rsidRPr="00634199">
        <w:rPr>
          <w:rFonts w:ascii="Calibri" w:hAnsi="Calibri" w:cs="Calibri"/>
        </w:rPr>
        <w:t>będzie przewidywała termin zapłaty wynagrodzenia dłuższy niż 30 dni od dnia doręczenia Wykonawcy, podwykonawcy lub dalszemu podwykonawcy faktury lub rachunku, potwierdzających wykonanie zleconego świadczenia,</w:t>
      </w:r>
    </w:p>
    <w:p w:rsidR="00FF2A3E" w:rsidRPr="00634199" w:rsidRDefault="00FF2A3E" w:rsidP="00EC7BA2">
      <w:pPr>
        <w:numPr>
          <w:ilvl w:val="0"/>
          <w:numId w:val="57"/>
        </w:numPr>
        <w:tabs>
          <w:tab w:val="num" w:pos="-2127"/>
          <w:tab w:val="num" w:pos="-1843"/>
        </w:tabs>
        <w:ind w:left="709" w:hanging="283"/>
        <w:jc w:val="both"/>
        <w:rPr>
          <w:rFonts w:ascii="Calibri" w:hAnsi="Calibri" w:cs="Calibri"/>
        </w:rPr>
      </w:pPr>
      <w:r w:rsidRPr="00634199">
        <w:rPr>
          <w:rFonts w:ascii="Calibri" w:hAnsi="Calibri" w:cs="Calibri"/>
        </w:rPr>
        <w:t>będzie zawierała zapisy uzależniające dokonanie zapłaty na rzecz podwykonawcy od odbioru robót przez Zamawiającego lub od zapłaty należności Wykonawcy przez Zamawiającego,</w:t>
      </w:r>
    </w:p>
    <w:p w:rsidR="00FF2A3E" w:rsidRPr="00634199" w:rsidRDefault="00FF2A3E" w:rsidP="00EC7BA2">
      <w:pPr>
        <w:numPr>
          <w:ilvl w:val="0"/>
          <w:numId w:val="57"/>
        </w:numPr>
        <w:tabs>
          <w:tab w:val="num" w:pos="-2127"/>
          <w:tab w:val="num" w:pos="-1843"/>
        </w:tabs>
        <w:ind w:left="709" w:hanging="283"/>
        <w:jc w:val="both"/>
        <w:rPr>
          <w:rFonts w:ascii="Calibri" w:hAnsi="Calibri" w:cs="Calibri"/>
        </w:rPr>
      </w:pPr>
      <w:r w:rsidRPr="00634199">
        <w:rPr>
          <w:rFonts w:ascii="Calibri" w:hAnsi="Calibri" w:cs="Calibri"/>
        </w:rPr>
        <w:t>nie będzie zawierała uregulowań dotyczących zawierania umów na roboty budowlane z dalszymi podwykonawcami w szczególności zapisów warunkujących podpisanie tych umów od zgody Wykonawcy i od akceptacji Zamawiającego,</w:t>
      </w:r>
    </w:p>
    <w:p w:rsidR="00FF2A3E" w:rsidRPr="00634199" w:rsidRDefault="00FF2A3E" w:rsidP="00EC7BA2">
      <w:pPr>
        <w:numPr>
          <w:ilvl w:val="0"/>
          <w:numId w:val="57"/>
        </w:numPr>
        <w:tabs>
          <w:tab w:val="num" w:pos="-2127"/>
          <w:tab w:val="num" w:pos="-1843"/>
        </w:tabs>
        <w:ind w:left="709" w:hanging="283"/>
        <w:jc w:val="both"/>
        <w:rPr>
          <w:rFonts w:ascii="Calibri" w:hAnsi="Calibri" w:cs="Calibri"/>
        </w:rPr>
      </w:pPr>
      <w:r w:rsidRPr="00634199">
        <w:rPr>
          <w:rFonts w:ascii="Calibri" w:hAnsi="Calibri" w:cs="Calibri"/>
        </w:rPr>
        <w:t>będzie zawierać postanowienia, które w ocenie Zamawiającego będą mogły utrudniać lub uniemożliwiać prawidłową lub terminową realizację niniejszej umowy, zgodnie z jej treścią,</w:t>
      </w:r>
    </w:p>
    <w:p w:rsidR="00FF2A3E" w:rsidRPr="00634199" w:rsidRDefault="00FF2A3E" w:rsidP="00EC7BA2">
      <w:pPr>
        <w:numPr>
          <w:ilvl w:val="0"/>
          <w:numId w:val="57"/>
        </w:numPr>
        <w:tabs>
          <w:tab w:val="num" w:pos="-2127"/>
          <w:tab w:val="num" w:pos="-1843"/>
        </w:tabs>
        <w:ind w:left="709" w:hanging="283"/>
        <w:jc w:val="both"/>
        <w:rPr>
          <w:rFonts w:ascii="Calibri" w:hAnsi="Calibri" w:cs="Calibri"/>
        </w:rPr>
      </w:pPr>
      <w:r w:rsidRPr="00634199">
        <w:rPr>
          <w:rFonts w:ascii="Calibri" w:hAnsi="Calibri" w:cs="Calibri"/>
        </w:rPr>
        <w:t>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t xml:space="preserve">Uregulowania niniejszego paragrafu obowiązują także przy zmianach projektów umów o podwykonawstwo jak i zmianach umów o podwykonawstwo. </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9 ust. 1. Wyłączenie nie dotyczy umów o podwykonawstwo o wartości większej niż 50.000 zł. </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t xml:space="preserve">W przypadku, o którym mowa w ust. 19 umowy, jeżeli termin zapłaty wynagrodzenia jest dłuższy niż 30 dni, Zamawiający poinformuje o tym Wykonawcę i wezwie go do zmiany tej umowy pod rygorem wystąpienia o zapłatę kary umownej. </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t xml:space="preserve">Procedurę, o której mowa w ust. 19 i 20 umowy, stosuje się również do wszystkich zmian umów o podwykonawstwo, których przedmiotem są dostawy lub usługi. </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t xml:space="preserve">Wykonawca, powierzając realizację robót podwykonawcy, jest zobowiązany do dokonania we własnym zakresie zapłaty wymagalnego wynagrodzenia należnego podwykonawcy z zachowaniem terminów płatności określonych w umowie z podwykonawcą. </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lastRenderedPageBreak/>
        <w:t>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Pzp.</w:t>
      </w:r>
    </w:p>
    <w:p w:rsidR="00FF2A3E" w:rsidRPr="00634199" w:rsidRDefault="00FF2A3E" w:rsidP="00EC7BA2">
      <w:pPr>
        <w:numPr>
          <w:ilvl w:val="0"/>
          <w:numId w:val="55"/>
        </w:numPr>
        <w:tabs>
          <w:tab w:val="num" w:pos="-1843"/>
        </w:tabs>
        <w:ind w:left="426" w:hanging="426"/>
        <w:jc w:val="both"/>
        <w:rPr>
          <w:rFonts w:ascii="Calibri" w:hAnsi="Calibri" w:cs="Calibri"/>
        </w:rPr>
      </w:pPr>
      <w:r w:rsidRPr="00634199">
        <w:rPr>
          <w:rFonts w:ascii="Calibri" w:hAnsi="Calibri" w:cs="Calibri"/>
        </w:rPr>
        <w:t>Bezpośrednia zapłata obejmuje należne wynagrodzenie, bez odsetek należnych podwykonawcy lub dalszemu podwykonawcy.</w:t>
      </w:r>
    </w:p>
    <w:p w:rsidR="00FF2A3E" w:rsidRPr="00634199" w:rsidRDefault="00FF2A3E" w:rsidP="00FF2A3E">
      <w:pPr>
        <w:ind w:left="426" w:hanging="426"/>
        <w:jc w:val="both"/>
        <w:rPr>
          <w:rFonts w:ascii="Calibri" w:hAnsi="Calibri" w:cs="Calibri"/>
        </w:rPr>
      </w:pPr>
      <w:r w:rsidRPr="00634199">
        <w:rPr>
          <w:rFonts w:ascii="Calibri" w:hAnsi="Calibri" w:cs="Calibri"/>
        </w:rPr>
        <w:t xml:space="preserve"> 25. Uregulowania w zakresie rozliczenia robót powierzonych do zrealizowania przez podwykonawców nie mogą zawierać zapisów uzależniających regulowanie należności podwykonawców od otrzymania zapłaty należności Wykonawcy od Zamawiającego                              w szczególności dotyczy to końcowych należności Wykonawcy wynikających z faktur wystawianych po odbiorze końcowym zadania.</w:t>
      </w:r>
    </w:p>
    <w:p w:rsidR="00FF2A3E" w:rsidRPr="00634199" w:rsidRDefault="00FF2A3E" w:rsidP="00FF2A3E">
      <w:pPr>
        <w:ind w:left="426"/>
        <w:jc w:val="both"/>
        <w:rPr>
          <w:rFonts w:ascii="Calibri" w:hAnsi="Calibri" w:cs="Calibri"/>
        </w:rPr>
      </w:pPr>
    </w:p>
    <w:p w:rsidR="00FF2A3E" w:rsidRPr="00634199" w:rsidRDefault="00FF2A3E" w:rsidP="00FF2A3E">
      <w:pPr>
        <w:keepNext/>
        <w:jc w:val="center"/>
        <w:rPr>
          <w:rFonts w:ascii="Calibri" w:hAnsi="Calibri" w:cs="Calibri"/>
          <w:b/>
        </w:rPr>
      </w:pPr>
      <w:r w:rsidRPr="00634199">
        <w:rPr>
          <w:rFonts w:ascii="Calibri" w:hAnsi="Calibri" w:cs="Calibri"/>
          <w:b/>
        </w:rPr>
        <w:t>§ 17</w:t>
      </w:r>
    </w:p>
    <w:p w:rsidR="00FF2A3E" w:rsidRPr="00634199" w:rsidRDefault="00FF2A3E" w:rsidP="00FF2A3E">
      <w:pPr>
        <w:tabs>
          <w:tab w:val="center" w:pos="5038"/>
          <w:tab w:val="right" w:pos="9574"/>
        </w:tabs>
        <w:jc w:val="center"/>
        <w:rPr>
          <w:rFonts w:ascii="Calibri" w:hAnsi="Calibri" w:cs="Calibri"/>
          <w:b/>
        </w:rPr>
      </w:pPr>
      <w:r w:rsidRPr="00634199">
        <w:rPr>
          <w:rFonts w:ascii="Calibri" w:hAnsi="Calibri" w:cs="Calibri"/>
          <w:b/>
        </w:rPr>
        <w:t>ODSTĄPIENIE OD UMOWY, ROZWIĄZANIE UMOWY</w:t>
      </w:r>
    </w:p>
    <w:p w:rsidR="00FF2A3E" w:rsidRPr="00634199" w:rsidRDefault="00FF2A3E" w:rsidP="00EC7BA2">
      <w:pPr>
        <w:numPr>
          <w:ilvl w:val="2"/>
          <w:numId w:val="34"/>
        </w:numPr>
        <w:ind w:left="426" w:hanging="426"/>
        <w:jc w:val="both"/>
        <w:rPr>
          <w:rFonts w:ascii="Calibri" w:hAnsi="Calibri" w:cs="Calibri"/>
        </w:rPr>
      </w:pPr>
      <w:r w:rsidRPr="00634199">
        <w:rPr>
          <w:rFonts w:ascii="Calibri" w:hAnsi="Calibri"/>
          <w:shd w:val="clear" w:color="auto" w:fill="FFFFFF"/>
        </w:rPr>
        <w:t xml:space="preserve">Zamawiający jest uprawniony do odstąpienia od umowy </w:t>
      </w:r>
      <w:r w:rsidRPr="00634199">
        <w:rPr>
          <w:rFonts w:ascii="Calibri" w:hAnsi="Calibri" w:cs="Calibri"/>
        </w:rPr>
        <w:t xml:space="preserve">(w całości lub w części) </w:t>
      </w:r>
      <w:r w:rsidRPr="00634199">
        <w:rPr>
          <w:rFonts w:ascii="Calibri" w:hAnsi="Calibri" w:cs="Calibri"/>
        </w:rPr>
        <w:br/>
        <w:t xml:space="preserve">w przypadkach określonych w obowiązujących przepisach prawa oraz </w:t>
      </w:r>
      <w:r w:rsidRPr="00634199">
        <w:rPr>
          <w:rFonts w:ascii="Calibri" w:hAnsi="Calibri"/>
          <w:shd w:val="clear" w:color="auto" w:fill="FFFFFF"/>
        </w:rPr>
        <w:t>gdy:</w:t>
      </w:r>
    </w:p>
    <w:p w:rsidR="00FF2A3E" w:rsidRPr="00634199" w:rsidRDefault="00FF2A3E" w:rsidP="00EC7BA2">
      <w:pPr>
        <w:numPr>
          <w:ilvl w:val="2"/>
          <w:numId w:val="38"/>
        </w:numPr>
        <w:ind w:left="709" w:hanging="283"/>
        <w:jc w:val="both"/>
        <w:rPr>
          <w:rFonts w:ascii="Calibri" w:hAnsi="Calibri"/>
        </w:rPr>
      </w:pPr>
      <w:r w:rsidRPr="00634199">
        <w:rPr>
          <w:rFonts w:ascii="Calibri" w:hAnsi="Calibri"/>
          <w:shd w:val="clear" w:color="auto" w:fill="FFFFFF"/>
        </w:rPr>
        <w:t>nastąpiła likwidacja Wykonawcy (postawienie w stan likwidacji), bądź został złożony wniosek o wszczęcie w stosunku do Wykonawcy któregokolwiek z postępowań wskazanych w przepisach ustawy z dnia 28.02.2003 r. prawo upadłościowe lub ustawy z dnia 15 maja 2015 r. Prawo restrukturyzacyjne,</w:t>
      </w:r>
    </w:p>
    <w:p w:rsidR="00FF2A3E" w:rsidRPr="00634199" w:rsidRDefault="00FF2A3E" w:rsidP="00EC7BA2">
      <w:pPr>
        <w:numPr>
          <w:ilvl w:val="2"/>
          <w:numId w:val="38"/>
        </w:numPr>
        <w:ind w:left="709" w:hanging="283"/>
        <w:jc w:val="both"/>
        <w:rPr>
          <w:rFonts w:ascii="Calibri" w:hAnsi="Calibri"/>
        </w:rPr>
      </w:pPr>
      <w:r w:rsidRPr="00634199">
        <w:rPr>
          <w:rFonts w:ascii="Calibri" w:hAnsi="Calibri"/>
          <w:shd w:val="clear" w:color="auto" w:fill="FFFFFF"/>
        </w:rPr>
        <w:t>zostanie wszczęte postępowanie egzekucyjne w stosunku do Wykonawcy lub podwykonawców,</w:t>
      </w:r>
    </w:p>
    <w:p w:rsidR="00FF2A3E" w:rsidRPr="00634199" w:rsidRDefault="00FF2A3E" w:rsidP="00EC7BA2">
      <w:pPr>
        <w:numPr>
          <w:ilvl w:val="2"/>
          <w:numId w:val="38"/>
        </w:numPr>
        <w:ind w:left="709" w:hanging="283"/>
        <w:jc w:val="both"/>
        <w:rPr>
          <w:rFonts w:ascii="Calibri" w:hAnsi="Calibri"/>
        </w:rPr>
      </w:pPr>
      <w:r w:rsidRPr="00634199">
        <w:rPr>
          <w:rFonts w:ascii="Calibri" w:hAnsi="Calibri"/>
          <w:shd w:val="clear" w:color="auto" w:fill="FFFFFF"/>
        </w:rPr>
        <w:t>w wyniku wszczętego postępowania egzekucyjnego nastąpi zajęcie majątku Wykonawcy niezbędnego do realizacji umowy lub jego części lub należności, przysługujących Wykonawcy ze strony Zamawiającego,</w:t>
      </w:r>
    </w:p>
    <w:p w:rsidR="00FF2A3E" w:rsidRPr="00634199" w:rsidRDefault="00FF2A3E" w:rsidP="00EC7BA2">
      <w:pPr>
        <w:numPr>
          <w:ilvl w:val="2"/>
          <w:numId w:val="38"/>
        </w:numPr>
        <w:ind w:left="709" w:hanging="283"/>
        <w:jc w:val="both"/>
        <w:rPr>
          <w:rFonts w:ascii="Calibri" w:hAnsi="Calibri"/>
        </w:rPr>
      </w:pPr>
      <w:r w:rsidRPr="00634199">
        <w:rPr>
          <w:rFonts w:ascii="Calibri" w:hAnsi="Calibri"/>
          <w:shd w:val="clear" w:color="auto" w:fill="FFFFFF"/>
        </w:rPr>
        <w:t>Wykonawca nie rozpoczął robót w terminie 14 dni od daty przekazania terenu budowy,</w:t>
      </w:r>
    </w:p>
    <w:p w:rsidR="00FF2A3E" w:rsidRPr="00634199" w:rsidRDefault="00FF2A3E" w:rsidP="00EC7BA2">
      <w:pPr>
        <w:numPr>
          <w:ilvl w:val="2"/>
          <w:numId w:val="38"/>
        </w:numPr>
        <w:ind w:left="709" w:hanging="283"/>
        <w:jc w:val="both"/>
        <w:rPr>
          <w:rFonts w:ascii="Calibri" w:hAnsi="Calibri"/>
        </w:rPr>
      </w:pPr>
      <w:r w:rsidRPr="00634199">
        <w:rPr>
          <w:rFonts w:ascii="Calibri" w:hAnsi="Calibri"/>
          <w:shd w:val="clear" w:color="auto" w:fill="FFFFFF"/>
        </w:rPr>
        <w:t>Wykonawca przerwał z przyczyn leżących po stronie Wykonawcy realizację przedmiotu umowy i przerwa ta trwa dłużej niż 14 dni,</w:t>
      </w:r>
    </w:p>
    <w:p w:rsidR="00FF2A3E" w:rsidRPr="00634199" w:rsidRDefault="00FF2A3E" w:rsidP="00EC7BA2">
      <w:pPr>
        <w:numPr>
          <w:ilvl w:val="2"/>
          <w:numId w:val="38"/>
        </w:numPr>
        <w:ind w:left="709" w:hanging="283"/>
        <w:jc w:val="both"/>
        <w:rPr>
          <w:rFonts w:ascii="Calibri" w:hAnsi="Calibri"/>
        </w:rPr>
      </w:pPr>
      <w:r w:rsidRPr="00634199">
        <w:rPr>
          <w:rFonts w:ascii="Calibri" w:hAnsi="Calibri"/>
          <w:shd w:val="clear" w:color="auto" w:fill="FFFFFF"/>
        </w:rPr>
        <w:t>Wykonawca realizuje roboty przewidziane niniejszą umową w sposób niezgodny z dokumentacją projektową, specyfikacjami technicznymi wykonania i odbioru robót, wskazaniami Zamawiającego lub niniejszą umową, w szczególności jeżeli Wykonawca będzie wbudowywał materiały i urządzenia o cechach technicznych i użytkowych gorszych w stosunku do przewidzianych w dokumentacji projektowej,</w:t>
      </w:r>
    </w:p>
    <w:p w:rsidR="00FF2A3E" w:rsidRPr="00634199" w:rsidRDefault="00FF2A3E" w:rsidP="00EC7BA2">
      <w:pPr>
        <w:numPr>
          <w:ilvl w:val="2"/>
          <w:numId w:val="38"/>
        </w:numPr>
        <w:ind w:left="709" w:hanging="283"/>
        <w:jc w:val="both"/>
        <w:rPr>
          <w:rFonts w:ascii="Calibri" w:hAnsi="Calibri"/>
        </w:rPr>
      </w:pPr>
      <w:r w:rsidRPr="00634199">
        <w:rPr>
          <w:rFonts w:ascii="Calibri" w:hAnsi="Calibri"/>
          <w:shd w:val="clear" w:color="auto" w:fill="FFFFFF"/>
        </w:rPr>
        <w:t>Wykonawca lekceważy swoje obowiązki, polegające na niewykonywaniu poleceń Zamawiającego lub jego upoważnionych przedstawicieli pomimo pisemnego wezwania dotycząca danego obowiązku,</w:t>
      </w:r>
    </w:p>
    <w:p w:rsidR="00FF2A3E" w:rsidRPr="00634199" w:rsidRDefault="00FF2A3E" w:rsidP="00EC7BA2">
      <w:pPr>
        <w:numPr>
          <w:ilvl w:val="2"/>
          <w:numId w:val="38"/>
        </w:numPr>
        <w:ind w:left="709" w:hanging="283"/>
        <w:jc w:val="both"/>
        <w:rPr>
          <w:rFonts w:ascii="Calibri" w:hAnsi="Calibri"/>
        </w:rPr>
      </w:pPr>
      <w:r w:rsidRPr="00634199">
        <w:rPr>
          <w:rFonts w:ascii="Calibri" w:hAnsi="Calibri"/>
          <w:shd w:val="clear" w:color="auto" w:fill="FFFFFF"/>
        </w:rPr>
        <w:t xml:space="preserve">Wykonawca wprowadził niezatwierdzonego podwykonawcę na budowę, </w:t>
      </w:r>
      <w:r w:rsidR="00B3596F">
        <w:rPr>
          <w:rFonts w:ascii="Calibri" w:hAnsi="Calibri"/>
          <w:shd w:val="clear" w:color="auto" w:fill="FFFFFF"/>
        </w:rPr>
        <w:t xml:space="preserve">                                         </w:t>
      </w:r>
      <w:r w:rsidRPr="00634199">
        <w:rPr>
          <w:rFonts w:ascii="Calibri" w:hAnsi="Calibri"/>
          <w:shd w:val="clear" w:color="auto" w:fill="FFFFFF"/>
        </w:rPr>
        <w:t>z pominięcie</w:t>
      </w:r>
      <w:r w:rsidR="00B3596F">
        <w:rPr>
          <w:rFonts w:ascii="Calibri" w:hAnsi="Calibri"/>
          <w:shd w:val="clear" w:color="auto" w:fill="FFFFFF"/>
        </w:rPr>
        <w:t>m</w:t>
      </w:r>
      <w:r w:rsidRPr="00634199">
        <w:rPr>
          <w:rFonts w:ascii="Calibri" w:hAnsi="Calibri"/>
          <w:shd w:val="clear" w:color="auto" w:fill="FFFFFF"/>
        </w:rPr>
        <w:t xml:space="preserve"> zasad określonych w </w:t>
      </w:r>
      <w:r w:rsidRPr="00634199">
        <w:rPr>
          <w:rFonts w:ascii="Calibri" w:hAnsi="Calibri" w:cs="Calibri"/>
        </w:rPr>
        <w:t>§</w:t>
      </w:r>
      <w:r w:rsidRPr="00634199">
        <w:rPr>
          <w:rFonts w:ascii="Calibri" w:hAnsi="Calibri"/>
          <w:shd w:val="clear" w:color="auto" w:fill="FFFFFF"/>
        </w:rPr>
        <w:t xml:space="preserve"> 16 umowy,</w:t>
      </w:r>
    </w:p>
    <w:p w:rsidR="00FF2A3E" w:rsidRPr="00634199" w:rsidRDefault="00FF2A3E" w:rsidP="00EC7BA2">
      <w:pPr>
        <w:numPr>
          <w:ilvl w:val="2"/>
          <w:numId w:val="38"/>
        </w:numPr>
        <w:ind w:left="709" w:hanging="283"/>
        <w:jc w:val="both"/>
        <w:rPr>
          <w:rFonts w:ascii="Calibri" w:hAnsi="Calibri"/>
        </w:rPr>
      </w:pPr>
      <w:r w:rsidRPr="00634199">
        <w:rPr>
          <w:rFonts w:ascii="Calibri" w:hAnsi="Calibri"/>
          <w:shd w:val="clear" w:color="auto" w:fill="FFFFFF"/>
        </w:rPr>
        <w:t xml:space="preserve">Wykonawca nie reguluje w terminie płatności należnych zaakceptowanym i zatwierdzonym podwykonawcom, </w:t>
      </w:r>
    </w:p>
    <w:p w:rsidR="00FF2A3E" w:rsidRPr="0047058D" w:rsidRDefault="00FF2A3E" w:rsidP="0047058D">
      <w:pPr>
        <w:numPr>
          <w:ilvl w:val="2"/>
          <w:numId w:val="38"/>
        </w:numPr>
        <w:ind w:left="709" w:hanging="283"/>
        <w:jc w:val="both"/>
        <w:rPr>
          <w:rFonts w:ascii="Calibri" w:hAnsi="Calibri"/>
        </w:rPr>
      </w:pPr>
      <w:r w:rsidRPr="00634199">
        <w:rPr>
          <w:rFonts w:ascii="Calibri" w:hAnsi="Calibri"/>
          <w:shd w:val="clear" w:color="auto" w:fill="FFFFFF"/>
        </w:rPr>
        <w:t xml:space="preserve">jeżeli Zamawiający, na każdym etapie realizacji umowy uzna, że Wykonawca nie posiada wymaganych zdolności, jeżeli zaangażowanie zasobów technicznych lub </w:t>
      </w:r>
      <w:r w:rsidRPr="00634199">
        <w:rPr>
          <w:rFonts w:ascii="Calibri" w:hAnsi="Calibri"/>
          <w:shd w:val="clear" w:color="auto" w:fill="FFFFFF"/>
        </w:rPr>
        <w:lastRenderedPageBreak/>
        <w:t>zawodowych Wykonawcy w inne przedsięwzięcia gospodarcze Wykonawcy może mieć negatywny wpływ na realizację zamówienia</w:t>
      </w:r>
      <w:r w:rsidR="00CA000D">
        <w:rPr>
          <w:rFonts w:ascii="Calibri" w:hAnsi="Calibri"/>
          <w:shd w:val="clear" w:color="auto" w:fill="FFFFFF"/>
        </w:rPr>
        <w:t xml:space="preserve"> </w:t>
      </w:r>
      <w:r w:rsidRPr="0047058D">
        <w:rPr>
          <w:rFonts w:ascii="Calibri" w:hAnsi="Calibri"/>
          <w:shd w:val="clear" w:color="auto" w:fill="FFFFFF"/>
        </w:rPr>
        <w:t>w terminie do 30 dni od dnia uzyskania przez Zamawiającego wiedzy o okoliczności uzasadniającej odstąpienie.</w:t>
      </w:r>
    </w:p>
    <w:p w:rsidR="00FF2A3E" w:rsidRPr="00634199" w:rsidRDefault="00FF2A3E" w:rsidP="00EC7BA2">
      <w:pPr>
        <w:numPr>
          <w:ilvl w:val="2"/>
          <w:numId w:val="34"/>
        </w:numPr>
        <w:ind w:left="284" w:hanging="284"/>
        <w:jc w:val="both"/>
        <w:rPr>
          <w:rFonts w:ascii="Calibri" w:hAnsi="Calibri"/>
        </w:rPr>
      </w:pPr>
      <w:r w:rsidRPr="00634199">
        <w:rPr>
          <w:rFonts w:ascii="Calibri" w:hAnsi="Calibri"/>
          <w:shd w:val="clear" w:color="auto" w:fill="FFFFFF"/>
        </w:rPr>
        <w:t>Wykonawcy nie przysługuje żadne odszkodowanie, w tym z tytułu utraconych korzyści na skutek rozwiązania umowy w trybie ust. 1.</w:t>
      </w:r>
    </w:p>
    <w:p w:rsidR="00FF2A3E" w:rsidRPr="00634199" w:rsidRDefault="00FF2A3E" w:rsidP="00EC7BA2">
      <w:pPr>
        <w:numPr>
          <w:ilvl w:val="2"/>
          <w:numId w:val="34"/>
        </w:numPr>
        <w:ind w:left="284" w:hanging="284"/>
        <w:jc w:val="both"/>
        <w:rPr>
          <w:rFonts w:ascii="Calibri" w:hAnsi="Calibri" w:cs="Calibri"/>
        </w:rPr>
      </w:pPr>
      <w:r w:rsidRPr="00634199">
        <w:rPr>
          <w:rFonts w:ascii="Calibri" w:hAnsi="Calibri" w:cs="Calibri"/>
        </w:rPr>
        <w:t>Zamawiającemu przysługuje ponadto, zgodnie z art. 465 ust. 7 ustawy Pzp, prawo odstąpienia od umowy w przypadku konieczności wielokrotnego dokonania</w:t>
      </w:r>
      <w:bookmarkStart w:id="1" w:name="mip50686871"/>
      <w:bookmarkEnd w:id="1"/>
      <w:r w:rsidRPr="00634199">
        <w:rPr>
          <w:rFonts w:ascii="Calibri" w:hAnsi="Calibri" w:cs="Calibri"/>
        </w:rPr>
        <w:t xml:space="preserve"> bezpośredniej zapłaty podwykonawcy lub dalszemu podwykonawcy, którzy zawarli zaakceptowane przez Zamawiającego umowy o podwykonawstwo, których przedmiotem są roboty budowlane, lub którzy zawarli przedłożone Zamawiającemu umowy o podwykonawstwo, których przedmiotem są dostawy lub usługi, na sumę większą niż 50.000 zł.</w:t>
      </w:r>
    </w:p>
    <w:p w:rsidR="00FF2A3E" w:rsidRPr="00634199" w:rsidRDefault="00FF2A3E" w:rsidP="00EC7BA2">
      <w:pPr>
        <w:numPr>
          <w:ilvl w:val="2"/>
          <w:numId w:val="34"/>
        </w:numPr>
        <w:overflowPunct w:val="0"/>
        <w:autoSpaceDE w:val="0"/>
        <w:autoSpaceDN w:val="0"/>
        <w:adjustRightInd w:val="0"/>
        <w:ind w:left="284" w:hanging="284"/>
        <w:jc w:val="both"/>
        <w:textAlignment w:val="baseline"/>
        <w:rPr>
          <w:rFonts w:ascii="Calibri" w:hAnsi="Calibri"/>
        </w:rPr>
      </w:pPr>
      <w:r w:rsidRPr="00634199">
        <w:rPr>
          <w:rFonts w:ascii="Calibri" w:hAnsi="Calibri" w:cs="Calibri"/>
        </w:rPr>
        <w:t>Wykonawcy przysługuje prawo odstąpienia od umowy</w:t>
      </w:r>
      <w:r w:rsidRPr="00634199">
        <w:rPr>
          <w:rFonts w:ascii="Calibri" w:hAnsi="Calibri"/>
        </w:rPr>
        <w:t xml:space="preserve"> lub jej  części  w terminie 30 dni od dnia zaistnienia  jednej z  poniższych okoliczności:</w:t>
      </w:r>
    </w:p>
    <w:p w:rsidR="00FF2A3E" w:rsidRPr="00634199" w:rsidRDefault="00FF2A3E" w:rsidP="00EC7BA2">
      <w:pPr>
        <w:numPr>
          <w:ilvl w:val="0"/>
          <w:numId w:val="40"/>
        </w:numPr>
        <w:tabs>
          <w:tab w:val="left" w:pos="284"/>
        </w:tabs>
        <w:overflowPunct w:val="0"/>
        <w:autoSpaceDE w:val="0"/>
        <w:autoSpaceDN w:val="0"/>
        <w:adjustRightInd w:val="0"/>
        <w:jc w:val="both"/>
        <w:textAlignment w:val="baseline"/>
        <w:rPr>
          <w:rFonts w:ascii="Calibri" w:hAnsi="Calibri"/>
        </w:rPr>
      </w:pPr>
      <w:r w:rsidRPr="00634199">
        <w:rPr>
          <w:rFonts w:ascii="Calibri" w:hAnsi="Calibri"/>
        </w:rPr>
        <w:t>Zamawiający nie wywiązuje się z obowiązku zapłaty faktury mimo dodatkowego wezwania w terminie 30 dni od upływu terminu na zapłatę,</w:t>
      </w:r>
    </w:p>
    <w:p w:rsidR="00FF2A3E" w:rsidRPr="00634199" w:rsidRDefault="00FF2A3E" w:rsidP="00EC7BA2">
      <w:pPr>
        <w:numPr>
          <w:ilvl w:val="0"/>
          <w:numId w:val="40"/>
        </w:numPr>
        <w:tabs>
          <w:tab w:val="left" w:pos="284"/>
        </w:tabs>
        <w:overflowPunct w:val="0"/>
        <w:autoSpaceDE w:val="0"/>
        <w:autoSpaceDN w:val="0"/>
        <w:adjustRightInd w:val="0"/>
        <w:jc w:val="both"/>
        <w:textAlignment w:val="baseline"/>
        <w:rPr>
          <w:rFonts w:ascii="Calibri" w:hAnsi="Calibri"/>
        </w:rPr>
      </w:pPr>
      <w:r w:rsidRPr="00634199">
        <w:rPr>
          <w:rFonts w:ascii="Calibri" w:hAnsi="Calibri"/>
        </w:rPr>
        <w:t>Zamawiający odmawia bez uzasadnionej przyczyny odbioru przedmiotu umowy,</w:t>
      </w:r>
    </w:p>
    <w:p w:rsidR="00FF2A3E" w:rsidRPr="00634199" w:rsidRDefault="00FF2A3E" w:rsidP="00EC7BA2">
      <w:pPr>
        <w:numPr>
          <w:ilvl w:val="0"/>
          <w:numId w:val="40"/>
        </w:numPr>
        <w:tabs>
          <w:tab w:val="left" w:pos="284"/>
        </w:tabs>
        <w:overflowPunct w:val="0"/>
        <w:autoSpaceDE w:val="0"/>
        <w:autoSpaceDN w:val="0"/>
        <w:adjustRightInd w:val="0"/>
        <w:jc w:val="both"/>
        <w:textAlignment w:val="baseline"/>
        <w:rPr>
          <w:rFonts w:ascii="Calibri" w:hAnsi="Calibri"/>
        </w:rPr>
      </w:pPr>
      <w:r w:rsidRPr="00634199">
        <w:rPr>
          <w:rFonts w:ascii="Calibri" w:hAnsi="Calibri"/>
        </w:rPr>
        <w:t>Zamawiający zawiadomi Wykonawcę, iż wobec zaistnienia nieprzewidzianych uprzednio okoliczności nie będzie mógł wywiązać się ze swoich zobowiązań umownych wobec Wykonawcy,</w:t>
      </w:r>
    </w:p>
    <w:p w:rsidR="00FF2A3E" w:rsidRPr="00634199" w:rsidRDefault="00FF2A3E" w:rsidP="00EC7BA2">
      <w:pPr>
        <w:numPr>
          <w:ilvl w:val="0"/>
          <w:numId w:val="40"/>
        </w:numPr>
        <w:tabs>
          <w:tab w:val="left" w:pos="284"/>
        </w:tabs>
        <w:overflowPunct w:val="0"/>
        <w:autoSpaceDE w:val="0"/>
        <w:autoSpaceDN w:val="0"/>
        <w:adjustRightInd w:val="0"/>
        <w:jc w:val="both"/>
        <w:textAlignment w:val="baseline"/>
        <w:rPr>
          <w:rFonts w:ascii="Calibri" w:hAnsi="Calibri"/>
        </w:rPr>
      </w:pPr>
      <w:r w:rsidRPr="00634199">
        <w:rPr>
          <w:rFonts w:ascii="Calibri" w:hAnsi="Calibri"/>
          <w:shd w:val="clear" w:color="auto" w:fill="FFFFFF"/>
        </w:rPr>
        <w:t>na skutek polecenia Zamawiającego przerwa lub opóźnienie w wykonywaniu robót trwa dłużej niż 30 dni,</w:t>
      </w:r>
    </w:p>
    <w:p w:rsidR="00FF2A3E" w:rsidRPr="00634199" w:rsidRDefault="00FF2A3E" w:rsidP="00EC7BA2">
      <w:pPr>
        <w:numPr>
          <w:ilvl w:val="0"/>
          <w:numId w:val="40"/>
        </w:numPr>
        <w:jc w:val="both"/>
        <w:rPr>
          <w:rFonts w:ascii="Calibri" w:hAnsi="Calibri"/>
        </w:rPr>
      </w:pPr>
      <w:r w:rsidRPr="00634199">
        <w:rPr>
          <w:rFonts w:ascii="Calibri" w:hAnsi="Calibri"/>
          <w:shd w:val="clear" w:color="auto" w:fill="FFFFFF"/>
        </w:rPr>
        <w:t>Zamawiający opóźnia się z przekazaniem terenu budowy przez okres dłuższy niż 30 dni,</w:t>
      </w:r>
    </w:p>
    <w:p w:rsidR="00FF2A3E" w:rsidRPr="00634199" w:rsidRDefault="00FF2A3E" w:rsidP="00EC7BA2">
      <w:pPr>
        <w:numPr>
          <w:ilvl w:val="0"/>
          <w:numId w:val="40"/>
        </w:numPr>
        <w:jc w:val="both"/>
        <w:rPr>
          <w:rFonts w:ascii="Calibri" w:hAnsi="Calibri"/>
        </w:rPr>
      </w:pPr>
      <w:r w:rsidRPr="00634199">
        <w:rPr>
          <w:rFonts w:ascii="Calibri" w:hAnsi="Calibri"/>
          <w:shd w:val="clear" w:color="auto" w:fill="FFFFFF"/>
        </w:rPr>
        <w:t>Zamawiający opóźnia się z przeprowadzeniem odbioru całości robót względem terminów określonych niniejszą umową przez okres dłuższy niż 30 dni.</w:t>
      </w:r>
    </w:p>
    <w:p w:rsidR="00FF2A3E" w:rsidRPr="00634199" w:rsidRDefault="00FF2A3E" w:rsidP="00EC7BA2">
      <w:pPr>
        <w:numPr>
          <w:ilvl w:val="2"/>
          <w:numId w:val="34"/>
        </w:numPr>
        <w:tabs>
          <w:tab w:val="left" w:pos="284"/>
        </w:tabs>
        <w:overflowPunct w:val="0"/>
        <w:autoSpaceDE w:val="0"/>
        <w:autoSpaceDN w:val="0"/>
        <w:adjustRightInd w:val="0"/>
        <w:ind w:left="284" w:hanging="284"/>
        <w:jc w:val="both"/>
        <w:textAlignment w:val="baseline"/>
        <w:rPr>
          <w:rFonts w:ascii="Calibri" w:hAnsi="Calibri"/>
        </w:rPr>
      </w:pPr>
      <w:r w:rsidRPr="00634199">
        <w:rPr>
          <w:rFonts w:ascii="Calibri" w:hAnsi="Calibri"/>
        </w:rPr>
        <w:t>Zamawiający może rozwiązać umowę, jeżeli zachodzi co najmniej jedna z następujących okoliczności:</w:t>
      </w:r>
    </w:p>
    <w:p w:rsidR="00FF2A3E" w:rsidRPr="00634199" w:rsidRDefault="00FF2A3E" w:rsidP="00EC7BA2">
      <w:pPr>
        <w:numPr>
          <w:ilvl w:val="0"/>
          <w:numId w:val="41"/>
        </w:numPr>
        <w:tabs>
          <w:tab w:val="left" w:pos="284"/>
        </w:tabs>
        <w:overflowPunct w:val="0"/>
        <w:autoSpaceDE w:val="0"/>
        <w:autoSpaceDN w:val="0"/>
        <w:adjustRightInd w:val="0"/>
        <w:ind w:left="709" w:hanging="425"/>
        <w:jc w:val="both"/>
        <w:textAlignment w:val="baseline"/>
        <w:rPr>
          <w:rFonts w:ascii="Calibri" w:hAnsi="Calibri"/>
        </w:rPr>
      </w:pPr>
      <w:r w:rsidRPr="00634199">
        <w:rPr>
          <w:rFonts w:ascii="Calibri" w:hAnsi="Calibri"/>
        </w:rPr>
        <w:t>Wykonawca w rażący sposób naruszył warunki umowy i pomimo pisemnego wezwania do naprawienia w terminie ustalonym przez Zamawiającego, w dalszym ciągu Wykonawca narusza warunki umowy. Za  rażące naruszenie warunków umowy należy rozumieć w szczególności :</w:t>
      </w:r>
    </w:p>
    <w:p w:rsidR="00FF2A3E" w:rsidRPr="00634199" w:rsidRDefault="00FF2A3E" w:rsidP="00EC7BA2">
      <w:pPr>
        <w:numPr>
          <w:ilvl w:val="5"/>
          <w:numId w:val="61"/>
        </w:numPr>
        <w:tabs>
          <w:tab w:val="left" w:pos="284"/>
        </w:tabs>
        <w:overflowPunct w:val="0"/>
        <w:autoSpaceDE w:val="0"/>
        <w:autoSpaceDN w:val="0"/>
        <w:adjustRightInd w:val="0"/>
        <w:ind w:left="993" w:hanging="284"/>
        <w:jc w:val="both"/>
        <w:textAlignment w:val="baseline"/>
        <w:rPr>
          <w:rFonts w:ascii="Calibri" w:hAnsi="Calibri"/>
        </w:rPr>
      </w:pPr>
      <w:r w:rsidRPr="00634199">
        <w:rPr>
          <w:rFonts w:ascii="Calibri" w:hAnsi="Calibri"/>
        </w:rPr>
        <w:t>Wykonawca tak dalece opóźnia się z wykonywaniem robót i pomimo pisemnego wezwania do podjęcia działań mających na celu przyspieszenie robót, w dalszym ciągu wykonuje je niedbale, że dalsze wykonywanie umowy jest niecelowe,</w:t>
      </w:r>
    </w:p>
    <w:p w:rsidR="00FF2A3E" w:rsidRPr="00634199" w:rsidRDefault="00FF2A3E" w:rsidP="00EC7BA2">
      <w:pPr>
        <w:numPr>
          <w:ilvl w:val="5"/>
          <w:numId w:val="61"/>
        </w:numPr>
        <w:tabs>
          <w:tab w:val="left" w:pos="284"/>
        </w:tabs>
        <w:overflowPunct w:val="0"/>
        <w:autoSpaceDE w:val="0"/>
        <w:autoSpaceDN w:val="0"/>
        <w:adjustRightInd w:val="0"/>
        <w:ind w:left="993" w:hanging="284"/>
        <w:jc w:val="both"/>
        <w:textAlignment w:val="baseline"/>
        <w:rPr>
          <w:rFonts w:ascii="Calibri" w:hAnsi="Calibri"/>
        </w:rPr>
      </w:pPr>
      <w:r w:rsidRPr="00634199">
        <w:rPr>
          <w:rFonts w:ascii="Calibri" w:hAnsi="Calibri"/>
        </w:rPr>
        <w:t>Wykonawca nie usuwa z terenu budowy zgromadzonych odpadów lub zbędnych materiałów lub zbędnego do wykonywania robót sprzętu technicznego, co zagraża bezpieczeństwu na budowie i pomimo pisemnego wezwania do naprawienia w nakazanym przez Zamawiającego terminie, w dalszym ciągu nie wykonuje poleceń Zamawiającego,</w:t>
      </w:r>
    </w:p>
    <w:p w:rsidR="00FF2A3E" w:rsidRPr="00634199" w:rsidRDefault="00FF2A3E" w:rsidP="00EC7BA2">
      <w:pPr>
        <w:numPr>
          <w:ilvl w:val="5"/>
          <w:numId w:val="61"/>
        </w:numPr>
        <w:tabs>
          <w:tab w:val="left" w:pos="284"/>
        </w:tabs>
        <w:overflowPunct w:val="0"/>
        <w:autoSpaceDE w:val="0"/>
        <w:autoSpaceDN w:val="0"/>
        <w:adjustRightInd w:val="0"/>
        <w:ind w:left="993" w:hanging="284"/>
        <w:jc w:val="both"/>
        <w:textAlignment w:val="baseline"/>
        <w:rPr>
          <w:rFonts w:ascii="Calibri" w:hAnsi="Calibri"/>
        </w:rPr>
      </w:pPr>
      <w:r w:rsidRPr="00634199">
        <w:rPr>
          <w:rFonts w:ascii="Calibri" w:hAnsi="Calibri"/>
        </w:rPr>
        <w:t>Wykonawca wykonuje roboty przy użyciu niesprawnego sprzętu co zagraża bezpieczeństwu na budowie i pomimo pisemnego wezwania do niezwłocznego naprawienia, w dalszym ciągu nie wykonuje poleceń Zamawiającego,</w:t>
      </w:r>
    </w:p>
    <w:p w:rsidR="00FF2A3E" w:rsidRPr="00634199" w:rsidRDefault="00FF2A3E" w:rsidP="00EC7BA2">
      <w:pPr>
        <w:numPr>
          <w:ilvl w:val="5"/>
          <w:numId w:val="61"/>
        </w:numPr>
        <w:tabs>
          <w:tab w:val="left" w:pos="284"/>
        </w:tabs>
        <w:overflowPunct w:val="0"/>
        <w:autoSpaceDE w:val="0"/>
        <w:autoSpaceDN w:val="0"/>
        <w:adjustRightInd w:val="0"/>
        <w:ind w:left="993" w:hanging="284"/>
        <w:jc w:val="both"/>
        <w:textAlignment w:val="baseline"/>
        <w:rPr>
          <w:rFonts w:ascii="Calibri" w:hAnsi="Calibri"/>
        </w:rPr>
      </w:pPr>
      <w:r w:rsidRPr="00634199">
        <w:rPr>
          <w:rFonts w:ascii="Calibri" w:hAnsi="Calibri"/>
        </w:rPr>
        <w:t>Wykonawca wykonuje roboty budowlane przez osoby lub podmioty nie zgłoszone do Zamawiającego, co stwierdzone zostanie przez Zamawiającego i pomimo pisemnego wezwania do usunięcia tych osób lub podmiotów, w dalszym ciągu nie wykonuje polecenia,</w:t>
      </w:r>
    </w:p>
    <w:p w:rsidR="00FF2A3E" w:rsidRPr="00634199" w:rsidRDefault="00FF2A3E" w:rsidP="00EC7BA2">
      <w:pPr>
        <w:numPr>
          <w:ilvl w:val="5"/>
          <w:numId w:val="61"/>
        </w:numPr>
        <w:tabs>
          <w:tab w:val="left" w:pos="284"/>
        </w:tabs>
        <w:overflowPunct w:val="0"/>
        <w:autoSpaceDE w:val="0"/>
        <w:autoSpaceDN w:val="0"/>
        <w:adjustRightInd w:val="0"/>
        <w:ind w:left="993" w:hanging="284"/>
        <w:jc w:val="both"/>
        <w:textAlignment w:val="baseline"/>
        <w:rPr>
          <w:rFonts w:ascii="Calibri" w:hAnsi="Calibri"/>
        </w:rPr>
      </w:pPr>
      <w:r w:rsidRPr="00634199">
        <w:rPr>
          <w:rFonts w:ascii="Calibri" w:hAnsi="Calibri"/>
        </w:rPr>
        <w:t>Wykonawca w rażący sposób narusza obowiązki pracownicze, w szczególności :</w:t>
      </w:r>
    </w:p>
    <w:p w:rsidR="00FF2A3E" w:rsidRPr="00634199" w:rsidRDefault="00FF2A3E" w:rsidP="00EC7BA2">
      <w:pPr>
        <w:numPr>
          <w:ilvl w:val="0"/>
          <w:numId w:val="47"/>
        </w:numPr>
        <w:tabs>
          <w:tab w:val="left" w:pos="284"/>
        </w:tabs>
        <w:overflowPunct w:val="0"/>
        <w:autoSpaceDE w:val="0"/>
        <w:autoSpaceDN w:val="0"/>
        <w:adjustRightInd w:val="0"/>
        <w:ind w:left="1276" w:hanging="283"/>
        <w:jc w:val="both"/>
        <w:textAlignment w:val="baseline"/>
        <w:rPr>
          <w:rFonts w:ascii="Calibri" w:hAnsi="Calibri"/>
        </w:rPr>
      </w:pPr>
      <w:r w:rsidRPr="00634199">
        <w:rPr>
          <w:rFonts w:ascii="Calibri" w:hAnsi="Calibri"/>
        </w:rPr>
        <w:lastRenderedPageBreak/>
        <w:t>nie przestrzega ustalonego czasu pracy,</w:t>
      </w:r>
    </w:p>
    <w:p w:rsidR="00FF2A3E" w:rsidRPr="00634199" w:rsidRDefault="00FF2A3E" w:rsidP="00EC7BA2">
      <w:pPr>
        <w:numPr>
          <w:ilvl w:val="0"/>
          <w:numId w:val="47"/>
        </w:numPr>
        <w:tabs>
          <w:tab w:val="left" w:pos="284"/>
        </w:tabs>
        <w:overflowPunct w:val="0"/>
        <w:autoSpaceDE w:val="0"/>
        <w:autoSpaceDN w:val="0"/>
        <w:adjustRightInd w:val="0"/>
        <w:ind w:left="1276" w:hanging="283"/>
        <w:jc w:val="both"/>
        <w:textAlignment w:val="baseline"/>
        <w:rPr>
          <w:rFonts w:ascii="Calibri" w:hAnsi="Calibri"/>
        </w:rPr>
      </w:pPr>
      <w:r w:rsidRPr="00634199">
        <w:rPr>
          <w:rFonts w:ascii="Calibri" w:hAnsi="Calibri"/>
        </w:rPr>
        <w:t>pracownicy nie zostali wyposażeni w odzież ochronną,</w:t>
      </w:r>
    </w:p>
    <w:p w:rsidR="00FF2A3E" w:rsidRPr="00634199" w:rsidRDefault="00FF2A3E" w:rsidP="00EC7BA2">
      <w:pPr>
        <w:numPr>
          <w:ilvl w:val="0"/>
          <w:numId w:val="47"/>
        </w:numPr>
        <w:tabs>
          <w:tab w:val="left" w:pos="284"/>
        </w:tabs>
        <w:overflowPunct w:val="0"/>
        <w:autoSpaceDE w:val="0"/>
        <w:autoSpaceDN w:val="0"/>
        <w:adjustRightInd w:val="0"/>
        <w:ind w:left="1276" w:hanging="283"/>
        <w:jc w:val="both"/>
        <w:textAlignment w:val="baseline"/>
        <w:rPr>
          <w:rFonts w:ascii="Calibri" w:hAnsi="Calibri"/>
        </w:rPr>
      </w:pPr>
      <w:r w:rsidRPr="00634199">
        <w:rPr>
          <w:rFonts w:ascii="Calibri" w:hAnsi="Calibri"/>
        </w:rPr>
        <w:t>pracownicy wykonują czynności na budowie bez zabezpieczenia,</w:t>
      </w:r>
    </w:p>
    <w:p w:rsidR="00FF2A3E" w:rsidRPr="00634199" w:rsidRDefault="00FF2A3E" w:rsidP="00EC7BA2">
      <w:pPr>
        <w:numPr>
          <w:ilvl w:val="0"/>
          <w:numId w:val="47"/>
        </w:numPr>
        <w:tabs>
          <w:tab w:val="left" w:pos="284"/>
        </w:tabs>
        <w:overflowPunct w:val="0"/>
        <w:autoSpaceDE w:val="0"/>
        <w:autoSpaceDN w:val="0"/>
        <w:adjustRightInd w:val="0"/>
        <w:ind w:left="1276" w:hanging="283"/>
        <w:jc w:val="both"/>
        <w:textAlignment w:val="baseline"/>
        <w:rPr>
          <w:rFonts w:ascii="Calibri" w:hAnsi="Calibri"/>
        </w:rPr>
      </w:pPr>
      <w:r w:rsidRPr="00634199">
        <w:rPr>
          <w:rFonts w:ascii="Calibri" w:hAnsi="Calibri"/>
        </w:rPr>
        <w:t xml:space="preserve">nie reaguje na zachowania pracownika, który w </w:t>
      </w:r>
      <w:r w:rsidRPr="00634199">
        <w:rPr>
          <w:rFonts w:ascii="Calibri" w:hAnsi="Calibri" w:cs="Calibri"/>
        </w:rPr>
        <w:t>wyjątkowo lekceważący sposób wykonuje swoje obowiązki, jeżeli pracownik zatrudniony jest na stanowisku nakazującym szczególną przezorność i ostrożność w działaniu,</w:t>
      </w:r>
    </w:p>
    <w:p w:rsidR="00FF2A3E" w:rsidRPr="00634199" w:rsidRDefault="00FF2A3E" w:rsidP="009631D2">
      <w:pPr>
        <w:tabs>
          <w:tab w:val="left" w:pos="284"/>
        </w:tabs>
        <w:overflowPunct w:val="0"/>
        <w:autoSpaceDE w:val="0"/>
        <w:autoSpaceDN w:val="0"/>
        <w:adjustRightInd w:val="0"/>
        <w:ind w:left="993"/>
        <w:jc w:val="both"/>
        <w:textAlignment w:val="baseline"/>
        <w:rPr>
          <w:rFonts w:ascii="Calibri" w:hAnsi="Calibri"/>
        </w:rPr>
      </w:pPr>
      <w:r w:rsidRPr="00634199">
        <w:rPr>
          <w:rFonts w:ascii="Calibri" w:hAnsi="Calibri"/>
        </w:rPr>
        <w:t xml:space="preserve">i pomimo pisemnego wezwania w dalszym ciągu narusza obowiązki pracownicze.                </w:t>
      </w:r>
    </w:p>
    <w:p w:rsidR="00FF2A3E" w:rsidRPr="00634199" w:rsidRDefault="00FF2A3E" w:rsidP="00EC7BA2">
      <w:pPr>
        <w:numPr>
          <w:ilvl w:val="2"/>
          <w:numId w:val="34"/>
        </w:numPr>
        <w:tabs>
          <w:tab w:val="left" w:pos="284"/>
        </w:tabs>
        <w:overflowPunct w:val="0"/>
        <w:autoSpaceDE w:val="0"/>
        <w:autoSpaceDN w:val="0"/>
        <w:adjustRightInd w:val="0"/>
        <w:ind w:left="284" w:hanging="284"/>
        <w:jc w:val="both"/>
        <w:textAlignment w:val="baseline"/>
        <w:rPr>
          <w:rFonts w:ascii="Calibri" w:hAnsi="Calibri"/>
        </w:rPr>
      </w:pPr>
      <w:r w:rsidRPr="00634199">
        <w:rPr>
          <w:rFonts w:ascii="Calibri" w:hAnsi="Calibri"/>
        </w:rPr>
        <w:t>Zamawiający może rozwiązać umowę, jeżeli zachodzi co najmniej jedna z następujących okoliczności:</w:t>
      </w:r>
    </w:p>
    <w:p w:rsidR="00FF2A3E" w:rsidRPr="00634199" w:rsidRDefault="00FF2A3E" w:rsidP="00FF2A3E">
      <w:pPr>
        <w:overflowPunct w:val="0"/>
        <w:autoSpaceDE w:val="0"/>
        <w:autoSpaceDN w:val="0"/>
        <w:adjustRightInd w:val="0"/>
        <w:ind w:left="567" w:hanging="283"/>
        <w:jc w:val="both"/>
        <w:textAlignment w:val="baseline"/>
        <w:rPr>
          <w:rFonts w:ascii="Calibri" w:hAnsi="Calibri"/>
        </w:rPr>
      </w:pPr>
      <w:r w:rsidRPr="00634199">
        <w:rPr>
          <w:rFonts w:ascii="Calibri" w:hAnsi="Calibri"/>
        </w:rPr>
        <w:t>1) Wykonawca w chwili zawarcia umowy podlegał wykluczeniu z postępowania na podstawie art. 108 ust. 1  i/lub art. 109 ust. 1 pkt 4 ust. 1 ustawy Pzp,</w:t>
      </w:r>
    </w:p>
    <w:p w:rsidR="003608AA" w:rsidRPr="00634199" w:rsidRDefault="003608AA" w:rsidP="00FF2A3E">
      <w:pPr>
        <w:overflowPunct w:val="0"/>
        <w:autoSpaceDE w:val="0"/>
        <w:autoSpaceDN w:val="0"/>
        <w:adjustRightInd w:val="0"/>
        <w:ind w:left="567" w:hanging="283"/>
        <w:jc w:val="both"/>
        <w:textAlignment w:val="baseline"/>
        <w:rPr>
          <w:rFonts w:ascii="Calibri" w:hAnsi="Calibri"/>
        </w:rPr>
      </w:pPr>
      <w:r w:rsidRPr="00634199">
        <w:rPr>
          <w:rFonts w:ascii="Calibri" w:hAnsi="Calibri"/>
        </w:rPr>
        <w:t>2)</w:t>
      </w:r>
      <w:r w:rsidR="00C6327E" w:rsidRPr="00634199">
        <w:rPr>
          <w:rFonts w:ascii="Calibri" w:hAnsi="Calibri"/>
        </w:rPr>
        <w:t xml:space="preserve"> Trybunał Sprawiedliwości Unii Europejskiej stwierdził, w ramach procedury przewidzianej w art. 258 Traktatu o Funkcjonowaniu Unii Europejskiej, że państwo polskie uchybiło zobowiązaniom, które ciążą na nim na mocy Traktatów, dyrektywy 2014/24/UE i dyrektywy 2014/25/EU, z uwagi na to, że zamawiający udzielił zamówienia z naruszeniem prawa Unii Europejskiej.</w:t>
      </w:r>
    </w:p>
    <w:p w:rsidR="00FF2A3E" w:rsidRDefault="00FF2A3E" w:rsidP="009F0E02">
      <w:pPr>
        <w:overflowPunct w:val="0"/>
        <w:autoSpaceDE w:val="0"/>
        <w:autoSpaceDN w:val="0"/>
        <w:adjustRightInd w:val="0"/>
        <w:ind w:left="567" w:hanging="283"/>
        <w:jc w:val="both"/>
        <w:textAlignment w:val="baseline"/>
        <w:rPr>
          <w:rFonts w:ascii="Calibri" w:hAnsi="Calibri" w:cs="Calibri"/>
        </w:rPr>
      </w:pPr>
    </w:p>
    <w:p w:rsidR="0082545C" w:rsidRPr="00634199" w:rsidRDefault="0082545C" w:rsidP="009F0E02">
      <w:pPr>
        <w:overflowPunct w:val="0"/>
        <w:autoSpaceDE w:val="0"/>
        <w:autoSpaceDN w:val="0"/>
        <w:adjustRightInd w:val="0"/>
        <w:ind w:left="567" w:hanging="283"/>
        <w:jc w:val="both"/>
        <w:textAlignment w:val="baseline"/>
        <w:rPr>
          <w:rFonts w:ascii="Calibri" w:hAnsi="Calibri" w:cs="Calibri"/>
        </w:rPr>
      </w:pPr>
    </w:p>
    <w:p w:rsidR="00FF2A3E" w:rsidRPr="00634199" w:rsidRDefault="00FF2A3E" w:rsidP="00FF2A3E">
      <w:pPr>
        <w:keepNext/>
        <w:jc w:val="center"/>
        <w:rPr>
          <w:rFonts w:ascii="Calibri" w:hAnsi="Calibri" w:cs="Calibri"/>
          <w:b/>
        </w:rPr>
      </w:pPr>
      <w:r w:rsidRPr="00634199">
        <w:rPr>
          <w:rFonts w:ascii="Calibri" w:hAnsi="Calibri" w:cs="Calibri"/>
          <w:b/>
        </w:rPr>
        <w:t>§ 18</w:t>
      </w:r>
    </w:p>
    <w:p w:rsidR="00FF2A3E" w:rsidRPr="00634199" w:rsidRDefault="00FF2A3E" w:rsidP="00FF2A3E">
      <w:pPr>
        <w:jc w:val="center"/>
        <w:rPr>
          <w:rFonts w:ascii="Calibri" w:hAnsi="Calibri" w:cs="Calibri"/>
          <w:spacing w:val="-6"/>
        </w:rPr>
      </w:pPr>
      <w:r w:rsidRPr="00634199">
        <w:rPr>
          <w:rFonts w:ascii="Calibri" w:hAnsi="Calibri" w:cs="Calibri"/>
          <w:b/>
          <w:bCs/>
          <w:spacing w:val="-6"/>
          <w:shd w:val="clear" w:color="auto" w:fill="FFFFFF"/>
        </w:rPr>
        <w:t>OBOWIĄZKI WYKONAWCY I ZAMAWIAJĄCEGO W ZWIĄZKU Z ROZWIĄZANIEM LUB ODSTĄPIENIEM OD UMOWY</w:t>
      </w:r>
    </w:p>
    <w:p w:rsidR="00FF2A3E" w:rsidRPr="00634199" w:rsidRDefault="00FF2A3E" w:rsidP="00EC7BA2">
      <w:pPr>
        <w:numPr>
          <w:ilvl w:val="3"/>
          <w:numId w:val="34"/>
        </w:numPr>
        <w:tabs>
          <w:tab w:val="num" w:pos="-1276"/>
        </w:tabs>
        <w:ind w:left="284" w:hanging="284"/>
        <w:jc w:val="both"/>
        <w:rPr>
          <w:rFonts w:ascii="Calibri" w:hAnsi="Calibri" w:cs="Arial"/>
        </w:rPr>
      </w:pPr>
      <w:r w:rsidRPr="00634199">
        <w:rPr>
          <w:rFonts w:ascii="Calibri" w:hAnsi="Calibri" w:cs="Calibri"/>
        </w:rPr>
        <w:t>W przypadku rozwiązania lub odstąpienia od umowy Strony mają następujące obowiązki szczegółowe:</w:t>
      </w:r>
    </w:p>
    <w:p w:rsidR="00FF2A3E" w:rsidRPr="00634199" w:rsidRDefault="00FF2A3E" w:rsidP="00EC7BA2">
      <w:pPr>
        <w:numPr>
          <w:ilvl w:val="2"/>
          <w:numId w:val="46"/>
        </w:numPr>
        <w:tabs>
          <w:tab w:val="right" w:pos="-2410"/>
          <w:tab w:val="right" w:pos="-709"/>
          <w:tab w:val="center" w:pos="-567"/>
        </w:tabs>
        <w:suppressAutoHyphens/>
        <w:ind w:left="567" w:hanging="141"/>
        <w:jc w:val="both"/>
        <w:rPr>
          <w:rFonts w:ascii="Calibri" w:hAnsi="Calibri" w:cs="Calibri"/>
        </w:rPr>
      </w:pPr>
      <w:r w:rsidRPr="00634199">
        <w:rPr>
          <w:rFonts w:ascii="Calibri" w:hAnsi="Calibri" w:cs="Calibri"/>
        </w:rPr>
        <w:t>w terminie 7 dni od daty rozwiązania lub odstąpienia od umowy Wykonawca zgłosi do Zamawiającego gotowość do odbioru robót w celu sporządzenia szczegółowego protokołu inwentaryzacji prac w toku wg stanu na dzień złożenia oświadczenia rozwiązania lub o odstąpieniu od umowy,</w:t>
      </w:r>
    </w:p>
    <w:p w:rsidR="00FF2A3E" w:rsidRPr="00634199" w:rsidRDefault="00FF2A3E" w:rsidP="00EC7BA2">
      <w:pPr>
        <w:numPr>
          <w:ilvl w:val="2"/>
          <w:numId w:val="46"/>
        </w:numPr>
        <w:tabs>
          <w:tab w:val="right" w:pos="-2410"/>
          <w:tab w:val="right" w:pos="-709"/>
          <w:tab w:val="center" w:pos="-567"/>
        </w:tabs>
        <w:suppressAutoHyphens/>
        <w:ind w:left="567" w:hanging="141"/>
        <w:jc w:val="both"/>
        <w:rPr>
          <w:rFonts w:ascii="Calibri" w:hAnsi="Calibri" w:cs="Calibri"/>
        </w:rPr>
      </w:pPr>
      <w:r w:rsidRPr="00634199">
        <w:rPr>
          <w:rFonts w:ascii="Calibri" w:hAnsi="Calibri" w:cs="Calibri"/>
          <w:shd w:val="clear" w:color="auto" w:fill="FFFFFF"/>
        </w:rPr>
        <w:t xml:space="preserve">w terminie do 21 dni od dnia zgłoszenia gotowości do odbioru robót po </w:t>
      </w:r>
      <w:r w:rsidRPr="00634199">
        <w:rPr>
          <w:rFonts w:ascii="Calibri" w:hAnsi="Calibri" w:cs="Calibri"/>
        </w:rPr>
        <w:t xml:space="preserve">rozwiązaniu lub </w:t>
      </w:r>
      <w:r w:rsidRPr="00634199">
        <w:rPr>
          <w:rFonts w:ascii="Calibri" w:hAnsi="Calibri" w:cs="Calibri"/>
          <w:shd w:val="clear" w:color="auto" w:fill="FFFFFF"/>
        </w:rPr>
        <w:t xml:space="preserve">odstąpienia od umowy, Wykonawca przy udziale co najmniej Zamawiającego, sporządzi szczegółowy protokół odbioru robót przerwanych i robót zabezpieczających (tzw. protokół z inwentaryzacji) według stanu na dzień </w:t>
      </w:r>
      <w:r w:rsidRPr="00634199">
        <w:rPr>
          <w:rFonts w:ascii="Calibri" w:hAnsi="Calibri" w:cs="Calibri"/>
        </w:rPr>
        <w:t xml:space="preserve">rozwiązania lub </w:t>
      </w:r>
      <w:r w:rsidRPr="00634199">
        <w:rPr>
          <w:rFonts w:ascii="Calibri" w:hAnsi="Calibri" w:cs="Calibri"/>
          <w:shd w:val="clear" w:color="auto" w:fill="FFFFFF"/>
        </w:rPr>
        <w:t>odstąpienia wraz z określeniem kwot wynagrodzenia należnych Wykonawcy. Protokół z inwentaryzacji stanowi podstawę do wystawienia przez Wykonawcę faktury,</w:t>
      </w:r>
    </w:p>
    <w:p w:rsidR="00FF2A3E" w:rsidRPr="00634199" w:rsidRDefault="00FF2A3E" w:rsidP="00EC7BA2">
      <w:pPr>
        <w:numPr>
          <w:ilvl w:val="2"/>
          <w:numId w:val="46"/>
        </w:numPr>
        <w:tabs>
          <w:tab w:val="right" w:pos="-2410"/>
          <w:tab w:val="right" w:pos="-709"/>
          <w:tab w:val="center" w:pos="-567"/>
        </w:tabs>
        <w:suppressAutoHyphens/>
        <w:ind w:left="567" w:hanging="141"/>
        <w:jc w:val="both"/>
        <w:rPr>
          <w:rFonts w:ascii="Calibri" w:hAnsi="Calibri" w:cs="Calibri"/>
        </w:rPr>
      </w:pPr>
      <w:r w:rsidRPr="00634199">
        <w:rPr>
          <w:rFonts w:ascii="Calibri" w:hAnsi="Calibri" w:cs="Calibri"/>
          <w:shd w:val="clear" w:color="auto" w:fill="FFFFFF"/>
        </w:rPr>
        <w:t xml:space="preserve">Wykonawca zobowiązany jest do dokonania i dostarczenia Zamawiającemu inwentaryzacji robót (w tym geodezyjnej inwentaryzacji robót) według stanu na dzień </w:t>
      </w:r>
      <w:r w:rsidRPr="00634199">
        <w:rPr>
          <w:rFonts w:ascii="Calibri" w:hAnsi="Calibri" w:cs="Calibri"/>
        </w:rPr>
        <w:t xml:space="preserve">rozwiązania lub </w:t>
      </w:r>
      <w:r w:rsidRPr="00634199">
        <w:rPr>
          <w:rFonts w:ascii="Calibri" w:hAnsi="Calibri" w:cs="Calibri"/>
          <w:shd w:val="clear" w:color="auto" w:fill="FFFFFF"/>
        </w:rPr>
        <w:t>odstąpienia,</w:t>
      </w:r>
    </w:p>
    <w:p w:rsidR="00FF2A3E" w:rsidRPr="00634199" w:rsidRDefault="00FF2A3E" w:rsidP="00EC7BA2">
      <w:pPr>
        <w:numPr>
          <w:ilvl w:val="2"/>
          <w:numId w:val="46"/>
        </w:numPr>
        <w:tabs>
          <w:tab w:val="right" w:pos="-2410"/>
          <w:tab w:val="right" w:pos="-709"/>
          <w:tab w:val="center" w:pos="-567"/>
        </w:tabs>
        <w:suppressAutoHyphens/>
        <w:ind w:left="567" w:hanging="141"/>
        <w:jc w:val="both"/>
        <w:rPr>
          <w:rFonts w:ascii="Calibri" w:hAnsi="Calibri" w:cs="Calibri"/>
        </w:rPr>
      </w:pPr>
      <w:r w:rsidRPr="00634199">
        <w:rPr>
          <w:rFonts w:ascii="Calibri" w:hAnsi="Calibri" w:cs="Calibri"/>
        </w:rPr>
        <w:t>Wykonawca zabezpieczy przerwane prace w zakresie obustronnie uzgodnionym na koszt tej Strony, która ponosi odpowiedzialność za rozwiązanie lub odstąpienie od umowy,</w:t>
      </w:r>
    </w:p>
    <w:p w:rsidR="00FF2A3E" w:rsidRPr="00634199" w:rsidRDefault="00FF2A3E" w:rsidP="00EC7BA2">
      <w:pPr>
        <w:numPr>
          <w:ilvl w:val="2"/>
          <w:numId w:val="46"/>
        </w:numPr>
        <w:tabs>
          <w:tab w:val="right" w:pos="-2410"/>
          <w:tab w:val="right" w:pos="-709"/>
          <w:tab w:val="center" w:pos="-567"/>
        </w:tabs>
        <w:suppressAutoHyphens/>
        <w:ind w:left="567" w:hanging="141"/>
        <w:jc w:val="both"/>
        <w:rPr>
          <w:rFonts w:ascii="Calibri" w:hAnsi="Calibri" w:cs="Calibri"/>
        </w:rPr>
      </w:pPr>
      <w:r w:rsidRPr="00634199">
        <w:rPr>
          <w:rFonts w:ascii="Calibri" w:hAnsi="Calibri" w:cs="Calibri"/>
        </w:rPr>
        <w:t>Wykonawca nieodpłatnie sporządzi wykaz tych materiałów, które nie mogą być wykorzystane przez Wykonawcę do realizacji innych prac nie objętych umową, jeżeli rozwiązanie lub odstąpienie nastąpiło z winy leżącej po stronie Zamawiającego,</w:t>
      </w:r>
    </w:p>
    <w:p w:rsidR="00FF2A3E" w:rsidRPr="00634199" w:rsidRDefault="00FF2A3E" w:rsidP="00EC7BA2">
      <w:pPr>
        <w:numPr>
          <w:ilvl w:val="2"/>
          <w:numId w:val="46"/>
        </w:numPr>
        <w:tabs>
          <w:tab w:val="right" w:pos="-2410"/>
          <w:tab w:val="right" w:pos="-709"/>
          <w:tab w:val="center" w:pos="-567"/>
        </w:tabs>
        <w:suppressAutoHyphens/>
        <w:ind w:left="567" w:hanging="141"/>
        <w:jc w:val="both"/>
        <w:rPr>
          <w:rFonts w:ascii="Calibri" w:hAnsi="Calibri" w:cs="Calibri"/>
        </w:rPr>
      </w:pPr>
      <w:r w:rsidRPr="00634199">
        <w:rPr>
          <w:rFonts w:ascii="Calibri" w:hAnsi="Calibri" w:cs="Calibri"/>
        </w:rPr>
        <w:t>Wykonawca zgłosi do dokonania przez Zamawiającego odbiór prac przerwanych oraz prac zabezpieczających, jeżeli rozwiązanie lub odstąpienie od umowy nastąpiło z winy leżącej po stronie Wykonawcy,</w:t>
      </w:r>
    </w:p>
    <w:p w:rsidR="00FF2A3E" w:rsidRPr="00634199" w:rsidRDefault="00FF2A3E" w:rsidP="00EC7BA2">
      <w:pPr>
        <w:numPr>
          <w:ilvl w:val="2"/>
          <w:numId w:val="46"/>
        </w:numPr>
        <w:tabs>
          <w:tab w:val="right" w:pos="-2410"/>
          <w:tab w:val="right" w:pos="-709"/>
          <w:tab w:val="center" w:pos="-567"/>
        </w:tabs>
        <w:suppressAutoHyphens/>
        <w:ind w:left="567" w:hanging="141"/>
        <w:jc w:val="both"/>
        <w:rPr>
          <w:rFonts w:ascii="Calibri" w:hAnsi="Calibri" w:cs="Calibri"/>
        </w:rPr>
      </w:pPr>
      <w:r w:rsidRPr="00634199">
        <w:rPr>
          <w:rFonts w:ascii="Calibri" w:hAnsi="Calibri" w:cs="Calibri"/>
        </w:rPr>
        <w:t>Wykonawca na własny koszt w terminie 14 dni usunie z terenu budowy urządzenia zaplecza przez niego dostarczone lub wniesione.</w:t>
      </w:r>
    </w:p>
    <w:p w:rsidR="00FF2A3E" w:rsidRPr="00634199" w:rsidRDefault="00FF2A3E" w:rsidP="00EC7BA2">
      <w:pPr>
        <w:numPr>
          <w:ilvl w:val="3"/>
          <w:numId w:val="34"/>
        </w:numPr>
        <w:tabs>
          <w:tab w:val="left" w:pos="-2268"/>
          <w:tab w:val="num" w:pos="-709"/>
        </w:tabs>
        <w:ind w:left="284" w:hanging="284"/>
        <w:jc w:val="both"/>
        <w:rPr>
          <w:rFonts w:ascii="Calibri" w:hAnsi="Calibri" w:cs="Calibri"/>
        </w:rPr>
      </w:pPr>
      <w:r w:rsidRPr="00634199">
        <w:rPr>
          <w:rFonts w:ascii="Calibri" w:hAnsi="Calibri" w:cs="Calibri"/>
        </w:rPr>
        <w:lastRenderedPageBreak/>
        <w:t>Zamawiający w razie rozwiązania lub odstąpienia od umowy przez Wykonawcę z winy leżącej po stronie Zamawiającego, obowiązany jest do:</w:t>
      </w:r>
    </w:p>
    <w:p w:rsidR="00FF2A3E" w:rsidRPr="00634199" w:rsidRDefault="00FF2A3E" w:rsidP="00FF2A3E">
      <w:pPr>
        <w:ind w:left="567" w:hanging="283"/>
        <w:jc w:val="both"/>
        <w:rPr>
          <w:rFonts w:ascii="Calibri" w:hAnsi="Calibri" w:cs="Calibri"/>
        </w:rPr>
      </w:pPr>
      <w:r w:rsidRPr="00634199">
        <w:rPr>
          <w:rFonts w:ascii="Calibri" w:hAnsi="Calibri" w:cs="Calibri"/>
        </w:rPr>
        <w:t>1) dokonania odbioru prac przerwanych oraz do zapłaty wynagrodzenia za prace, które zostały wykonane do dnia odstąpienia od umowy,</w:t>
      </w:r>
    </w:p>
    <w:p w:rsidR="00FF2A3E" w:rsidRPr="00634199" w:rsidRDefault="00FF2A3E" w:rsidP="00FF2A3E">
      <w:pPr>
        <w:ind w:left="567" w:hanging="283"/>
        <w:jc w:val="both"/>
        <w:rPr>
          <w:rFonts w:ascii="Calibri" w:hAnsi="Calibri" w:cs="Calibri"/>
        </w:rPr>
      </w:pPr>
      <w:r w:rsidRPr="00634199">
        <w:rPr>
          <w:rFonts w:ascii="Calibri" w:hAnsi="Calibri" w:cs="Calibri"/>
        </w:rPr>
        <w:t>2) odkupienia materiałów, o których mowa w ust. 1 pkt. 5 niniejszego paragrafu,</w:t>
      </w:r>
    </w:p>
    <w:p w:rsidR="00FF2A3E" w:rsidRPr="00634199" w:rsidRDefault="00FF2A3E" w:rsidP="00FF2A3E">
      <w:pPr>
        <w:ind w:left="567" w:hanging="283"/>
        <w:jc w:val="both"/>
        <w:rPr>
          <w:rFonts w:ascii="Calibri" w:hAnsi="Calibri" w:cs="Calibri"/>
        </w:rPr>
      </w:pPr>
      <w:r w:rsidRPr="00634199">
        <w:rPr>
          <w:rFonts w:ascii="Calibri" w:hAnsi="Calibri" w:cs="Calibri"/>
        </w:rPr>
        <w:t>3) przejęcia od Wykonawcy pod swój dozór terenu budowy.</w:t>
      </w:r>
    </w:p>
    <w:p w:rsidR="00FF2A3E" w:rsidRPr="00634199" w:rsidRDefault="00FF2A3E" w:rsidP="00EC7BA2">
      <w:pPr>
        <w:numPr>
          <w:ilvl w:val="3"/>
          <w:numId w:val="34"/>
        </w:numPr>
        <w:ind w:left="284" w:hanging="284"/>
        <w:jc w:val="both"/>
        <w:rPr>
          <w:rFonts w:ascii="Calibri" w:hAnsi="Calibri" w:cs="Calibri"/>
        </w:rPr>
      </w:pPr>
      <w:r w:rsidRPr="00634199">
        <w:rPr>
          <w:rFonts w:ascii="Calibri" w:hAnsi="Calibri" w:cs="Calibri"/>
          <w:shd w:val="clear" w:color="auto" w:fill="FFFFFF"/>
        </w:rPr>
        <w:t xml:space="preserve">W przypadku </w:t>
      </w:r>
      <w:r w:rsidRPr="00634199">
        <w:rPr>
          <w:rFonts w:ascii="Calibri" w:hAnsi="Calibri" w:cs="Calibri"/>
        </w:rPr>
        <w:t xml:space="preserve">rozwiązania lub </w:t>
      </w:r>
      <w:r w:rsidRPr="00634199">
        <w:rPr>
          <w:rFonts w:ascii="Calibri" w:hAnsi="Calibri" w:cs="Calibri"/>
          <w:shd w:val="clear" w:color="auto" w:fill="FFFFFF"/>
        </w:rPr>
        <w:t>odstąpienia od umowy przez Wykonawcę lub Zamawiającego, Wykonawca ma obowiązek:</w:t>
      </w:r>
    </w:p>
    <w:p w:rsidR="00FF2A3E" w:rsidRPr="00634199" w:rsidRDefault="00FF2A3E" w:rsidP="00EC7BA2">
      <w:pPr>
        <w:numPr>
          <w:ilvl w:val="2"/>
          <w:numId w:val="48"/>
        </w:numPr>
        <w:ind w:left="709" w:hanging="283"/>
        <w:jc w:val="both"/>
        <w:rPr>
          <w:rFonts w:ascii="Calibri" w:hAnsi="Calibri" w:cs="Calibri"/>
        </w:rPr>
      </w:pPr>
      <w:r w:rsidRPr="00634199">
        <w:rPr>
          <w:rFonts w:ascii="Calibri" w:hAnsi="Calibri" w:cs="Calibri"/>
          <w:shd w:val="clear" w:color="auto" w:fill="FFFFFF"/>
        </w:rPr>
        <w:t>natychmiast wstrzymać wykonywanie robót, poza mającymi na celu ochronę życia i własności, i zabezpieczyć przerwane roboty w zakresie obustronnie uzgodnionym oraz zabezpieczyć teren budowy i opuścić go najpóźniej w terminie wskazanym przez Zamawiającego,</w:t>
      </w:r>
    </w:p>
    <w:p w:rsidR="00FF2A3E" w:rsidRPr="00634199" w:rsidRDefault="00FF2A3E" w:rsidP="00EC7BA2">
      <w:pPr>
        <w:numPr>
          <w:ilvl w:val="2"/>
          <w:numId w:val="48"/>
        </w:numPr>
        <w:ind w:left="709" w:hanging="283"/>
        <w:jc w:val="both"/>
        <w:rPr>
          <w:rFonts w:ascii="Calibri" w:hAnsi="Calibri" w:cs="Calibri"/>
        </w:rPr>
      </w:pPr>
      <w:r w:rsidRPr="00634199">
        <w:rPr>
          <w:rFonts w:ascii="Calibri" w:hAnsi="Calibri" w:cs="Calibri"/>
          <w:shd w:val="clear" w:color="auto" w:fill="FFFFFF"/>
        </w:rPr>
        <w:t>przekazać znajdujące się w jego posiadaniu dokumenty, w tym należące do Zamawiającego, urządzenia, materiały i inne prace, za które Wykonawca otrzymał płatność oraz inną, sporządzoną przez niego lub na jego rzecz, projekt budowlany i projekty wykonawcze oraz dziennik budowy - najpóźniej w terminie wskazanym przez Zamawiającego.</w:t>
      </w:r>
    </w:p>
    <w:p w:rsidR="00FF2A3E" w:rsidRPr="00634199" w:rsidRDefault="00FF2A3E" w:rsidP="00EC7BA2">
      <w:pPr>
        <w:numPr>
          <w:ilvl w:val="0"/>
          <w:numId w:val="34"/>
        </w:numPr>
        <w:jc w:val="both"/>
        <w:rPr>
          <w:rFonts w:ascii="Calibri" w:hAnsi="Calibri" w:cs="Calibri"/>
        </w:rPr>
      </w:pPr>
      <w:r w:rsidRPr="00634199">
        <w:rPr>
          <w:rFonts w:ascii="Calibri" w:hAnsi="Calibri" w:cs="Calibri"/>
          <w:shd w:val="clear" w:color="auto" w:fill="FFFFFF"/>
        </w:rPr>
        <w:t xml:space="preserve">W terminie 14 dni od daty </w:t>
      </w:r>
      <w:r w:rsidRPr="00634199">
        <w:rPr>
          <w:rFonts w:ascii="Calibri" w:hAnsi="Calibri" w:cs="Calibri"/>
        </w:rPr>
        <w:t xml:space="preserve">rozwiązania lub </w:t>
      </w:r>
      <w:r w:rsidRPr="00634199">
        <w:rPr>
          <w:rFonts w:ascii="Calibri" w:hAnsi="Calibri" w:cs="Calibri"/>
          <w:shd w:val="clear" w:color="auto" w:fill="FFFFFF"/>
        </w:rPr>
        <w:t>odstąpienia od umowy, Wykonawca zgłosi Zamawiającemu gotowość do odbioru robót przerwanych oraz robót zabezpieczających. W przypadku niezgłoszenia w tym terminie gotowości do odbioru, Zamawiający ma prawo przeprowadzić odbiór jednostronny.</w:t>
      </w:r>
    </w:p>
    <w:p w:rsidR="00FF2A3E" w:rsidRPr="00634199" w:rsidRDefault="00FF2A3E" w:rsidP="00EC7BA2">
      <w:pPr>
        <w:numPr>
          <w:ilvl w:val="0"/>
          <w:numId w:val="34"/>
        </w:numPr>
        <w:jc w:val="both"/>
        <w:rPr>
          <w:rFonts w:ascii="Calibri" w:hAnsi="Calibri" w:cs="Calibri"/>
        </w:rPr>
      </w:pPr>
      <w:r w:rsidRPr="00634199">
        <w:rPr>
          <w:rFonts w:ascii="Calibri" w:hAnsi="Calibri" w:cs="Calibri"/>
          <w:shd w:val="clear" w:color="auto" w:fill="FFFFFF"/>
        </w:rPr>
        <w:t xml:space="preserve">Wykonawca niezwłocznie, a najpóźniej w terminie do 21 dni od dnia zawiadomienia o </w:t>
      </w:r>
      <w:r w:rsidRPr="00634199">
        <w:rPr>
          <w:rFonts w:ascii="Calibri" w:hAnsi="Calibri" w:cs="Calibri"/>
        </w:rPr>
        <w:t xml:space="preserve">rozwiązaniu lub </w:t>
      </w:r>
      <w:r w:rsidRPr="00634199">
        <w:rPr>
          <w:rFonts w:ascii="Calibri" w:hAnsi="Calibri" w:cs="Calibri"/>
          <w:shd w:val="clear" w:color="auto" w:fill="FFFFFF"/>
        </w:rPr>
        <w:t>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rsidR="00FF2A3E" w:rsidRPr="00634199" w:rsidRDefault="00FF2A3E" w:rsidP="00EC7BA2">
      <w:pPr>
        <w:numPr>
          <w:ilvl w:val="0"/>
          <w:numId w:val="34"/>
        </w:numPr>
        <w:jc w:val="both"/>
        <w:rPr>
          <w:rFonts w:ascii="Calibri" w:hAnsi="Calibri" w:cs="Calibri"/>
        </w:rPr>
      </w:pPr>
      <w:r w:rsidRPr="00634199">
        <w:rPr>
          <w:rFonts w:ascii="Calibri" w:hAnsi="Calibri" w:cs="Calibri"/>
          <w:shd w:val="clear" w:color="auto" w:fill="FFFFFF"/>
        </w:rPr>
        <w:t xml:space="preserve">W przypadku </w:t>
      </w:r>
      <w:r w:rsidRPr="00634199">
        <w:rPr>
          <w:rFonts w:ascii="Calibri" w:hAnsi="Calibri" w:cs="Calibri"/>
        </w:rPr>
        <w:t xml:space="preserve">rozwiązania lub </w:t>
      </w:r>
      <w:r w:rsidRPr="00634199">
        <w:rPr>
          <w:rFonts w:ascii="Calibri" w:hAnsi="Calibri" w:cs="Calibri"/>
          <w:shd w:val="clear" w:color="auto" w:fill="FFFFFF"/>
        </w:rPr>
        <w:t>odstąpienia od umowy przez Wykonawcę lub Zamawiającego, Zamawiający zobowiązany jest do dokonania w terminie do 21 dni do odbioru robót przerwanych i zabezpieczających oraz przejęcia od Wykonawcy pod swój dozór terenu budowy z zastrzeżeniem wykonania przez Wykonawcę ust. 5.</w:t>
      </w:r>
    </w:p>
    <w:p w:rsidR="00FF2A3E" w:rsidRPr="00634199" w:rsidRDefault="00FF2A3E" w:rsidP="00EC7BA2">
      <w:pPr>
        <w:numPr>
          <w:ilvl w:val="0"/>
          <w:numId w:val="34"/>
        </w:numPr>
        <w:jc w:val="both"/>
        <w:rPr>
          <w:rFonts w:ascii="Calibri" w:hAnsi="Calibri" w:cs="Calibri"/>
        </w:rPr>
      </w:pPr>
      <w:r w:rsidRPr="00634199">
        <w:rPr>
          <w:rFonts w:ascii="Calibri" w:hAnsi="Calibri" w:cs="Calibri"/>
          <w:shd w:val="clear" w:color="auto" w:fill="FFFFFF"/>
        </w:rPr>
        <w:t xml:space="preserve">W przypadku </w:t>
      </w:r>
      <w:r w:rsidRPr="00634199">
        <w:rPr>
          <w:rFonts w:ascii="Calibri" w:hAnsi="Calibri" w:cs="Calibri"/>
        </w:rPr>
        <w:t xml:space="preserve">rozwiązania lub </w:t>
      </w:r>
      <w:r w:rsidRPr="00634199">
        <w:rPr>
          <w:rFonts w:ascii="Calibri" w:hAnsi="Calibri" w:cs="Calibri"/>
          <w:shd w:val="clear" w:color="auto" w:fill="FFFFFF"/>
        </w:rPr>
        <w:t>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FF2A3E" w:rsidRPr="00634199" w:rsidRDefault="00FF2A3E" w:rsidP="00EC7BA2">
      <w:pPr>
        <w:numPr>
          <w:ilvl w:val="0"/>
          <w:numId w:val="34"/>
        </w:numPr>
        <w:jc w:val="both"/>
        <w:rPr>
          <w:rFonts w:ascii="Calibri" w:hAnsi="Calibri" w:cs="Calibri"/>
        </w:rPr>
      </w:pPr>
      <w:r w:rsidRPr="00634199">
        <w:rPr>
          <w:rFonts w:ascii="Calibri" w:hAnsi="Calibri" w:cs="Calibri"/>
          <w:shd w:val="clear" w:color="auto" w:fill="FFFFFF"/>
        </w:rPr>
        <w:t xml:space="preserve">Wykonawca ma obowiązek zastosowania się do zawartych w oświadczeniu o </w:t>
      </w:r>
      <w:r w:rsidRPr="00634199">
        <w:rPr>
          <w:rFonts w:ascii="Calibri" w:hAnsi="Calibri" w:cs="Calibri"/>
        </w:rPr>
        <w:t xml:space="preserve">rozwiązaniu lub </w:t>
      </w:r>
      <w:r w:rsidRPr="00634199">
        <w:rPr>
          <w:rFonts w:ascii="Calibri" w:hAnsi="Calibri" w:cs="Calibri"/>
          <w:shd w:val="clear" w:color="auto" w:fill="FFFFFF"/>
        </w:rPr>
        <w:t>odstąpieniu poleceń Zamawiającego dotyczących ochrony własności lub bezpieczeństwa robót.</w:t>
      </w:r>
    </w:p>
    <w:p w:rsidR="00FF2A3E" w:rsidRPr="00634199" w:rsidRDefault="00FF2A3E" w:rsidP="00EC7BA2">
      <w:pPr>
        <w:numPr>
          <w:ilvl w:val="0"/>
          <w:numId w:val="34"/>
        </w:numPr>
        <w:jc w:val="both"/>
        <w:rPr>
          <w:rFonts w:ascii="Calibri" w:hAnsi="Calibri" w:cs="Calibri"/>
        </w:rPr>
      </w:pPr>
      <w:r w:rsidRPr="00634199">
        <w:rPr>
          <w:rFonts w:ascii="Calibri" w:hAnsi="Calibri" w:cs="Calibri"/>
          <w:shd w:val="clear" w:color="auto" w:fill="FFFFFF"/>
        </w:rPr>
        <w:t xml:space="preserve">Zamawiający w razie </w:t>
      </w:r>
      <w:r w:rsidRPr="00634199">
        <w:rPr>
          <w:rFonts w:ascii="Calibri" w:hAnsi="Calibri" w:cs="Calibri"/>
        </w:rPr>
        <w:t xml:space="preserve">rozwiązania lub </w:t>
      </w:r>
      <w:r w:rsidRPr="00634199">
        <w:rPr>
          <w:rFonts w:ascii="Calibri" w:hAnsi="Calibri" w:cs="Calibri"/>
          <w:shd w:val="clear" w:color="auto" w:fill="FFFFFF"/>
        </w:rPr>
        <w:t>odstąpienia od umowy z przyczyn, za które Wykonawca nie odpowiada, obowiązany jest do:</w:t>
      </w:r>
    </w:p>
    <w:p w:rsidR="00FF2A3E" w:rsidRPr="00634199" w:rsidRDefault="00FF2A3E" w:rsidP="00EC7BA2">
      <w:pPr>
        <w:numPr>
          <w:ilvl w:val="2"/>
          <w:numId w:val="49"/>
        </w:numPr>
        <w:ind w:left="709" w:hanging="283"/>
        <w:jc w:val="both"/>
        <w:rPr>
          <w:rFonts w:ascii="Calibri" w:hAnsi="Calibri" w:cs="Calibri"/>
        </w:rPr>
      </w:pPr>
      <w:r w:rsidRPr="00634199">
        <w:rPr>
          <w:rFonts w:ascii="Calibri" w:hAnsi="Calibri" w:cs="Calibri"/>
          <w:shd w:val="clear" w:color="auto" w:fill="FFFFFF"/>
        </w:rPr>
        <w:t xml:space="preserve">dokonania odbioru robót przerwanych w terminie do 21 dni od daty zgłoszenia gotowości do odbioru robót przerwanych oraz do zapłaty wynagrodzenia za roboty, które zostały wykonane do dnia </w:t>
      </w:r>
      <w:r w:rsidRPr="00634199">
        <w:rPr>
          <w:rFonts w:ascii="Calibri" w:hAnsi="Calibri" w:cs="Calibri"/>
        </w:rPr>
        <w:t xml:space="preserve">rozwiązania lub </w:t>
      </w:r>
      <w:r w:rsidRPr="00634199">
        <w:rPr>
          <w:rFonts w:ascii="Calibri" w:hAnsi="Calibri" w:cs="Calibri"/>
          <w:shd w:val="clear" w:color="auto" w:fill="FFFFFF"/>
        </w:rPr>
        <w:t>odstąpienia na zasadach określonych w umowie,</w:t>
      </w:r>
    </w:p>
    <w:p w:rsidR="00FF2A3E" w:rsidRPr="00634199" w:rsidRDefault="00FF2A3E" w:rsidP="00EC7BA2">
      <w:pPr>
        <w:numPr>
          <w:ilvl w:val="2"/>
          <w:numId w:val="49"/>
        </w:numPr>
        <w:ind w:left="709" w:hanging="283"/>
        <w:jc w:val="both"/>
        <w:rPr>
          <w:rFonts w:ascii="Calibri" w:hAnsi="Calibri" w:cs="Calibri"/>
        </w:rPr>
      </w:pPr>
      <w:r w:rsidRPr="00634199">
        <w:rPr>
          <w:rFonts w:ascii="Calibri" w:hAnsi="Calibri" w:cs="Calibri"/>
          <w:shd w:val="clear" w:color="auto" w:fill="FFFFFF"/>
        </w:rPr>
        <w:t>przejęcia od Wykonawcy terenu budowy pod swój dozór w terminie 14 dni od daty podpisania protokołu z inwentaryzacji, o którym mowa w ust. 1.</w:t>
      </w:r>
    </w:p>
    <w:p w:rsidR="00FF2A3E" w:rsidRPr="00634199" w:rsidRDefault="00FF2A3E" w:rsidP="00EC7BA2">
      <w:pPr>
        <w:numPr>
          <w:ilvl w:val="0"/>
          <w:numId w:val="34"/>
        </w:numPr>
        <w:jc w:val="both"/>
        <w:rPr>
          <w:rFonts w:ascii="Calibri" w:hAnsi="Calibri" w:cs="Calibri"/>
        </w:rPr>
      </w:pPr>
      <w:r w:rsidRPr="00634199">
        <w:rPr>
          <w:rFonts w:ascii="Calibri" w:hAnsi="Calibri" w:cs="Calibri"/>
          <w:spacing w:val="-6"/>
          <w:shd w:val="clear" w:color="auto" w:fill="FFFFFF"/>
        </w:rPr>
        <w:t xml:space="preserve">Wykonawca udziela rękojmi i gwarancji jakości w zakresie określonym w umowie na część przedmiotu umowy wykonaną przed </w:t>
      </w:r>
      <w:r w:rsidRPr="00634199">
        <w:rPr>
          <w:rFonts w:ascii="Calibri" w:hAnsi="Calibri" w:cs="Calibri"/>
        </w:rPr>
        <w:t xml:space="preserve">rozwiązaniem lub </w:t>
      </w:r>
      <w:r w:rsidRPr="00634199">
        <w:rPr>
          <w:rFonts w:ascii="Calibri" w:hAnsi="Calibri" w:cs="Calibri"/>
          <w:spacing w:val="-6"/>
          <w:shd w:val="clear" w:color="auto" w:fill="FFFFFF"/>
        </w:rPr>
        <w:t>odstąpieniem od umowy.</w:t>
      </w:r>
    </w:p>
    <w:p w:rsidR="00FF2A3E" w:rsidRPr="00634199" w:rsidRDefault="00FF2A3E" w:rsidP="00EC7BA2">
      <w:pPr>
        <w:numPr>
          <w:ilvl w:val="0"/>
          <w:numId w:val="34"/>
        </w:numPr>
        <w:jc w:val="both"/>
        <w:rPr>
          <w:rFonts w:ascii="Calibri" w:hAnsi="Calibri" w:cs="Calibri"/>
        </w:rPr>
      </w:pPr>
      <w:r w:rsidRPr="00634199">
        <w:rPr>
          <w:rFonts w:ascii="Calibri" w:hAnsi="Calibri" w:cs="Calibri"/>
          <w:shd w:val="clear" w:color="auto" w:fill="FFFFFF"/>
        </w:rPr>
        <w:lastRenderedPageBreak/>
        <w:t xml:space="preserve">Wykonawca sporządzi wykaz tych zakupionych materiałów, które nie mogą być wykorzystane przez niego do realizacji innych robót nieobjętych umową, jeżeli </w:t>
      </w:r>
      <w:r w:rsidRPr="00634199">
        <w:rPr>
          <w:rFonts w:ascii="Calibri" w:hAnsi="Calibri" w:cs="Calibri"/>
        </w:rPr>
        <w:t xml:space="preserve">rozwiązanie lub </w:t>
      </w:r>
      <w:r w:rsidRPr="00634199">
        <w:rPr>
          <w:rFonts w:ascii="Calibri" w:hAnsi="Calibri" w:cs="Calibri"/>
          <w:shd w:val="clear" w:color="auto" w:fill="FFFFFF"/>
        </w:rPr>
        <w:t xml:space="preserve">odstąpienie nastąpiło z przyczyn niezależnych od Wykonawcy w celu zwrotu kosztów ich nabycia. Zamawiający odkupi te materiały, konstrukcje i urządzenia pod warunkiem, że zostaną one przez Zamawiającego i Inżyniera odebrane, jako nowe i zdatne do użycia. Jeżeli </w:t>
      </w:r>
      <w:r w:rsidRPr="00634199">
        <w:rPr>
          <w:rFonts w:ascii="Calibri" w:hAnsi="Calibri" w:cs="Calibri"/>
        </w:rPr>
        <w:t xml:space="preserve">rozwiązanie lub </w:t>
      </w:r>
      <w:r w:rsidRPr="00634199">
        <w:rPr>
          <w:rFonts w:ascii="Calibri" w:hAnsi="Calibri" w:cs="Calibri"/>
          <w:shd w:val="clear" w:color="auto" w:fill="FFFFFF"/>
        </w:rPr>
        <w:t>odstąpienie od umowy nastąpiło z przyczyn leżących po stronie Wykonawcy, Zamawiający nie ma obowiązku odkupywać materiałów niewbudowanych przez Wykonawcę.</w:t>
      </w:r>
    </w:p>
    <w:p w:rsidR="00FF2A3E" w:rsidRPr="00634199" w:rsidRDefault="00FF2A3E" w:rsidP="00EC7BA2">
      <w:pPr>
        <w:numPr>
          <w:ilvl w:val="0"/>
          <w:numId w:val="34"/>
        </w:numPr>
        <w:jc w:val="both"/>
        <w:rPr>
          <w:rFonts w:ascii="Calibri" w:hAnsi="Calibri" w:cs="Calibri"/>
        </w:rPr>
      </w:pPr>
      <w:r w:rsidRPr="00634199">
        <w:rPr>
          <w:rFonts w:ascii="Calibri" w:hAnsi="Calibri" w:cs="Calibri"/>
          <w:shd w:val="clear" w:color="auto" w:fill="FFFFFF"/>
        </w:rPr>
        <w:t xml:space="preserve">Zamawiający zapłaci Wykonawcy wynagrodzenie za roboty wykonane do dnia </w:t>
      </w:r>
      <w:r w:rsidRPr="00634199">
        <w:rPr>
          <w:rFonts w:ascii="Calibri" w:hAnsi="Calibri" w:cs="Calibri"/>
        </w:rPr>
        <w:t xml:space="preserve">rozwiązania lub </w:t>
      </w:r>
      <w:r w:rsidRPr="00634199">
        <w:rPr>
          <w:rFonts w:ascii="Calibri" w:hAnsi="Calibri" w:cs="Calibri"/>
          <w:shd w:val="clear" w:color="auto" w:fill="FFFFFF"/>
        </w:rPr>
        <w:t xml:space="preserve">odstąpienia według cen na dzień </w:t>
      </w:r>
      <w:r w:rsidRPr="00634199">
        <w:rPr>
          <w:rFonts w:ascii="Calibri" w:hAnsi="Calibri" w:cs="Calibri"/>
        </w:rPr>
        <w:t xml:space="preserve">rozwiązania lub </w:t>
      </w:r>
      <w:r w:rsidRPr="00634199">
        <w:rPr>
          <w:rFonts w:ascii="Calibri" w:hAnsi="Calibri" w:cs="Calibri"/>
          <w:shd w:val="clear" w:color="auto" w:fill="FFFFFF"/>
        </w:rPr>
        <w:t xml:space="preserve">odstąpienia, pomniejszone o roszczenia Zamawiającego z tytułu kar umownych oraz ewentualne roszczenia o obniżenie ceny na podstawie rękojmi i gwarancji lub inne roszczenia odszkodowawcze. Pokryje też koszty za zakupione materiały nienadające się do wbudowania w inny obiekt, o ile </w:t>
      </w:r>
      <w:r w:rsidRPr="00634199">
        <w:rPr>
          <w:rFonts w:ascii="Calibri" w:hAnsi="Calibri" w:cs="Calibri"/>
        </w:rPr>
        <w:t xml:space="preserve">rozwiązanie lub </w:t>
      </w:r>
      <w:r w:rsidRPr="00634199">
        <w:rPr>
          <w:rFonts w:ascii="Calibri" w:hAnsi="Calibri" w:cs="Calibri"/>
          <w:shd w:val="clear" w:color="auto" w:fill="FFFFFF"/>
        </w:rPr>
        <w:t>odstąpienie nastąpiło z przyczyn niezależnych od Wykonawcy.</w:t>
      </w:r>
    </w:p>
    <w:p w:rsidR="00FF2A3E" w:rsidRPr="00634199" w:rsidRDefault="00FF2A3E" w:rsidP="00EC7BA2">
      <w:pPr>
        <w:numPr>
          <w:ilvl w:val="0"/>
          <w:numId w:val="34"/>
        </w:numPr>
        <w:jc w:val="both"/>
        <w:rPr>
          <w:rFonts w:ascii="Calibri" w:hAnsi="Calibri" w:cs="Calibri"/>
        </w:rPr>
      </w:pPr>
      <w:r w:rsidRPr="00634199">
        <w:rPr>
          <w:rFonts w:ascii="Calibri" w:hAnsi="Calibri" w:cs="Calibri"/>
          <w:shd w:val="clear" w:color="auto" w:fill="FFFFFF"/>
        </w:rPr>
        <w:t xml:space="preserve">Koszty dodatkowe poniesione na zabezpieczenie robót i terenu budowy oraz wszelkie inne uzasadnione koszty związane z </w:t>
      </w:r>
      <w:r w:rsidRPr="00634199">
        <w:rPr>
          <w:rFonts w:ascii="Calibri" w:hAnsi="Calibri" w:cs="Calibri"/>
        </w:rPr>
        <w:t xml:space="preserve">rozwiązaniem lub </w:t>
      </w:r>
      <w:r w:rsidRPr="00634199">
        <w:rPr>
          <w:rFonts w:ascii="Calibri" w:hAnsi="Calibri" w:cs="Calibri"/>
          <w:shd w:val="clear" w:color="auto" w:fill="FFFFFF"/>
        </w:rPr>
        <w:t xml:space="preserve">odstąpieniem od umowy ponosi Strona, z przyczyn której nastąpiło </w:t>
      </w:r>
      <w:r w:rsidRPr="00634199">
        <w:rPr>
          <w:rFonts w:ascii="Calibri" w:hAnsi="Calibri" w:cs="Calibri"/>
        </w:rPr>
        <w:t xml:space="preserve">rozwiązanie lub </w:t>
      </w:r>
      <w:r w:rsidRPr="00634199">
        <w:rPr>
          <w:rFonts w:ascii="Calibri" w:hAnsi="Calibri" w:cs="Calibri"/>
          <w:shd w:val="clear" w:color="auto" w:fill="FFFFFF"/>
        </w:rPr>
        <w:t>odstąpienie od umowy.</w:t>
      </w:r>
    </w:p>
    <w:p w:rsidR="00FF2A3E" w:rsidRPr="00634199" w:rsidRDefault="00FF2A3E" w:rsidP="00FF2A3E">
      <w:pPr>
        <w:tabs>
          <w:tab w:val="left" w:pos="426"/>
          <w:tab w:val="left" w:pos="567"/>
        </w:tabs>
        <w:jc w:val="center"/>
        <w:rPr>
          <w:rFonts w:ascii="Calibri" w:hAnsi="Calibri" w:cs="Calibri"/>
          <w:b/>
        </w:rPr>
      </w:pPr>
    </w:p>
    <w:p w:rsidR="0082545C" w:rsidRDefault="0082545C" w:rsidP="0082545C">
      <w:pPr>
        <w:tabs>
          <w:tab w:val="left" w:pos="426"/>
          <w:tab w:val="left" w:pos="567"/>
        </w:tabs>
        <w:ind w:left="360"/>
        <w:jc w:val="center"/>
        <w:rPr>
          <w:rFonts w:ascii="Calibri" w:hAnsi="Calibri" w:cs="Calibri"/>
          <w:b/>
        </w:rPr>
      </w:pPr>
    </w:p>
    <w:p w:rsidR="00FF2A3E" w:rsidRPr="00634199" w:rsidRDefault="00FF2A3E" w:rsidP="00FF2A3E">
      <w:pPr>
        <w:tabs>
          <w:tab w:val="left" w:pos="426"/>
          <w:tab w:val="left" w:pos="567"/>
        </w:tabs>
        <w:jc w:val="center"/>
        <w:rPr>
          <w:rFonts w:ascii="Calibri" w:hAnsi="Calibri" w:cs="Calibri"/>
          <w:b/>
        </w:rPr>
      </w:pPr>
      <w:r w:rsidRPr="00634199">
        <w:rPr>
          <w:rFonts w:ascii="Calibri" w:hAnsi="Calibri" w:cs="Calibri"/>
          <w:b/>
        </w:rPr>
        <w:t>§ 19</w:t>
      </w:r>
    </w:p>
    <w:p w:rsidR="00FF2A3E" w:rsidRPr="00634199" w:rsidRDefault="00FF2A3E" w:rsidP="00FF2A3E">
      <w:pPr>
        <w:keepNext/>
        <w:jc w:val="center"/>
        <w:outlineLvl w:val="0"/>
        <w:rPr>
          <w:rFonts w:ascii="Calibri" w:hAnsi="Calibri" w:cs="Calibri"/>
          <w:b/>
        </w:rPr>
      </w:pPr>
      <w:r w:rsidRPr="00634199">
        <w:rPr>
          <w:rFonts w:ascii="Calibri" w:hAnsi="Calibri" w:cs="Calibri"/>
          <w:b/>
        </w:rPr>
        <w:t>WARUNKI ZMIANY UMOWY</w:t>
      </w:r>
    </w:p>
    <w:p w:rsidR="00FF2A3E" w:rsidRPr="00634199" w:rsidRDefault="00FF2A3E" w:rsidP="00FF2A3E">
      <w:pPr>
        <w:ind w:left="284" w:hanging="142"/>
        <w:jc w:val="both"/>
        <w:rPr>
          <w:rFonts w:ascii="Calibri" w:hAnsi="Calibri" w:cs="Calibri"/>
        </w:rPr>
      </w:pPr>
      <w:r w:rsidRPr="00634199">
        <w:rPr>
          <w:rFonts w:ascii="Calibri" w:hAnsi="Calibri" w:cs="Calibri"/>
        </w:rPr>
        <w:t>1. Zamawiający przewiduje możliwość dokonania zmiany w zawartej umowie w niżej wymienionych przypadkach:</w:t>
      </w:r>
    </w:p>
    <w:p w:rsidR="00FF2A3E" w:rsidRPr="00634199" w:rsidRDefault="00FF2A3E" w:rsidP="00EC7BA2">
      <w:pPr>
        <w:widowControl w:val="0"/>
        <w:numPr>
          <w:ilvl w:val="0"/>
          <w:numId w:val="64"/>
        </w:numPr>
        <w:autoSpaceDE w:val="0"/>
        <w:autoSpaceDN w:val="0"/>
        <w:adjustRightInd w:val="0"/>
        <w:ind w:left="426" w:hanging="284"/>
        <w:rPr>
          <w:rFonts w:ascii="Calibri" w:hAnsi="Calibri" w:cs="Calibri"/>
        </w:rPr>
      </w:pPr>
      <w:r w:rsidRPr="00634199">
        <w:rPr>
          <w:rFonts w:ascii="Calibri" w:hAnsi="Calibri" w:cs="Calibri"/>
          <w:bCs/>
        </w:rPr>
        <w:t xml:space="preserve">Dopuszczalne zmiany odnoszące się do przedmiotu zamówienia </w:t>
      </w:r>
    </w:p>
    <w:p w:rsidR="00FF2A3E" w:rsidRPr="00634199" w:rsidRDefault="00FF2A3E" w:rsidP="00EC7BA2">
      <w:pPr>
        <w:widowControl w:val="0"/>
        <w:numPr>
          <w:ilvl w:val="0"/>
          <w:numId w:val="65"/>
        </w:numPr>
        <w:autoSpaceDE w:val="0"/>
        <w:autoSpaceDN w:val="0"/>
        <w:adjustRightInd w:val="0"/>
        <w:ind w:left="851" w:hanging="284"/>
        <w:jc w:val="both"/>
        <w:rPr>
          <w:rFonts w:ascii="Calibri" w:hAnsi="Calibri" w:cs="Calibri"/>
        </w:rPr>
      </w:pPr>
      <w:r w:rsidRPr="00634199">
        <w:rPr>
          <w:rFonts w:ascii="Calibri" w:hAnsi="Calibri" w:cs="Calibri"/>
        </w:rPr>
        <w:t xml:space="preserve"> dopuszczalna jest zmiana przedmiotu zamówienia poprzez zmianę zakresu robót budowlanych przewidzianych w dokumentacji projektowej w przypadku: </w:t>
      </w:r>
    </w:p>
    <w:p w:rsidR="00FF2A3E" w:rsidRPr="00634199" w:rsidRDefault="00FF2A3E" w:rsidP="00EC7BA2">
      <w:pPr>
        <w:widowControl w:val="0"/>
        <w:numPr>
          <w:ilvl w:val="5"/>
          <w:numId w:val="66"/>
        </w:numPr>
        <w:autoSpaceDE w:val="0"/>
        <w:autoSpaceDN w:val="0"/>
        <w:adjustRightInd w:val="0"/>
        <w:ind w:left="1134" w:hanging="283"/>
        <w:jc w:val="both"/>
        <w:rPr>
          <w:rFonts w:ascii="Calibri" w:hAnsi="Calibri" w:cs="Calibri"/>
        </w:rPr>
      </w:pPr>
      <w:r w:rsidRPr="00634199">
        <w:rPr>
          <w:rFonts w:ascii="Calibri" w:hAnsi="Calibri" w:cs="Calibri"/>
        </w:rPr>
        <w:t xml:space="preserve">zmiany decyzji administracyjnych, na podstawie których prowadzone są roboty budowlane objęte umową, powodujące zmianę dotychczasowego zakresu robót przewidzianego w dokumentacji projektowej, </w:t>
      </w:r>
    </w:p>
    <w:p w:rsidR="00FF2A3E" w:rsidRPr="00634199" w:rsidRDefault="00FF2A3E" w:rsidP="00FF2A3E">
      <w:pPr>
        <w:tabs>
          <w:tab w:val="left" w:pos="-426"/>
        </w:tabs>
        <w:ind w:left="993" w:hanging="142"/>
        <w:jc w:val="both"/>
        <w:rPr>
          <w:rFonts w:ascii="Calibri" w:hAnsi="Calibri" w:cs="Calibri"/>
        </w:rPr>
      </w:pPr>
      <w:r w:rsidRPr="00634199">
        <w:rPr>
          <w:rFonts w:ascii="Calibri" w:hAnsi="Calibri" w:cs="Calibri"/>
        </w:rPr>
        <w:t xml:space="preserve">- w  uzasadnionych przypadkach Zamawiający może dopuścić wprowadzanie zmian  w stosunku do dokumentacji projektowej, w trakcie prowadzenia inwestycji w zakresie technologii wykonania elementów robót. Dopuszcza się je tylko, gdy proponowane przez Zamawiającego rozwiązanie jest niemożliwe do zastosowania lub lepsze funkcjonalnie od tego, jakie przewiduje projekt i nie prowadzi do zmiany wynagrodzenia Wykonawcy o więcej niż </w:t>
      </w:r>
      <w:r w:rsidR="00763BDB" w:rsidRPr="00E614DF">
        <w:rPr>
          <w:rFonts w:ascii="Calibri" w:hAnsi="Calibri" w:cs="Calibri"/>
          <w:b/>
        </w:rPr>
        <w:t>30 %</w:t>
      </w:r>
      <w:r w:rsidR="00763BDB">
        <w:rPr>
          <w:rFonts w:ascii="Calibri" w:hAnsi="Calibri" w:cs="Calibri"/>
          <w:color w:val="FF0000"/>
        </w:rPr>
        <w:t xml:space="preserve"> </w:t>
      </w:r>
      <w:r w:rsidRPr="00634199">
        <w:rPr>
          <w:rFonts w:ascii="Calibri" w:hAnsi="Calibri" w:cs="Calibri"/>
        </w:rPr>
        <w:t>należnego wynagrodzenia.</w:t>
      </w:r>
    </w:p>
    <w:p w:rsidR="00FF2A3E" w:rsidRPr="00634199" w:rsidRDefault="00FF2A3E" w:rsidP="00FF2A3E">
      <w:pPr>
        <w:suppressAutoHyphens/>
        <w:ind w:left="993" w:hanging="142"/>
        <w:contextualSpacing/>
        <w:jc w:val="both"/>
        <w:rPr>
          <w:rFonts w:ascii="Calibri" w:hAnsi="Calibri" w:cs="Calibri"/>
          <w:lang w:eastAsia="en-US"/>
        </w:rPr>
      </w:pPr>
      <w:r w:rsidRPr="00634199">
        <w:rPr>
          <w:rFonts w:ascii="Calibri" w:hAnsi="Calibri"/>
          <w:bCs/>
          <w:lang w:eastAsia="en-US"/>
        </w:rPr>
        <w:t xml:space="preserve">- jeżeli w toku realizacji przedmiotu umowy Strony ustalą wykonanie robót zamiennych, to roboty pierwotnie planowane zostaną wyłączone z zakresu podstawowego przedmiotu umowy na podstawie zakresu zmian określonych w protokołach konieczności oraz na podstawie cen jednostkowych i czynników kalkulacyjnych określonych w kosztorysie Wykonawcy, </w:t>
      </w:r>
      <w:r w:rsidRPr="00634199">
        <w:rPr>
          <w:rFonts w:ascii="Calibri" w:hAnsi="Calibri" w:cs="Calibri"/>
          <w:spacing w:val="-6"/>
          <w:shd w:val="clear" w:color="auto" w:fill="FFFFFF"/>
          <w:lang w:eastAsia="en-US"/>
        </w:rPr>
        <w:t xml:space="preserve">a w przypadku braku takich elementów rozliczeniowych, podstawą będą powszechnie stosowane katalogi KNR lub KNNR i ceny rynku lokalnego. </w:t>
      </w:r>
      <w:r w:rsidRPr="00634199">
        <w:rPr>
          <w:rFonts w:ascii="Calibri" w:hAnsi="Calibri"/>
          <w:bCs/>
          <w:lang w:eastAsia="en-US"/>
        </w:rPr>
        <w:t xml:space="preserve">Zakres robót zamiennych zostanie określony w protokole konieczności oraz przedmiarze robót sporządzonym przez Wykonawcę a zatwierdzonych przez Zamawiającego. Natomiast wynagrodzenie z tytułu wykonania robót zamiennych zostanie ustalone na podstawie kosztorysu Wykonawcy, </w:t>
      </w:r>
      <w:r w:rsidRPr="00634199">
        <w:rPr>
          <w:rFonts w:ascii="Calibri" w:hAnsi="Calibri" w:cs="Calibri"/>
          <w:lang w:eastAsia="en-US"/>
        </w:rPr>
        <w:t xml:space="preserve">Warunkiem wprowadzenia zmian do umowy będzie potwierdzenie </w:t>
      </w:r>
      <w:r w:rsidRPr="00634199">
        <w:rPr>
          <w:rFonts w:ascii="Calibri" w:hAnsi="Calibri" w:cs="Calibri"/>
          <w:lang w:eastAsia="en-US"/>
        </w:rPr>
        <w:lastRenderedPageBreak/>
        <w:t>powstałych okoliczności w formie opisowej i ich uzasadnienie w protokole konieczności.</w:t>
      </w:r>
    </w:p>
    <w:p w:rsidR="00FF2A3E" w:rsidRPr="00634199" w:rsidRDefault="00FF2A3E" w:rsidP="00EC7BA2">
      <w:pPr>
        <w:widowControl w:val="0"/>
        <w:numPr>
          <w:ilvl w:val="0"/>
          <w:numId w:val="65"/>
        </w:numPr>
        <w:autoSpaceDE w:val="0"/>
        <w:autoSpaceDN w:val="0"/>
        <w:adjustRightInd w:val="0"/>
        <w:ind w:left="851" w:hanging="284"/>
        <w:jc w:val="both"/>
        <w:rPr>
          <w:rFonts w:ascii="Calibri" w:hAnsi="Calibri" w:cs="Calibri"/>
        </w:rPr>
      </w:pPr>
      <w:r w:rsidRPr="00634199">
        <w:rPr>
          <w:rFonts w:ascii="Calibri" w:hAnsi="Calibri" w:cs="Calibri"/>
        </w:rPr>
        <w:t xml:space="preserve">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w:t>
      </w:r>
      <w:r w:rsidRPr="00E614DF">
        <w:rPr>
          <w:rFonts w:ascii="Calibri" w:hAnsi="Calibri" w:cs="Calibri"/>
          <w:b/>
        </w:rPr>
        <w:t xml:space="preserve">niż </w:t>
      </w:r>
      <w:r w:rsidR="00763BDB" w:rsidRPr="00E614DF">
        <w:rPr>
          <w:rFonts w:ascii="Calibri" w:hAnsi="Calibri" w:cs="Calibri"/>
          <w:b/>
        </w:rPr>
        <w:t>30 %</w:t>
      </w:r>
      <w:r w:rsidR="00763BDB">
        <w:rPr>
          <w:rFonts w:ascii="Calibri" w:hAnsi="Calibri" w:cs="Calibri"/>
          <w:color w:val="FF0000"/>
        </w:rPr>
        <w:t xml:space="preserve"> </w:t>
      </w:r>
      <w:r w:rsidRPr="00634199">
        <w:rPr>
          <w:rFonts w:ascii="Calibri" w:hAnsi="Calibri" w:cs="Calibri"/>
        </w:rPr>
        <w:t>rzeczowego lub finansowego przedmiotu zamówienia.  Wynagrodzenie Wykonawcy zmniejsza się odpowiednio w stosunku do zmniejszonego zakresu robót. Podstawę wyceny zmiany stanowił będzie wykonany przez Wykonawcę a zatwierdzony przez Zamawiającego  kosztorys ofertowy</w:t>
      </w:r>
      <w:r w:rsidR="00B07127" w:rsidRPr="00634199">
        <w:rPr>
          <w:rFonts w:ascii="Calibri" w:hAnsi="Calibri" w:cs="Calibri"/>
        </w:rPr>
        <w:t>.</w:t>
      </w:r>
      <w:r w:rsidRPr="00634199">
        <w:rPr>
          <w:rFonts w:ascii="Calibri" w:hAnsi="Calibri" w:cs="Calibri"/>
        </w:rPr>
        <w:t xml:space="preserve"> </w:t>
      </w:r>
    </w:p>
    <w:p w:rsidR="00FF2A3E" w:rsidRPr="00A32770" w:rsidRDefault="00FF2A3E" w:rsidP="00EC7BA2">
      <w:pPr>
        <w:widowControl w:val="0"/>
        <w:numPr>
          <w:ilvl w:val="0"/>
          <w:numId w:val="65"/>
        </w:numPr>
        <w:autoSpaceDE w:val="0"/>
        <w:autoSpaceDN w:val="0"/>
        <w:adjustRightInd w:val="0"/>
        <w:ind w:left="851" w:hanging="284"/>
        <w:jc w:val="both"/>
        <w:rPr>
          <w:rFonts w:ascii="Calibri" w:hAnsi="Calibri" w:cs="Calibri"/>
        </w:rPr>
      </w:pPr>
      <w:r w:rsidRPr="00634199">
        <w:rPr>
          <w:rFonts w:ascii="Calibri" w:hAnsi="Calibri" w:cs="Calibri"/>
          <w:spacing w:val="-6"/>
          <w:shd w:val="clear" w:color="auto" w:fill="FFFFFF"/>
        </w:rPr>
        <w:t>dopuszczalna jest zmiana technologii wykonywania robót i/lub rodzaju materiałów, z których będą wykonane roboty budowlane, w przypadku w szczególności zaprzestania produkcji materiału bądź wycofania i wprowadzenia przez producenta materiału o parametrach i cechach użytkowych lepszych lub jakościowo wyższych lub technologicznie nowszych albo właściwszych w zaistniałej sytuacji. Zmiana rodzaju materiałów wymaga pisemnej akceptacji Zamawiającego, uzyskanie której wymaga przedstawienia przez Wykonawcę szczegółowego uzasadnienia zmiany wraz z pisemnym potwierdzeniem producenta parametrów nowych materiałów. Zmiana rodzaju materiałów i/lub technologii realizacji, jeśli nie powoduje zmiany wynagrodzenia nie wymaga sporządzenia aneksu do umowy</w:t>
      </w:r>
      <w:r w:rsidR="00A32770">
        <w:rPr>
          <w:rFonts w:ascii="Calibri" w:hAnsi="Calibri" w:cs="Calibri"/>
          <w:spacing w:val="-6"/>
          <w:shd w:val="clear" w:color="auto" w:fill="FFFFFF"/>
        </w:rPr>
        <w:t>.</w:t>
      </w:r>
    </w:p>
    <w:p w:rsidR="00A32770" w:rsidRPr="00A27530" w:rsidRDefault="00A32770" w:rsidP="00EC7BA2">
      <w:pPr>
        <w:widowControl w:val="0"/>
        <w:numPr>
          <w:ilvl w:val="0"/>
          <w:numId w:val="65"/>
        </w:numPr>
        <w:autoSpaceDE w:val="0"/>
        <w:autoSpaceDN w:val="0"/>
        <w:adjustRightInd w:val="0"/>
        <w:ind w:left="851" w:hanging="284"/>
        <w:jc w:val="both"/>
        <w:rPr>
          <w:rFonts w:ascii="Calibri" w:hAnsi="Calibri" w:cs="Calibri"/>
        </w:rPr>
      </w:pPr>
      <w:r w:rsidRPr="00A27530">
        <w:rPr>
          <w:rFonts w:ascii="Calibri" w:hAnsi="Calibri" w:cs="Calibri"/>
          <w:spacing w:val="-6"/>
          <w:shd w:val="clear" w:color="auto" w:fill="FFFFFF"/>
        </w:rPr>
        <w:t>dopuszczalna jest zmiana zakresu robót budowlanych poprzez wprowadzenie robót dodatkowych</w:t>
      </w:r>
      <w:r w:rsidR="00734A95" w:rsidRPr="00A27530">
        <w:rPr>
          <w:rFonts w:ascii="Calibri" w:hAnsi="Calibri" w:cs="Calibri"/>
          <w:spacing w:val="-6"/>
          <w:shd w:val="clear" w:color="auto" w:fill="FFFFFF"/>
        </w:rPr>
        <w:t xml:space="preserve"> lub zamiennych</w:t>
      </w:r>
      <w:r w:rsidRPr="00A27530">
        <w:rPr>
          <w:rFonts w:ascii="Calibri" w:hAnsi="Calibri" w:cs="Calibri"/>
          <w:spacing w:val="-6"/>
          <w:shd w:val="clear" w:color="auto" w:fill="FFFFFF"/>
        </w:rPr>
        <w:t xml:space="preserve">, których wykonanie jest niezbędne do prawidłowej realizacji przedmiotu umowy; </w:t>
      </w:r>
      <w:r w:rsidRPr="00A27530">
        <w:rPr>
          <w:rFonts w:ascii="Calibri" w:hAnsi="Calibri"/>
          <w:bCs/>
          <w:lang w:eastAsia="en-US"/>
        </w:rPr>
        <w:t xml:space="preserve">Zakres robót dodatkowych </w:t>
      </w:r>
      <w:r w:rsidR="00734A95" w:rsidRPr="00A27530">
        <w:rPr>
          <w:rFonts w:ascii="Calibri" w:hAnsi="Calibri"/>
          <w:bCs/>
          <w:lang w:eastAsia="en-US"/>
        </w:rPr>
        <w:t xml:space="preserve">lub zamiennych </w:t>
      </w:r>
      <w:r w:rsidRPr="00A27530">
        <w:rPr>
          <w:rFonts w:ascii="Calibri" w:hAnsi="Calibri"/>
          <w:bCs/>
          <w:lang w:eastAsia="en-US"/>
        </w:rPr>
        <w:t xml:space="preserve">zostanie określony w protokole konieczności oraz przedmiarze robót sporządzonym przez Wykonawcę a zatwierdzonych przez Zamawiającego. Natomiast wynagrodzenie z tytułu wykonania robót dodatkowych </w:t>
      </w:r>
      <w:r w:rsidR="00734A95" w:rsidRPr="00A27530">
        <w:rPr>
          <w:rFonts w:ascii="Calibri" w:hAnsi="Calibri"/>
          <w:bCs/>
          <w:lang w:eastAsia="en-US"/>
        </w:rPr>
        <w:t xml:space="preserve">lub zamiennych </w:t>
      </w:r>
      <w:r w:rsidRPr="00A27530">
        <w:rPr>
          <w:rFonts w:ascii="Calibri" w:hAnsi="Calibri"/>
          <w:bCs/>
          <w:lang w:eastAsia="en-US"/>
        </w:rPr>
        <w:t xml:space="preserve">zostanie ustalone na podstawie kosztorysu Wykonawcy </w:t>
      </w:r>
      <w:r w:rsidR="00586237" w:rsidRPr="00A27530">
        <w:rPr>
          <w:rFonts w:ascii="Calibri" w:hAnsi="Calibri"/>
          <w:bCs/>
          <w:lang w:eastAsia="en-US"/>
        </w:rPr>
        <w:t xml:space="preserve">i </w:t>
      </w:r>
      <w:r w:rsidRPr="00A27530">
        <w:rPr>
          <w:rFonts w:ascii="Calibri" w:hAnsi="Calibri" w:cs="Calibri"/>
          <w:spacing w:val="-6"/>
          <w:shd w:val="clear" w:color="auto" w:fill="FFFFFF"/>
        </w:rPr>
        <w:t xml:space="preserve">rozliczone </w:t>
      </w:r>
      <w:r w:rsidR="00586237" w:rsidRPr="00A27530">
        <w:rPr>
          <w:rFonts w:ascii="Calibri" w:hAnsi="Calibri" w:cs="Calibri"/>
          <w:spacing w:val="-6"/>
          <w:shd w:val="clear" w:color="auto" w:fill="FFFFFF"/>
        </w:rPr>
        <w:t>z</w:t>
      </w:r>
      <w:r w:rsidRPr="00A27530">
        <w:rPr>
          <w:rFonts w:ascii="Calibri" w:hAnsi="Calibri" w:cs="Calibri"/>
          <w:spacing w:val="-6"/>
          <w:shd w:val="clear" w:color="auto" w:fill="FFFFFF"/>
        </w:rPr>
        <w:t xml:space="preserve">godnie z zapisami określonymi w </w:t>
      </w:r>
      <w:r w:rsidRPr="00A27530">
        <w:rPr>
          <w:rFonts w:ascii="Calibri" w:hAnsi="Calibri" w:cs="Calibri"/>
        </w:rPr>
        <w:t>§</w:t>
      </w:r>
      <w:r w:rsidRPr="00A27530">
        <w:rPr>
          <w:rFonts w:ascii="Calibri" w:hAnsi="Calibri" w:cs="Calibri"/>
          <w:spacing w:val="-6"/>
          <w:shd w:val="clear" w:color="auto" w:fill="FFFFFF"/>
        </w:rPr>
        <w:t>9 umowy</w:t>
      </w:r>
      <w:r w:rsidR="00586237" w:rsidRPr="00A27530">
        <w:rPr>
          <w:rFonts w:ascii="Calibri" w:hAnsi="Calibri"/>
          <w:bCs/>
          <w:lang w:eastAsia="en-US"/>
        </w:rPr>
        <w:t xml:space="preserve">. </w:t>
      </w:r>
      <w:r w:rsidRPr="00A27530">
        <w:rPr>
          <w:rFonts w:ascii="Calibri" w:hAnsi="Calibri" w:cs="Calibri"/>
          <w:lang w:eastAsia="en-US"/>
        </w:rPr>
        <w:t>Warunkiem wprowadzenia zmian do umowy będzie potwierdzenie powstałych okoliczności w formie opisowej i ich uzasadnienie w protokole konieczności</w:t>
      </w:r>
      <w:r w:rsidRPr="00A27530">
        <w:rPr>
          <w:rFonts w:ascii="Calibri" w:hAnsi="Calibri" w:cs="Calibri"/>
          <w:spacing w:val="-6"/>
          <w:shd w:val="clear" w:color="auto" w:fill="FFFFFF"/>
        </w:rPr>
        <w:t xml:space="preserve">. </w:t>
      </w:r>
    </w:p>
    <w:p w:rsidR="00FF2A3E" w:rsidRPr="00A27530" w:rsidRDefault="00FF2A3E" w:rsidP="00FF2A3E">
      <w:pPr>
        <w:widowControl w:val="0"/>
        <w:autoSpaceDE w:val="0"/>
        <w:autoSpaceDN w:val="0"/>
        <w:adjustRightInd w:val="0"/>
        <w:ind w:left="567" w:hanging="283"/>
        <w:rPr>
          <w:rFonts w:ascii="Calibri" w:hAnsi="Calibri" w:cs="Calibri"/>
        </w:rPr>
      </w:pPr>
      <w:r w:rsidRPr="00A27530">
        <w:rPr>
          <w:rFonts w:ascii="Calibri" w:hAnsi="Calibri" w:cs="Calibri"/>
          <w:bCs/>
        </w:rPr>
        <w:t xml:space="preserve">2) Dopuszczalne zmiany postanowień umowy: </w:t>
      </w:r>
    </w:p>
    <w:p w:rsidR="00FF2A3E" w:rsidRPr="00634199" w:rsidRDefault="00FF2A3E" w:rsidP="00EC7BA2">
      <w:pPr>
        <w:widowControl w:val="0"/>
        <w:numPr>
          <w:ilvl w:val="2"/>
          <w:numId w:val="67"/>
        </w:numPr>
        <w:autoSpaceDE w:val="0"/>
        <w:autoSpaceDN w:val="0"/>
        <w:adjustRightInd w:val="0"/>
        <w:ind w:left="851" w:hanging="142"/>
        <w:jc w:val="both"/>
        <w:rPr>
          <w:rFonts w:ascii="Calibri" w:hAnsi="Calibri" w:cs="Calibri"/>
        </w:rPr>
      </w:pPr>
      <w:r w:rsidRPr="00A27530">
        <w:rPr>
          <w:rFonts w:ascii="Calibri" w:hAnsi="Calibri" w:cs="Calibri"/>
        </w:rPr>
        <w:t>dopuszczalna jest zmiana sposobu przeprowadzenia odbiorów częściowych, odbioru końcowego, prób lub testów, w sytuacji gdy taka zmiana okaże się konieczna do prawidłowej oceny należytego wykonania przedmiotu zamówienia przez wykonawcę, w szczególności gdy zmianie ulegnie technologia wykonania</w:t>
      </w:r>
      <w:r w:rsidRPr="00634199">
        <w:rPr>
          <w:rFonts w:ascii="Calibri" w:hAnsi="Calibri" w:cs="Calibri"/>
        </w:rPr>
        <w:t xml:space="preserve"> poszczególnych robót;</w:t>
      </w:r>
    </w:p>
    <w:p w:rsidR="00FF2A3E" w:rsidRPr="00634199" w:rsidRDefault="00FF2A3E" w:rsidP="00EC7BA2">
      <w:pPr>
        <w:widowControl w:val="0"/>
        <w:numPr>
          <w:ilvl w:val="2"/>
          <w:numId w:val="67"/>
        </w:numPr>
        <w:autoSpaceDE w:val="0"/>
        <w:autoSpaceDN w:val="0"/>
        <w:adjustRightInd w:val="0"/>
        <w:ind w:left="851" w:hanging="142"/>
        <w:jc w:val="both"/>
        <w:rPr>
          <w:rFonts w:ascii="Calibri" w:hAnsi="Calibri" w:cs="Calibri"/>
        </w:rPr>
      </w:pPr>
      <w:r w:rsidRPr="00634199">
        <w:rPr>
          <w:rFonts w:ascii="Calibri" w:hAnsi="Calibri" w:cs="Calibri"/>
        </w:rPr>
        <w:t xml:space="preserve"> dopuszczalna jest zmiana obowiązków wykonawcy innych niż wykonanie robót budowlanych poprzez ich rozszerzenie lub ograniczenie, np. w zakresie odnoszącym się do uzyskania odpowiednich decyzji administracyjnych, pozwoleń, zgód lub uzgodnień, w sytuacji, gdy podmiot trzeci (Inspektor Nadzoru) lub Zamawiający takich obowiązków nie wykonali lub ich wykonanie może się wiązać z utrudnieniami, które mogą wpłynąć na możliwość wykonania umowy przez wykonawcę. </w:t>
      </w:r>
    </w:p>
    <w:p w:rsidR="00FF2A3E" w:rsidRPr="00634199" w:rsidRDefault="00FF2A3E" w:rsidP="00FF2A3E">
      <w:pPr>
        <w:widowControl w:val="0"/>
        <w:autoSpaceDE w:val="0"/>
        <w:autoSpaceDN w:val="0"/>
        <w:adjustRightInd w:val="0"/>
        <w:ind w:left="567" w:hanging="283"/>
        <w:rPr>
          <w:rFonts w:ascii="Calibri" w:hAnsi="Calibri" w:cs="Calibri"/>
        </w:rPr>
      </w:pPr>
      <w:r w:rsidRPr="00634199">
        <w:rPr>
          <w:rFonts w:ascii="Calibri" w:hAnsi="Calibri" w:cs="Calibri"/>
          <w:bCs/>
        </w:rPr>
        <w:t xml:space="preserve">3) Dopuszczalna jest zmiana terminu wykonania umowy w przypadku: </w:t>
      </w:r>
    </w:p>
    <w:p w:rsidR="00FF2A3E" w:rsidRPr="00634199" w:rsidRDefault="00FF2A3E" w:rsidP="00EC7BA2">
      <w:pPr>
        <w:widowControl w:val="0"/>
        <w:numPr>
          <w:ilvl w:val="2"/>
          <w:numId w:val="68"/>
        </w:numPr>
        <w:autoSpaceDE w:val="0"/>
        <w:autoSpaceDN w:val="0"/>
        <w:adjustRightInd w:val="0"/>
        <w:ind w:left="851" w:hanging="284"/>
        <w:jc w:val="both"/>
        <w:rPr>
          <w:rFonts w:ascii="Calibri" w:hAnsi="Calibri" w:cs="Calibri"/>
        </w:rPr>
      </w:pPr>
      <w:r w:rsidRPr="00634199">
        <w:rPr>
          <w:rFonts w:ascii="Calibri" w:hAnsi="Calibri" w:cs="Calibri"/>
        </w:rPr>
        <w:t xml:space="preserve"> wystąpienia niemożliwych do przewidzenia warunków atmosferycznych, co spowodowało brak możliwości kontynuowania robót (wstrzymanie wykonania robót). Poprzez niemożliwe do przewidzenia warunki atmosferyczne należy </w:t>
      </w:r>
      <w:r w:rsidRPr="00634199">
        <w:rPr>
          <w:rFonts w:ascii="Calibri" w:hAnsi="Calibri" w:cs="Calibri"/>
        </w:rPr>
        <w:lastRenderedPageBreak/>
        <w:t>rozumieć utrzymujące się przez okres co najmniej 7 dni warunki odmienne od warunków atmosferycznych występujących na terenie budowy w danym miesiącu w ostatnich 3 latach liczonych od dnia upływu terminu składania ofert,</w:t>
      </w:r>
    </w:p>
    <w:p w:rsidR="00FF2A3E" w:rsidRPr="00634199" w:rsidRDefault="00FF2A3E" w:rsidP="00EC7BA2">
      <w:pPr>
        <w:widowControl w:val="0"/>
        <w:numPr>
          <w:ilvl w:val="2"/>
          <w:numId w:val="68"/>
        </w:numPr>
        <w:autoSpaceDE w:val="0"/>
        <w:autoSpaceDN w:val="0"/>
        <w:adjustRightInd w:val="0"/>
        <w:ind w:left="851" w:hanging="284"/>
        <w:jc w:val="both"/>
        <w:rPr>
          <w:rFonts w:ascii="Calibri" w:hAnsi="Calibri" w:cs="Calibri"/>
        </w:rPr>
      </w:pPr>
      <w:r w:rsidRPr="00634199">
        <w:rPr>
          <w:rFonts w:ascii="Calibri" w:hAnsi="Calibri" w:cs="Calibri"/>
        </w:rPr>
        <w:t>wstrzymania wykonania umowy przez Zamawiającego z przyczyn nieleżących po stronie wykonawcy, o ile takie działanie powoduje, że nie jest możliwe wykonanie umowy w dotychczas ustalonym terminie,</w:t>
      </w:r>
    </w:p>
    <w:p w:rsidR="00FF2A3E" w:rsidRPr="00634199" w:rsidRDefault="00FF2A3E" w:rsidP="00EC7BA2">
      <w:pPr>
        <w:widowControl w:val="0"/>
        <w:numPr>
          <w:ilvl w:val="2"/>
          <w:numId w:val="68"/>
        </w:numPr>
        <w:autoSpaceDE w:val="0"/>
        <w:autoSpaceDN w:val="0"/>
        <w:adjustRightInd w:val="0"/>
        <w:ind w:left="851" w:hanging="284"/>
        <w:jc w:val="both"/>
        <w:rPr>
          <w:rFonts w:ascii="Calibri" w:hAnsi="Calibri" w:cs="Calibri"/>
        </w:rPr>
      </w:pPr>
      <w:r w:rsidRPr="00634199">
        <w:rPr>
          <w:rFonts w:ascii="Calibri" w:hAnsi="Calibri" w:cs="Calibri"/>
        </w:rPr>
        <w:t>wystąpienia awarii na terenie budowy, za którą odpowiedzialności nie ponosi wykonawca, skutkującej koniecznością wstrzymania wykonania robót budowlanych przez wykonawcę,</w:t>
      </w:r>
    </w:p>
    <w:p w:rsidR="00FF2A3E" w:rsidRPr="00634199" w:rsidRDefault="00FF2A3E" w:rsidP="00EC7BA2">
      <w:pPr>
        <w:widowControl w:val="0"/>
        <w:numPr>
          <w:ilvl w:val="2"/>
          <w:numId w:val="68"/>
        </w:numPr>
        <w:autoSpaceDE w:val="0"/>
        <w:autoSpaceDN w:val="0"/>
        <w:adjustRightInd w:val="0"/>
        <w:ind w:left="851" w:hanging="284"/>
        <w:jc w:val="both"/>
        <w:rPr>
          <w:rFonts w:ascii="Calibri" w:hAnsi="Calibri" w:cs="Calibri"/>
        </w:rPr>
      </w:pPr>
      <w:r w:rsidRPr="00634199">
        <w:rPr>
          <w:rFonts w:ascii="Calibri" w:hAnsi="Calibri" w:cs="Calibri"/>
        </w:rPr>
        <w:t>zmiany po upływie składania ofert powszechnie obowiązujących przepisów prawa, które miały wpływ na możliwość wykonania umowy w terminie w niej ustalonym,</w:t>
      </w:r>
    </w:p>
    <w:p w:rsidR="00FF2A3E" w:rsidRPr="00634199" w:rsidRDefault="00FF2A3E" w:rsidP="00EC7BA2">
      <w:pPr>
        <w:widowControl w:val="0"/>
        <w:numPr>
          <w:ilvl w:val="2"/>
          <w:numId w:val="68"/>
        </w:numPr>
        <w:autoSpaceDE w:val="0"/>
        <w:autoSpaceDN w:val="0"/>
        <w:adjustRightInd w:val="0"/>
        <w:ind w:left="851" w:hanging="284"/>
        <w:jc w:val="both"/>
        <w:rPr>
          <w:rFonts w:ascii="Calibri" w:hAnsi="Calibri" w:cs="Calibri"/>
        </w:rPr>
      </w:pPr>
      <w:r w:rsidRPr="00634199">
        <w:rPr>
          <w:rFonts w:ascii="Calibri" w:hAnsi="Calibri" w:cs="Calibri"/>
        </w:rPr>
        <w:t xml:space="preserve"> 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rsidR="00FF2A3E" w:rsidRPr="00634199" w:rsidRDefault="00FF2A3E" w:rsidP="00EC7BA2">
      <w:pPr>
        <w:widowControl w:val="0"/>
        <w:numPr>
          <w:ilvl w:val="2"/>
          <w:numId w:val="68"/>
        </w:numPr>
        <w:autoSpaceDE w:val="0"/>
        <w:autoSpaceDN w:val="0"/>
        <w:adjustRightInd w:val="0"/>
        <w:ind w:left="851" w:hanging="284"/>
        <w:jc w:val="both"/>
        <w:rPr>
          <w:rFonts w:ascii="Calibri" w:hAnsi="Calibri" w:cs="Calibri"/>
        </w:rPr>
      </w:pPr>
      <w:r w:rsidRPr="00634199">
        <w:rPr>
          <w:rFonts w:ascii="Calibri" w:hAnsi="Calibri" w:cs="Calibri"/>
        </w:rPr>
        <w:t xml:space="preserve"> opóźnienia w uzyskaniu wymaganych uzgodnień, opinii, aprobat od podmiotów trzecich, które to opóźnienie powstało z przyczyn nieleżących po stronie wykonawcy, a powoduje brak możliwości wykonywania robót, co ma wpływ na termin wykonania umowy, </w:t>
      </w:r>
    </w:p>
    <w:p w:rsidR="00FF2A3E" w:rsidRPr="00634199" w:rsidRDefault="00FF2A3E" w:rsidP="00EC7BA2">
      <w:pPr>
        <w:widowControl w:val="0"/>
        <w:numPr>
          <w:ilvl w:val="2"/>
          <w:numId w:val="68"/>
        </w:numPr>
        <w:autoSpaceDE w:val="0"/>
        <w:autoSpaceDN w:val="0"/>
        <w:adjustRightInd w:val="0"/>
        <w:ind w:left="851" w:hanging="284"/>
        <w:jc w:val="both"/>
        <w:rPr>
          <w:rFonts w:ascii="Calibri" w:hAnsi="Calibri" w:cs="Calibri"/>
        </w:rPr>
      </w:pPr>
      <w:r w:rsidRPr="00634199">
        <w:rPr>
          <w:rFonts w:ascii="Calibri" w:hAnsi="Calibri" w:cs="Calibri"/>
        </w:rPr>
        <w:t xml:space="preserve"> wystąpienia niezinwentaryzowanych lub błędnie zinwentaryzowanych sieci, instalacji lub innych obiektów w stosunku do danych wynikających z dokumentacji projektowej przekazanej przez Zamawiającego, co spowodowało wstrzymanie wykonania robót budowlanych, zmianę dokumentacji projektowej lub wykonanie robót zamiennych, </w:t>
      </w:r>
    </w:p>
    <w:p w:rsidR="00FF2A3E" w:rsidRPr="00634199" w:rsidRDefault="00FF2A3E" w:rsidP="00EC7BA2">
      <w:pPr>
        <w:widowControl w:val="0"/>
        <w:numPr>
          <w:ilvl w:val="2"/>
          <w:numId w:val="68"/>
        </w:numPr>
        <w:autoSpaceDE w:val="0"/>
        <w:autoSpaceDN w:val="0"/>
        <w:adjustRightInd w:val="0"/>
        <w:ind w:left="851" w:hanging="284"/>
        <w:jc w:val="both"/>
        <w:rPr>
          <w:rFonts w:ascii="Calibri" w:hAnsi="Calibri" w:cs="Calibri"/>
        </w:rPr>
      </w:pPr>
      <w:r w:rsidRPr="00634199">
        <w:rPr>
          <w:rFonts w:ascii="Calibri" w:hAnsi="Calibri" w:cs="Calibri"/>
        </w:rPr>
        <w:t xml:space="preserve"> wystąpienia okoliczności uprawniających do zmiany przedmiotu umowy, o których mowa powyżej, jeżeli okoliczności te mają wpływ na termin wykonania umowy,</w:t>
      </w:r>
    </w:p>
    <w:p w:rsidR="00FF2A3E" w:rsidRPr="00634199" w:rsidRDefault="00FF2A3E" w:rsidP="00EC7BA2">
      <w:pPr>
        <w:widowControl w:val="0"/>
        <w:numPr>
          <w:ilvl w:val="2"/>
          <w:numId w:val="68"/>
        </w:numPr>
        <w:autoSpaceDE w:val="0"/>
        <w:autoSpaceDN w:val="0"/>
        <w:adjustRightInd w:val="0"/>
        <w:ind w:left="851" w:hanging="284"/>
        <w:jc w:val="both"/>
        <w:rPr>
          <w:rFonts w:ascii="Calibri" w:hAnsi="Calibri" w:cs="Calibri"/>
        </w:rPr>
      </w:pPr>
      <w:r w:rsidRPr="00634199">
        <w:rPr>
          <w:rFonts w:ascii="Calibri" w:hAnsi="Calibri" w:cs="Calibri"/>
        </w:rPr>
        <w:t xml:space="preserve">  wystąpienia warunków siły wyższej, które uniemożliwiły wykonanie umowy w dotychczas ustalonym terminie, </w:t>
      </w:r>
    </w:p>
    <w:p w:rsidR="00FF2A3E" w:rsidRPr="00586237" w:rsidRDefault="00FF2A3E" w:rsidP="00FF2A3E">
      <w:pPr>
        <w:widowControl w:val="0"/>
        <w:autoSpaceDE w:val="0"/>
        <w:autoSpaceDN w:val="0"/>
        <w:adjustRightInd w:val="0"/>
        <w:ind w:left="851" w:hanging="284"/>
        <w:jc w:val="both"/>
        <w:rPr>
          <w:rFonts w:ascii="Calibri" w:hAnsi="Calibri" w:cs="Calibri"/>
        </w:rPr>
      </w:pPr>
      <w:r w:rsidRPr="00634199">
        <w:rPr>
          <w:rFonts w:ascii="Calibri" w:hAnsi="Calibri" w:cs="Calibri"/>
        </w:rPr>
        <w:t xml:space="preserve">–  termin </w:t>
      </w:r>
      <w:r w:rsidRPr="00586237">
        <w:rPr>
          <w:rFonts w:ascii="Calibri" w:hAnsi="Calibri" w:cs="Calibri"/>
        </w:rPr>
        <w:t>umowy może ulec zmianie o czas, w jakim wyżej wskazane okoliczności wpłynęły na termin wykonania umowy przez wykonawcę, to jest uniemożliwiły wykonawcy terminową realizację przedmiotu umowy.</w:t>
      </w:r>
    </w:p>
    <w:p w:rsidR="00586237" w:rsidRPr="00586237" w:rsidRDefault="00FF2A3E" w:rsidP="00586237">
      <w:pPr>
        <w:pStyle w:val="Akapitzlist"/>
        <w:numPr>
          <w:ilvl w:val="0"/>
          <w:numId w:val="99"/>
        </w:numPr>
        <w:ind w:left="851" w:hanging="284"/>
        <w:jc w:val="both"/>
        <w:rPr>
          <w:rFonts w:ascii="Calibri" w:hAnsi="Calibri" w:cs="Calibri"/>
          <w:spacing w:val="-6"/>
          <w:sz w:val="24"/>
          <w:szCs w:val="24"/>
          <w:shd w:val="clear" w:color="auto" w:fill="FFFFFF"/>
        </w:rPr>
      </w:pPr>
      <w:r w:rsidRPr="00586237">
        <w:rPr>
          <w:rFonts w:ascii="Calibri" w:hAnsi="Calibri" w:cs="Calibri"/>
          <w:spacing w:val="-6"/>
          <w:sz w:val="24"/>
          <w:szCs w:val="24"/>
          <w:shd w:val="clear" w:color="auto" w:fill="FFFFFF"/>
        </w:rPr>
        <w:t>dopuszcza się, za zgodą Zamawiającego, skrócenie terminu zakończenia przedmiotu umowy.</w:t>
      </w:r>
    </w:p>
    <w:p w:rsidR="00586237" w:rsidRPr="00586237" w:rsidRDefault="00FF2A3E" w:rsidP="00586237">
      <w:pPr>
        <w:pStyle w:val="Akapitzlist"/>
        <w:numPr>
          <w:ilvl w:val="0"/>
          <w:numId w:val="99"/>
        </w:numPr>
        <w:ind w:left="851" w:hanging="284"/>
        <w:jc w:val="both"/>
        <w:rPr>
          <w:rFonts w:ascii="Calibri" w:hAnsi="Calibri" w:cs="Calibri"/>
          <w:spacing w:val="-6"/>
          <w:sz w:val="24"/>
          <w:szCs w:val="24"/>
          <w:shd w:val="clear" w:color="auto" w:fill="FFFFFF"/>
        </w:rPr>
      </w:pPr>
      <w:r w:rsidRPr="00586237">
        <w:rPr>
          <w:rFonts w:ascii="Calibri" w:hAnsi="Calibri" w:cs="Calibri"/>
          <w:sz w:val="24"/>
          <w:szCs w:val="24"/>
        </w:rPr>
        <w:t>zawarcia umowy z Wykonawcą po upływie pierwotnego terminu związania ofertą  – o czas, jaki minął od upływu pierwotnego terminu związania ofertą do dnia zawarcia umowy.</w:t>
      </w:r>
    </w:p>
    <w:p w:rsidR="00586237" w:rsidRPr="00A27530" w:rsidRDefault="00586237" w:rsidP="00586237">
      <w:pPr>
        <w:pStyle w:val="Akapitzlist"/>
        <w:numPr>
          <w:ilvl w:val="0"/>
          <w:numId w:val="99"/>
        </w:numPr>
        <w:ind w:left="851" w:hanging="284"/>
        <w:jc w:val="both"/>
        <w:rPr>
          <w:rFonts w:ascii="Calibri" w:hAnsi="Calibri" w:cs="Calibri"/>
          <w:spacing w:val="-6"/>
          <w:sz w:val="24"/>
          <w:szCs w:val="24"/>
          <w:shd w:val="clear" w:color="auto" w:fill="FFFFFF"/>
        </w:rPr>
      </w:pPr>
      <w:r w:rsidRPr="00A27530">
        <w:rPr>
          <w:rFonts w:ascii="Calibri" w:hAnsi="Calibri" w:cs="Calibri"/>
          <w:spacing w:val="-6"/>
          <w:sz w:val="24"/>
          <w:szCs w:val="24"/>
          <w:shd w:val="clear" w:color="auto" w:fill="FFFFFF"/>
        </w:rPr>
        <w:t>konieczności wykonania robót dodatkowych</w:t>
      </w:r>
      <w:r w:rsidR="00A27530" w:rsidRPr="00A27530">
        <w:rPr>
          <w:rFonts w:ascii="Calibri" w:hAnsi="Calibri" w:cs="Calibri"/>
          <w:spacing w:val="-6"/>
          <w:sz w:val="24"/>
          <w:szCs w:val="24"/>
          <w:shd w:val="clear" w:color="auto" w:fill="FFFFFF"/>
        </w:rPr>
        <w:t xml:space="preserve"> lub zamiennych</w:t>
      </w:r>
      <w:r w:rsidRPr="00A27530">
        <w:rPr>
          <w:rFonts w:ascii="Calibri" w:hAnsi="Calibri" w:cs="Calibri"/>
          <w:spacing w:val="-6"/>
          <w:sz w:val="24"/>
          <w:szCs w:val="24"/>
          <w:shd w:val="clear" w:color="auto" w:fill="FFFFFF"/>
        </w:rPr>
        <w:t>, których wykonanie jest niezbędne do prawidłowej realizacji przedmiotu umowy.</w:t>
      </w:r>
    </w:p>
    <w:p w:rsidR="00FF2A3E" w:rsidRPr="00634199" w:rsidRDefault="00FF2A3E" w:rsidP="008F01FE">
      <w:pPr>
        <w:jc w:val="both"/>
        <w:rPr>
          <w:rFonts w:ascii="Calibri" w:hAnsi="Calibri" w:cs="Calibri"/>
        </w:rPr>
      </w:pPr>
      <w:r w:rsidRPr="00586237">
        <w:rPr>
          <w:rFonts w:ascii="Calibri" w:hAnsi="Calibri" w:cs="Calibri"/>
          <w:spacing w:val="-6"/>
          <w:shd w:val="clear" w:color="auto" w:fill="FFFFFF"/>
        </w:rPr>
        <w:t xml:space="preserve"> </w:t>
      </w:r>
      <w:r w:rsidRPr="00586237">
        <w:rPr>
          <w:rFonts w:ascii="Calibri" w:hAnsi="Calibri" w:cs="Calibri"/>
        </w:rPr>
        <w:t>4)</w:t>
      </w:r>
      <w:r w:rsidR="00060641" w:rsidRPr="00586237">
        <w:rPr>
          <w:rFonts w:ascii="Calibri" w:hAnsi="Calibri" w:cs="Calibri"/>
        </w:rPr>
        <w:t xml:space="preserve">  </w:t>
      </w:r>
      <w:r w:rsidRPr="00586237">
        <w:rPr>
          <w:rFonts w:ascii="Calibri" w:hAnsi="Calibri" w:cs="Calibri"/>
        </w:rPr>
        <w:t>Dopuszczalna jest zmiana</w:t>
      </w:r>
      <w:r w:rsidRPr="00634199">
        <w:rPr>
          <w:rFonts w:ascii="Calibri" w:hAnsi="Calibri" w:cs="Calibri"/>
        </w:rPr>
        <w:t xml:space="preserve"> wysokości wynagrodzenia wykonawcy w przypadku: </w:t>
      </w:r>
    </w:p>
    <w:p w:rsidR="00A32770" w:rsidRDefault="00FF2A3E" w:rsidP="00A32770">
      <w:pPr>
        <w:tabs>
          <w:tab w:val="left" w:pos="-426"/>
        </w:tabs>
        <w:ind w:left="851" w:hanging="284"/>
        <w:jc w:val="both"/>
        <w:rPr>
          <w:rFonts w:ascii="Calibri" w:hAnsi="Calibri" w:cs="Calibri"/>
        </w:rPr>
      </w:pPr>
      <w:r w:rsidRPr="00634199">
        <w:rPr>
          <w:rFonts w:ascii="Calibri" w:hAnsi="Calibri" w:cs="Calibri"/>
        </w:rPr>
        <w:t>a)</w:t>
      </w:r>
      <w:r w:rsidRPr="00634199">
        <w:rPr>
          <w:rFonts w:ascii="Calibri" w:hAnsi="Calibri" w:cs="Calibri"/>
          <w:sz w:val="20"/>
          <w:szCs w:val="20"/>
        </w:rPr>
        <w:t xml:space="preserve"> </w:t>
      </w:r>
      <w:r w:rsidRPr="00634199">
        <w:rPr>
          <w:rFonts w:ascii="Calibri" w:hAnsi="Calibri" w:cs="Calibri"/>
        </w:rPr>
        <w:t xml:space="preserve">W uzasadnionych przypadkach Zamawiający może dopuścić wprowadzanie zmian  w stosunku do dokumentacji projektowej, w trakcie prowadzenia inwestycji w zakresie technologii wykonania elementów robót. Dopuszcza się je tylko, gdy proponowane przez Zamawiającego rozwiązanie jest niemożliwe do zastosowania lub lepsze funkcjonalnie od tego, jakie przewiduje projekt i nie prowadzi do zmiany wynagrodzenia Wykonawcy o więcej </w:t>
      </w:r>
      <w:r w:rsidRPr="00E614DF">
        <w:rPr>
          <w:rFonts w:ascii="Calibri" w:hAnsi="Calibri" w:cs="Calibri"/>
          <w:b/>
        </w:rPr>
        <w:t xml:space="preserve">niż </w:t>
      </w:r>
      <w:r w:rsidR="00763BDB" w:rsidRPr="00E614DF">
        <w:rPr>
          <w:rFonts w:ascii="Calibri" w:hAnsi="Calibri" w:cs="Calibri"/>
          <w:b/>
        </w:rPr>
        <w:t>30 %</w:t>
      </w:r>
      <w:r w:rsidR="00763BDB">
        <w:rPr>
          <w:rFonts w:ascii="Calibri" w:hAnsi="Calibri" w:cs="Calibri"/>
          <w:color w:val="FF0000"/>
        </w:rPr>
        <w:t xml:space="preserve"> </w:t>
      </w:r>
      <w:r w:rsidRPr="00634199">
        <w:rPr>
          <w:rFonts w:ascii="Calibri" w:hAnsi="Calibri" w:cs="Calibri"/>
        </w:rPr>
        <w:t>należnego wynagrodzenia.</w:t>
      </w:r>
    </w:p>
    <w:p w:rsidR="00FF2A3E" w:rsidRDefault="003A5D4F" w:rsidP="00A32770">
      <w:pPr>
        <w:tabs>
          <w:tab w:val="left" w:pos="-426"/>
        </w:tabs>
        <w:ind w:left="851" w:hanging="284"/>
        <w:jc w:val="both"/>
        <w:rPr>
          <w:rFonts w:ascii="Calibri" w:hAnsi="Calibri" w:cs="Calibri"/>
        </w:rPr>
      </w:pPr>
      <w:r w:rsidRPr="00634199">
        <w:rPr>
          <w:rFonts w:ascii="Calibri" w:hAnsi="Calibri" w:cs="Calibri"/>
        </w:rPr>
        <w:t xml:space="preserve">b) </w:t>
      </w:r>
      <w:r w:rsidR="00FF2A3E" w:rsidRPr="00634199">
        <w:rPr>
          <w:rFonts w:ascii="Calibri" w:hAnsi="Calibri" w:cs="Calibri"/>
        </w:rPr>
        <w:t xml:space="preserve">zmiany technologii wykonania robót lub materiałów </w:t>
      </w:r>
      <w:r w:rsidR="00407356">
        <w:rPr>
          <w:rFonts w:ascii="Calibri" w:hAnsi="Calibri" w:cs="Calibri"/>
        </w:rPr>
        <w:t>zastosowanych do ich realizacji.</w:t>
      </w:r>
    </w:p>
    <w:p w:rsidR="00407356" w:rsidRPr="00085B45" w:rsidRDefault="00407356" w:rsidP="00A32770">
      <w:pPr>
        <w:tabs>
          <w:tab w:val="left" w:pos="-426"/>
        </w:tabs>
        <w:ind w:left="851" w:hanging="284"/>
        <w:jc w:val="both"/>
        <w:rPr>
          <w:rFonts w:ascii="Calibri" w:hAnsi="Calibri" w:cs="Calibri"/>
        </w:rPr>
      </w:pPr>
      <w:r>
        <w:rPr>
          <w:rFonts w:ascii="Calibri" w:hAnsi="Calibri" w:cs="Calibri"/>
        </w:rPr>
        <w:lastRenderedPageBreak/>
        <w:t xml:space="preserve">c) </w:t>
      </w:r>
      <w:r w:rsidRPr="00085B45">
        <w:rPr>
          <w:rFonts w:ascii="Calibri" w:hAnsi="Calibri"/>
          <w:bCs/>
          <w:lang w:eastAsia="en-US"/>
        </w:rPr>
        <w:t>wykonania robót dodatkowych</w:t>
      </w:r>
      <w:r w:rsidR="00A27530" w:rsidRPr="00085B45">
        <w:rPr>
          <w:rFonts w:ascii="Calibri" w:hAnsi="Calibri"/>
          <w:bCs/>
          <w:lang w:eastAsia="en-US"/>
        </w:rPr>
        <w:t xml:space="preserve"> lub zamiennych</w:t>
      </w:r>
      <w:r w:rsidRPr="00085B45">
        <w:rPr>
          <w:rFonts w:ascii="Calibri" w:hAnsi="Calibri"/>
          <w:bCs/>
          <w:lang w:eastAsia="en-US"/>
        </w:rPr>
        <w:t xml:space="preserve">; roboty dodatkowe </w:t>
      </w:r>
      <w:r w:rsidR="00A27530" w:rsidRPr="00085B45">
        <w:rPr>
          <w:rFonts w:ascii="Calibri" w:hAnsi="Calibri"/>
          <w:bCs/>
          <w:lang w:eastAsia="en-US"/>
        </w:rPr>
        <w:t xml:space="preserve">lub zamienne </w:t>
      </w:r>
      <w:r w:rsidRPr="00085B45">
        <w:rPr>
          <w:rFonts w:ascii="Calibri" w:hAnsi="Calibri" w:cs="Calibri"/>
          <w:spacing w:val="-6"/>
          <w:shd w:val="clear" w:color="auto" w:fill="FFFFFF"/>
        </w:rPr>
        <w:t xml:space="preserve">rozliczone zostaną zgodnie z zapisami określonymi w </w:t>
      </w:r>
      <w:r w:rsidRPr="00085B45">
        <w:rPr>
          <w:rFonts w:ascii="Calibri" w:hAnsi="Calibri" w:cs="Calibri"/>
        </w:rPr>
        <w:t>§</w:t>
      </w:r>
      <w:r w:rsidRPr="00085B45">
        <w:rPr>
          <w:rFonts w:ascii="Calibri" w:hAnsi="Calibri" w:cs="Calibri"/>
          <w:spacing w:val="-6"/>
          <w:shd w:val="clear" w:color="auto" w:fill="FFFFFF"/>
        </w:rPr>
        <w:t>9 umowy.</w:t>
      </w:r>
    </w:p>
    <w:p w:rsidR="00FF2A3E" w:rsidRPr="00634199" w:rsidRDefault="00407356" w:rsidP="003A5D4F">
      <w:pPr>
        <w:widowControl w:val="0"/>
        <w:autoSpaceDE w:val="0"/>
        <w:autoSpaceDN w:val="0"/>
        <w:adjustRightInd w:val="0"/>
        <w:ind w:left="709" w:hanging="142"/>
        <w:jc w:val="both"/>
        <w:rPr>
          <w:rFonts w:ascii="Calibri" w:hAnsi="Calibri" w:cs="Calibri"/>
        </w:rPr>
      </w:pPr>
      <w:r w:rsidRPr="00085B45">
        <w:rPr>
          <w:rFonts w:ascii="Calibri" w:hAnsi="Calibri" w:cs="Calibri"/>
        </w:rPr>
        <w:t>d</w:t>
      </w:r>
      <w:r w:rsidR="003A5D4F" w:rsidRPr="00085B45">
        <w:rPr>
          <w:rFonts w:ascii="Calibri" w:hAnsi="Calibri" w:cs="Calibri"/>
        </w:rPr>
        <w:t xml:space="preserve">) </w:t>
      </w:r>
      <w:r w:rsidR="00FF2A3E" w:rsidRPr="00085B45">
        <w:rPr>
          <w:rFonts w:ascii="Calibri" w:hAnsi="Calibri" w:cs="Calibri"/>
        </w:rPr>
        <w:t>spełnienia się innych okoliczności uprawniających do zmiany umowy</w:t>
      </w:r>
      <w:r w:rsidR="00FF2A3E" w:rsidRPr="00634199">
        <w:rPr>
          <w:rFonts w:ascii="Calibri" w:hAnsi="Calibri" w:cs="Calibri"/>
        </w:rPr>
        <w:t>, jeżeli mają one wpływ na wysokość wynagrodzenia. W takim wypadku zmiana wynagrodzenia jest dopuszczalna w zakresie, w jakim zmiany te mają wpływ na wysokość wynagrodzenia wykonawcy.</w:t>
      </w:r>
    </w:p>
    <w:p w:rsidR="00FF2A3E" w:rsidRPr="00634199" w:rsidRDefault="00FF2A3E" w:rsidP="00060641">
      <w:pPr>
        <w:widowControl w:val="0"/>
        <w:autoSpaceDE w:val="0"/>
        <w:autoSpaceDN w:val="0"/>
        <w:adjustRightInd w:val="0"/>
        <w:ind w:left="426" w:hanging="284"/>
        <w:jc w:val="both"/>
        <w:rPr>
          <w:rFonts w:ascii="Calibri" w:hAnsi="Calibri" w:cs="Calibri"/>
        </w:rPr>
      </w:pPr>
      <w:r w:rsidRPr="00634199">
        <w:rPr>
          <w:rFonts w:ascii="Calibri" w:hAnsi="Calibri" w:cs="Calibri"/>
        </w:rPr>
        <w:t>5) Dopuszczalna jest zmiana osób skierowanych do realizacji zamówienia w odniesieniu do osób wskazanych przez wykonawcę na etapie postępowania o udzielenie zamówienia publicznego. Zmiana jest dopuszczalna w sytuacji, gdy będzie polegać na zastąpieniu dotychczasowej osoby inną osobą, która będzie posiadać doświadczenie potwierdzające spełnienie warunków udziału w postępowaniu przez wykonawcę.</w:t>
      </w:r>
    </w:p>
    <w:p w:rsidR="001A4917" w:rsidRPr="00634199" w:rsidRDefault="00FF2A3E" w:rsidP="001A4917">
      <w:pPr>
        <w:widowControl w:val="0"/>
        <w:autoSpaceDE w:val="0"/>
        <w:autoSpaceDN w:val="0"/>
        <w:adjustRightInd w:val="0"/>
        <w:ind w:left="426" w:hanging="426"/>
        <w:jc w:val="both"/>
        <w:rPr>
          <w:rFonts w:ascii="Calibri" w:hAnsi="Calibri" w:cs="Calibri"/>
        </w:rPr>
      </w:pPr>
      <w:r w:rsidRPr="00634199">
        <w:rPr>
          <w:rFonts w:ascii="Calibri" w:hAnsi="Calibri" w:cs="Calibri"/>
        </w:rPr>
        <w:t xml:space="preserve">   6)</w:t>
      </w:r>
      <w:r w:rsidR="00060641" w:rsidRPr="00634199">
        <w:rPr>
          <w:rFonts w:ascii="Calibri" w:hAnsi="Calibri" w:cs="Calibri"/>
        </w:rPr>
        <w:t xml:space="preserve"> </w:t>
      </w:r>
      <w:r w:rsidRPr="00634199">
        <w:rPr>
          <w:rFonts w:ascii="Calibri" w:hAnsi="Calibri" w:cs="Calibri"/>
        </w:rPr>
        <w:t>Dopuszczalna jest również zmiana podwykonawcy, na którego zdolnościach   technicznych lub zawodowych lub sytuacji finansowej lub ekonomicznej polegał wykonawca ubiegając się o zawarcie umowy, w sytuacji gdy nie dysponuje już zasobami wskazanego w ofercie podmiotu – jeżeli wykaże on, że zastępujący podmiot spełnia określone w dokumentach zamówienia warunki udziału w postępowaniu.</w:t>
      </w:r>
    </w:p>
    <w:p w:rsidR="00FF2A3E" w:rsidRPr="00634199" w:rsidRDefault="00FF2A3E" w:rsidP="001A4917">
      <w:pPr>
        <w:widowControl w:val="0"/>
        <w:autoSpaceDE w:val="0"/>
        <w:autoSpaceDN w:val="0"/>
        <w:adjustRightInd w:val="0"/>
        <w:ind w:left="426" w:hanging="284"/>
        <w:jc w:val="both"/>
        <w:rPr>
          <w:rFonts w:ascii="Calibri" w:hAnsi="Calibri" w:cs="Calibri"/>
        </w:rPr>
      </w:pPr>
      <w:r w:rsidRPr="00634199">
        <w:rPr>
          <w:rFonts w:ascii="Calibri" w:hAnsi="Calibri" w:cs="Calibri"/>
        </w:rPr>
        <w:t xml:space="preserve"> </w:t>
      </w:r>
      <w:r w:rsidR="001A4917" w:rsidRPr="00634199">
        <w:rPr>
          <w:rFonts w:ascii="Calibri" w:hAnsi="Calibri" w:cs="Calibri"/>
        </w:rPr>
        <w:t>7</w:t>
      </w:r>
      <w:r w:rsidRPr="00634199">
        <w:rPr>
          <w:rFonts w:ascii="Calibri" w:hAnsi="Calibri" w:cs="Calibri"/>
        </w:rPr>
        <w:t>)</w:t>
      </w:r>
      <w:r w:rsidR="00BA6271" w:rsidRPr="00634199">
        <w:rPr>
          <w:rFonts w:ascii="Calibri" w:hAnsi="Calibri" w:cs="Calibri"/>
        </w:rPr>
        <w:t xml:space="preserve"> </w:t>
      </w:r>
      <w:r w:rsidRPr="00634199">
        <w:rPr>
          <w:rFonts w:ascii="Calibri" w:hAnsi="Calibri" w:cs="Calibri"/>
        </w:rPr>
        <w:t xml:space="preserve">Sposób ustalenia zmiany wysokości wynagrodzenia : </w:t>
      </w:r>
    </w:p>
    <w:p w:rsidR="000B2691" w:rsidRPr="00634199" w:rsidRDefault="00FF2A3E" w:rsidP="00FF2A3E">
      <w:pPr>
        <w:widowControl w:val="0"/>
        <w:autoSpaceDE w:val="0"/>
        <w:autoSpaceDN w:val="0"/>
        <w:adjustRightInd w:val="0"/>
        <w:ind w:left="851" w:hanging="284"/>
        <w:jc w:val="both"/>
        <w:rPr>
          <w:rFonts w:ascii="Calibri" w:hAnsi="Calibri" w:cs="Calibri"/>
        </w:rPr>
      </w:pPr>
      <w:r w:rsidRPr="00634199">
        <w:rPr>
          <w:rFonts w:ascii="Calibri" w:hAnsi="Calibri" w:cs="Calibri"/>
        </w:rPr>
        <w:t xml:space="preserve">a) wysokość wynagrodzenia ze względu na zmianę przedmiotu umowy zostanie ustalona na podstawie kosztorysu złożonego przez wykonawcę </w:t>
      </w:r>
    </w:p>
    <w:p w:rsidR="00FF2A3E" w:rsidRPr="00634199" w:rsidRDefault="00FF2A3E" w:rsidP="00FF2A3E">
      <w:pPr>
        <w:widowControl w:val="0"/>
        <w:autoSpaceDE w:val="0"/>
        <w:autoSpaceDN w:val="0"/>
        <w:adjustRightInd w:val="0"/>
        <w:ind w:left="851" w:hanging="284"/>
        <w:jc w:val="both"/>
        <w:rPr>
          <w:rFonts w:ascii="Calibri" w:hAnsi="Calibri" w:cs="Calibri"/>
        </w:rPr>
      </w:pPr>
      <w:r w:rsidRPr="00634199">
        <w:rPr>
          <w:rFonts w:ascii="Calibri" w:hAnsi="Calibri" w:cs="Calibri"/>
        </w:rPr>
        <w:t>b) jeżeli nie jest możliwe ustalenie zmiany wysokośc</w:t>
      </w:r>
      <w:r w:rsidR="001404DB">
        <w:rPr>
          <w:rFonts w:ascii="Calibri" w:hAnsi="Calibri" w:cs="Calibri"/>
        </w:rPr>
        <w:t>i wynagrodzenia zgodnie z ppkt 7</w:t>
      </w:r>
      <w:r w:rsidRPr="00634199">
        <w:rPr>
          <w:rFonts w:ascii="Calibri" w:hAnsi="Calibri" w:cs="Calibri"/>
        </w:rPr>
        <w:t xml:space="preserve"> lit. a), w szczególności rodzaje robót lub materiałów nie występują w kosztorysie ofertowym lub z innych przyczyn ustalenie wysokości wynagrodzenia nie jest możliwe, wynagrodzenie jest ustalone na podstawie kosztorysu odrębnego wykonawcy, który zostanie przygotowany zgodnie z poniższymi zasadami: </w:t>
      </w:r>
    </w:p>
    <w:p w:rsidR="00FF2A3E" w:rsidRPr="00634199" w:rsidRDefault="00FF2A3E" w:rsidP="00EC7BA2">
      <w:pPr>
        <w:widowControl w:val="0"/>
        <w:numPr>
          <w:ilvl w:val="0"/>
          <w:numId w:val="69"/>
        </w:numPr>
        <w:autoSpaceDE w:val="0"/>
        <w:autoSpaceDN w:val="0"/>
        <w:adjustRightInd w:val="0"/>
        <w:ind w:left="1134" w:hanging="283"/>
        <w:rPr>
          <w:rFonts w:ascii="Calibri" w:hAnsi="Calibri" w:cs="Calibri"/>
        </w:rPr>
      </w:pPr>
      <w:r w:rsidRPr="00634199">
        <w:rPr>
          <w:rFonts w:ascii="Calibri" w:hAnsi="Calibri" w:cs="Calibri"/>
        </w:rPr>
        <w:t xml:space="preserve">  ceny jednostkowe będą odzwierciedlać realną wartość robót z uwzględnieniem zysku nie wyższego niż 5%, </w:t>
      </w:r>
    </w:p>
    <w:p w:rsidR="00FF2A3E" w:rsidRPr="00634199" w:rsidRDefault="00FF2A3E" w:rsidP="00EC7BA2">
      <w:pPr>
        <w:widowControl w:val="0"/>
        <w:numPr>
          <w:ilvl w:val="0"/>
          <w:numId w:val="69"/>
        </w:numPr>
        <w:autoSpaceDE w:val="0"/>
        <w:autoSpaceDN w:val="0"/>
        <w:adjustRightInd w:val="0"/>
        <w:ind w:left="1134" w:hanging="283"/>
        <w:rPr>
          <w:rFonts w:ascii="Calibri" w:hAnsi="Calibri" w:cs="Calibri"/>
        </w:rPr>
      </w:pPr>
      <w:r w:rsidRPr="00634199">
        <w:rPr>
          <w:rFonts w:ascii="Calibri" w:hAnsi="Calibri" w:cs="Calibri"/>
        </w:rPr>
        <w:t xml:space="preserve"> ceny jednostkowe będą nie wyższe niż ceny rynkowe odpowiadające zakresowi robót lub zmienianych materiałów, </w:t>
      </w:r>
    </w:p>
    <w:p w:rsidR="00FF2A3E" w:rsidRPr="00634199" w:rsidRDefault="00FF2A3E" w:rsidP="00EC7BA2">
      <w:pPr>
        <w:widowControl w:val="0"/>
        <w:numPr>
          <w:ilvl w:val="0"/>
          <w:numId w:val="69"/>
        </w:numPr>
        <w:autoSpaceDE w:val="0"/>
        <w:autoSpaceDN w:val="0"/>
        <w:adjustRightInd w:val="0"/>
        <w:ind w:left="1134" w:hanging="283"/>
        <w:rPr>
          <w:rFonts w:ascii="Calibri" w:hAnsi="Calibri" w:cs="Calibri"/>
        </w:rPr>
      </w:pPr>
      <w:r w:rsidRPr="00634199">
        <w:rPr>
          <w:rFonts w:ascii="Calibri" w:hAnsi="Calibri" w:cs="Calibri"/>
        </w:rPr>
        <w:t xml:space="preserve"> kosztorys będzie uwzględniać ceny nie wyższe niż ceny jednostkowe wynikające z ogólnie dostępnych cenników, np. SEKOCENBUD. </w:t>
      </w:r>
    </w:p>
    <w:p w:rsidR="00FF2A3E" w:rsidRPr="00634199" w:rsidRDefault="00FF2A3E" w:rsidP="00FF2A3E">
      <w:pPr>
        <w:widowControl w:val="0"/>
        <w:autoSpaceDE w:val="0"/>
        <w:autoSpaceDN w:val="0"/>
        <w:adjustRightInd w:val="0"/>
        <w:ind w:left="851" w:hanging="284"/>
        <w:jc w:val="both"/>
        <w:rPr>
          <w:rFonts w:ascii="Calibri" w:hAnsi="Calibri" w:cs="Calibri"/>
        </w:rPr>
      </w:pPr>
      <w:r w:rsidRPr="00634199">
        <w:rPr>
          <w:rFonts w:ascii="Calibri" w:hAnsi="Calibri" w:cs="Calibri"/>
        </w:rPr>
        <w:t xml:space="preserve">c) Zamawiający może wnieść zastrzeżenia do kosztorysu dodatkowego wykonawcy, do których wykonawca powinien ustosunkować się w terminie 3 dni od dnia przekazania uwag przez Zamawiającego. W razie sporu Stron co do wysokości wynagrodzenia, Strony mogą powołać niezależnego kosztorysanta, który dokona wyceny zakresu robót i materiałów z zastrzeżeniem, że wycena odbędzie się z zachowaniem zasad przewidzianych w pkt </w:t>
      </w:r>
      <w:r w:rsidR="00755F55">
        <w:rPr>
          <w:rFonts w:ascii="Calibri" w:hAnsi="Calibri" w:cs="Calibri"/>
        </w:rPr>
        <w:t>7</w:t>
      </w:r>
      <w:r w:rsidRPr="00634199">
        <w:rPr>
          <w:rFonts w:ascii="Calibri" w:hAnsi="Calibri" w:cs="Calibri"/>
        </w:rPr>
        <w:t xml:space="preserve"> lit. a) – b) powyżej. Koszt wynagrodzenia kosztorysanta ponoszą Strony w równych częściach. </w:t>
      </w:r>
    </w:p>
    <w:p w:rsidR="00FF2A3E" w:rsidRPr="00634199" w:rsidRDefault="00FF2A3E" w:rsidP="00FF2A3E">
      <w:pPr>
        <w:keepNext/>
        <w:suppressAutoHyphens/>
        <w:autoSpaceDE w:val="0"/>
        <w:autoSpaceDN w:val="0"/>
        <w:adjustRightInd w:val="0"/>
        <w:ind w:left="284" w:hanging="284"/>
        <w:jc w:val="both"/>
        <w:rPr>
          <w:rFonts w:ascii="Calibri" w:eastAsia="Times" w:hAnsi="Calibri" w:cs="Calibri"/>
          <w:bCs/>
          <w:szCs w:val="20"/>
        </w:rPr>
      </w:pPr>
      <w:r w:rsidRPr="00634199">
        <w:rPr>
          <w:rFonts w:ascii="Calibri" w:hAnsi="Calibri" w:cs="Calibri"/>
          <w:bCs/>
          <w:szCs w:val="20"/>
        </w:rPr>
        <w:t>2. Każda ze Stron umowy może zawnioskować o jej zmianę. W celu dokonania zmiany umowy Strona o to wnioskująca zobowiązana jest   do złożenia drugiej Stronie propozycji zmiany w terminie 7 dni od dnia zaistnienia okoliczności będących podstawą zmiany.</w:t>
      </w:r>
    </w:p>
    <w:p w:rsidR="00FF2A3E" w:rsidRPr="00634199" w:rsidRDefault="00FF2A3E" w:rsidP="00FF2A3E">
      <w:pPr>
        <w:keepNext/>
        <w:suppressAutoHyphens/>
        <w:autoSpaceDE w:val="0"/>
        <w:autoSpaceDN w:val="0"/>
        <w:adjustRightInd w:val="0"/>
        <w:jc w:val="both"/>
        <w:rPr>
          <w:rFonts w:ascii="Calibri" w:eastAsia="Times" w:hAnsi="Calibri" w:cs="Calibri"/>
          <w:bCs/>
        </w:rPr>
      </w:pPr>
      <w:r w:rsidRPr="00634199">
        <w:rPr>
          <w:rFonts w:ascii="Calibri" w:hAnsi="Calibri" w:cs="Calibri"/>
          <w:bCs/>
          <w:szCs w:val="20"/>
        </w:rPr>
        <w:t>3</w:t>
      </w:r>
      <w:r w:rsidRPr="00634199">
        <w:rPr>
          <w:rFonts w:ascii="Calibri" w:hAnsi="Calibri" w:cs="Calibri"/>
          <w:bCs/>
        </w:rPr>
        <w:t xml:space="preserve">.  Wniosek o zmianę umowy powinien zawierać co najmniej: </w:t>
      </w:r>
    </w:p>
    <w:p w:rsidR="00FF2A3E" w:rsidRPr="00634199" w:rsidRDefault="00FF2A3E" w:rsidP="00FF2A3E">
      <w:pPr>
        <w:ind w:left="567" w:hanging="283"/>
        <w:contextualSpacing/>
        <w:jc w:val="both"/>
        <w:rPr>
          <w:rFonts w:ascii="Calibri" w:hAnsi="Calibri" w:cs="Calibri"/>
          <w:b/>
        </w:rPr>
      </w:pPr>
      <w:r w:rsidRPr="00634199">
        <w:rPr>
          <w:rFonts w:ascii="Calibri" w:hAnsi="Calibri" w:cs="Calibri"/>
        </w:rPr>
        <w:t>1) zakres proponowanej zmiany,</w:t>
      </w:r>
    </w:p>
    <w:p w:rsidR="00FF2A3E" w:rsidRPr="00634199" w:rsidRDefault="00FF2A3E" w:rsidP="00FF2A3E">
      <w:pPr>
        <w:ind w:left="567" w:hanging="283"/>
        <w:contextualSpacing/>
        <w:jc w:val="both"/>
        <w:rPr>
          <w:rFonts w:ascii="Calibri" w:hAnsi="Calibri" w:cs="Calibri"/>
          <w:b/>
        </w:rPr>
      </w:pPr>
      <w:r w:rsidRPr="00634199">
        <w:rPr>
          <w:rFonts w:ascii="Calibri" w:hAnsi="Calibri" w:cs="Calibri"/>
        </w:rPr>
        <w:t>2) opis okoliczności faktycznych uprawniających do dokonania zmiany,</w:t>
      </w:r>
    </w:p>
    <w:p w:rsidR="00FF2A3E" w:rsidRPr="00634199" w:rsidRDefault="00FF2A3E" w:rsidP="00FF2A3E">
      <w:pPr>
        <w:ind w:left="567" w:hanging="283"/>
        <w:contextualSpacing/>
        <w:jc w:val="both"/>
        <w:rPr>
          <w:rFonts w:ascii="Calibri" w:hAnsi="Calibri" w:cs="Calibri"/>
          <w:b/>
        </w:rPr>
      </w:pPr>
      <w:r w:rsidRPr="00634199">
        <w:rPr>
          <w:rFonts w:ascii="Calibri" w:hAnsi="Calibri" w:cs="Calibri"/>
        </w:rPr>
        <w:t xml:space="preserve">3) podstawę dokonania zmiany, to jest podstawę prawną wynikającą z przepisów ustawy lub postanowień umowy, </w:t>
      </w:r>
    </w:p>
    <w:p w:rsidR="00FF2A3E" w:rsidRPr="00634199" w:rsidRDefault="00FF2A3E" w:rsidP="00FF2A3E">
      <w:pPr>
        <w:ind w:left="567" w:hanging="283"/>
        <w:contextualSpacing/>
        <w:jc w:val="both"/>
        <w:rPr>
          <w:rFonts w:ascii="Calibri" w:hAnsi="Calibri" w:cs="Calibri"/>
          <w:b/>
        </w:rPr>
      </w:pPr>
      <w:r w:rsidRPr="00634199">
        <w:rPr>
          <w:rFonts w:ascii="Calibri" w:hAnsi="Calibri" w:cs="Calibri"/>
        </w:rPr>
        <w:t xml:space="preserve">4) informacje i dowody potwierdzające, że zostały spełnione okoliczności uzasadniające dokonanie zmiany umowy; dowodami są wszelkie dokumenty, które uzasadniają dokonanie proponowanej zmiany, w tym w szczególności: </w:t>
      </w:r>
    </w:p>
    <w:p w:rsidR="00FF2A3E" w:rsidRPr="00634199" w:rsidRDefault="00FF2A3E" w:rsidP="00EC7BA2">
      <w:pPr>
        <w:numPr>
          <w:ilvl w:val="0"/>
          <w:numId w:val="70"/>
        </w:numPr>
        <w:contextualSpacing/>
        <w:jc w:val="both"/>
        <w:rPr>
          <w:rFonts w:ascii="Calibri" w:hAnsi="Calibri" w:cs="Calibri"/>
        </w:rPr>
      </w:pPr>
      <w:r w:rsidRPr="00634199">
        <w:rPr>
          <w:rFonts w:ascii="Calibri" w:hAnsi="Calibri" w:cs="Calibri"/>
        </w:rPr>
        <w:lastRenderedPageBreak/>
        <w:t>w odniesieniu do zmiany przedmiotu umowy: – orzeczenie sądu powszechnego lub administracyjnego, a także decyzja organu administracji publicznej skutkujące koniecznością dokonania zmiany przedmiotu umowy,</w:t>
      </w:r>
    </w:p>
    <w:p w:rsidR="00FF2A3E" w:rsidRPr="00634199" w:rsidRDefault="00FF2A3E" w:rsidP="00EC7BA2">
      <w:pPr>
        <w:numPr>
          <w:ilvl w:val="0"/>
          <w:numId w:val="70"/>
        </w:numPr>
        <w:contextualSpacing/>
        <w:jc w:val="both"/>
        <w:rPr>
          <w:rFonts w:ascii="Calibri" w:hAnsi="Calibri" w:cs="Calibri"/>
          <w:b/>
        </w:rPr>
      </w:pPr>
      <w:r w:rsidRPr="00634199">
        <w:rPr>
          <w:rFonts w:ascii="Calibri" w:hAnsi="Calibri" w:cs="Calibri"/>
        </w:rPr>
        <w:t>dokument potwierdzający wady lub nieścisłości opisu przedmiotu zamówienia,</w:t>
      </w:r>
    </w:p>
    <w:p w:rsidR="00FF2A3E" w:rsidRPr="00634199" w:rsidRDefault="00FF2A3E" w:rsidP="00EC7BA2">
      <w:pPr>
        <w:numPr>
          <w:ilvl w:val="0"/>
          <w:numId w:val="70"/>
        </w:numPr>
        <w:contextualSpacing/>
        <w:jc w:val="both"/>
        <w:rPr>
          <w:rFonts w:ascii="Calibri" w:hAnsi="Calibri" w:cs="Calibri"/>
          <w:b/>
        </w:rPr>
      </w:pPr>
      <w:r w:rsidRPr="00634199">
        <w:rPr>
          <w:rFonts w:ascii="Calibri" w:hAnsi="Calibri" w:cs="Calibri"/>
        </w:rPr>
        <w:t>analiza rynku potwierdzająca brak lub istotne ograniczenie dostępności materiałów, surowców, produktów lub sprzętu niezbędnych do wykonania umowy,</w:t>
      </w:r>
    </w:p>
    <w:p w:rsidR="00FF2A3E" w:rsidRPr="00634199" w:rsidRDefault="00FF2A3E" w:rsidP="00EC7BA2">
      <w:pPr>
        <w:numPr>
          <w:ilvl w:val="0"/>
          <w:numId w:val="70"/>
        </w:numPr>
        <w:contextualSpacing/>
        <w:jc w:val="both"/>
        <w:rPr>
          <w:rFonts w:ascii="Calibri" w:hAnsi="Calibri" w:cs="Calibri"/>
          <w:b/>
        </w:rPr>
      </w:pPr>
      <w:r w:rsidRPr="00634199">
        <w:rPr>
          <w:rFonts w:ascii="Calibri" w:hAnsi="Calibri" w:cs="Calibri"/>
        </w:rPr>
        <w:t>dokument potwierdzający obiektywne trudności w uzyskaniu materiałów, surowców, produktów lub sprzętu niezbędnych do wykonania umowy (oferty lub korespondencja dystrybutorem, producentem, dostawcą, usługodawcą),</w:t>
      </w:r>
    </w:p>
    <w:p w:rsidR="00FF2A3E" w:rsidRPr="00634199" w:rsidRDefault="00FF2A3E" w:rsidP="00EC7BA2">
      <w:pPr>
        <w:numPr>
          <w:ilvl w:val="0"/>
          <w:numId w:val="70"/>
        </w:numPr>
        <w:contextualSpacing/>
        <w:jc w:val="both"/>
        <w:rPr>
          <w:rFonts w:ascii="Calibri" w:hAnsi="Calibri" w:cs="Calibri"/>
          <w:b/>
        </w:rPr>
      </w:pPr>
      <w:r w:rsidRPr="00634199">
        <w:rPr>
          <w:rFonts w:ascii="Calibri" w:hAnsi="Calibri" w:cs="Calibri"/>
        </w:rPr>
        <w:t xml:space="preserve"> w odniesieniu do zmiany terminu wykonania umowy lub poszczególnych świadczeń: </w:t>
      </w:r>
    </w:p>
    <w:p w:rsidR="00FF2A3E" w:rsidRPr="00634199" w:rsidRDefault="00FF2A3E" w:rsidP="00FF2A3E">
      <w:pPr>
        <w:ind w:left="1276" w:hanging="292"/>
        <w:contextualSpacing/>
        <w:jc w:val="both"/>
        <w:rPr>
          <w:rFonts w:ascii="Calibri" w:hAnsi="Calibri" w:cs="Calibri"/>
        </w:rPr>
      </w:pPr>
      <w:r w:rsidRPr="00634199">
        <w:rPr>
          <w:rFonts w:ascii="Calibri" w:hAnsi="Calibri" w:cs="Calibri"/>
        </w:rPr>
        <w:t xml:space="preserve">-  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 </w:t>
      </w:r>
    </w:p>
    <w:p w:rsidR="00FF2A3E" w:rsidRPr="00634199" w:rsidRDefault="00FF2A3E" w:rsidP="00FF2A3E">
      <w:pPr>
        <w:ind w:left="1276" w:hanging="292"/>
        <w:contextualSpacing/>
        <w:jc w:val="both"/>
        <w:rPr>
          <w:rFonts w:ascii="Calibri" w:hAnsi="Calibri" w:cs="Calibri"/>
        </w:rPr>
      </w:pPr>
      <w:r w:rsidRPr="00634199">
        <w:rPr>
          <w:rFonts w:ascii="Calibri" w:hAnsi="Calibri" w:cs="Calibri"/>
        </w:rPr>
        <w:t>– dokument potwierdzający istnienie lub zgłoszenie roszczeń osób trzecich wpływających na termin realizacji umowy lub poszczególnych świadczeń,</w:t>
      </w:r>
    </w:p>
    <w:p w:rsidR="00FF2A3E" w:rsidRPr="00634199" w:rsidRDefault="00FF2A3E" w:rsidP="00FF2A3E">
      <w:pPr>
        <w:ind w:left="1276" w:hanging="292"/>
        <w:contextualSpacing/>
        <w:jc w:val="both"/>
        <w:rPr>
          <w:rFonts w:ascii="Calibri" w:hAnsi="Calibri" w:cs="Calibri"/>
        </w:rPr>
      </w:pPr>
      <w:r w:rsidRPr="00634199">
        <w:rPr>
          <w:rFonts w:ascii="Calibri" w:hAnsi="Calibri" w:cs="Calibri"/>
        </w:rPr>
        <w:t xml:space="preserve"> – orzeczenie sądu powszechnego lub administracyjnego, a także decyzja organu administracji publicznej skutkujące wstrzymaniem realizacji umowy lub poszczególnych świadczeń,  </w:t>
      </w:r>
    </w:p>
    <w:p w:rsidR="00FF2A3E" w:rsidRPr="00634199" w:rsidRDefault="00FF2A3E" w:rsidP="00FF2A3E">
      <w:pPr>
        <w:ind w:left="1276" w:hanging="292"/>
        <w:contextualSpacing/>
        <w:jc w:val="both"/>
        <w:rPr>
          <w:rFonts w:ascii="Calibri" w:hAnsi="Calibri" w:cs="Calibri"/>
        </w:rPr>
      </w:pPr>
      <w:r w:rsidRPr="00634199">
        <w:rPr>
          <w:rFonts w:ascii="Calibri" w:hAnsi="Calibri" w:cs="Calibri"/>
        </w:rPr>
        <w:t xml:space="preserve">– dokument potwierdzający wystąpienie opóźnień w realizacji innych przedsięwzięć, które wpływają na termin realizacji umowy lub poszczególnych świadczeń, </w:t>
      </w:r>
    </w:p>
    <w:p w:rsidR="00FF2A3E" w:rsidRPr="00634199" w:rsidRDefault="00FF2A3E" w:rsidP="00FF2A3E">
      <w:pPr>
        <w:ind w:left="1276" w:hanging="292"/>
        <w:contextualSpacing/>
        <w:jc w:val="both"/>
        <w:rPr>
          <w:rFonts w:ascii="Calibri" w:hAnsi="Calibri" w:cs="Calibri"/>
        </w:rPr>
      </w:pPr>
      <w:r w:rsidRPr="00634199">
        <w:rPr>
          <w:rFonts w:ascii="Calibri" w:hAnsi="Calibri" w:cs="Calibri"/>
        </w:rPr>
        <w:t xml:space="preserve">– dokument potwierdzający wystąpienie okoliczności, których strony nie mogły przewidzieć przed zawarciem umowy, a które wpływają na termin wykonania umowy lub poszczególnych świadczeń, </w:t>
      </w:r>
    </w:p>
    <w:p w:rsidR="00FF2A3E" w:rsidRPr="00634199" w:rsidRDefault="00FF2A3E" w:rsidP="00FF2A3E">
      <w:pPr>
        <w:ind w:left="1276" w:hanging="292"/>
        <w:contextualSpacing/>
        <w:jc w:val="both"/>
        <w:rPr>
          <w:rFonts w:ascii="Calibri" w:hAnsi="Calibri" w:cs="Calibri"/>
        </w:rPr>
      </w:pPr>
      <w:r w:rsidRPr="00634199">
        <w:rPr>
          <w:rFonts w:ascii="Calibri" w:hAnsi="Calibri" w:cs="Calibri"/>
        </w:rPr>
        <w:t>–  dokument potwierdzający, że dokonanie zmian przedmiotu umowy ma wpływ na termin wykonania umowy lub poszczególnych świadczeń,</w:t>
      </w:r>
    </w:p>
    <w:p w:rsidR="00FF2A3E" w:rsidRPr="00634199" w:rsidRDefault="00FF2A3E" w:rsidP="00FF2A3E">
      <w:pPr>
        <w:ind w:left="284" w:hanging="284"/>
        <w:contextualSpacing/>
        <w:jc w:val="both"/>
        <w:rPr>
          <w:rFonts w:ascii="Calibri" w:hAnsi="Calibri" w:cs="Calibri"/>
        </w:rPr>
      </w:pPr>
      <w:r w:rsidRPr="00634199">
        <w:rPr>
          <w:rFonts w:ascii="Calibri" w:hAnsi="Calibri" w:cs="Calibri"/>
        </w:rPr>
        <w:t xml:space="preserve">4. W przypadku złożenia wniosku o zmianę druga Strona jest zobowiązana w terminie  do 7 dni od dnia otrzymania wniosku do ustosunkowania się do niego. Przede wszystkim druga strona może: </w:t>
      </w:r>
    </w:p>
    <w:p w:rsidR="00FF2A3E" w:rsidRPr="00634199" w:rsidRDefault="00FF2A3E" w:rsidP="00FF2A3E">
      <w:pPr>
        <w:ind w:left="709" w:hanging="283"/>
        <w:contextualSpacing/>
        <w:jc w:val="both"/>
        <w:rPr>
          <w:rFonts w:ascii="Calibri" w:hAnsi="Calibri" w:cs="Calibri"/>
        </w:rPr>
      </w:pPr>
      <w:r w:rsidRPr="00634199">
        <w:rPr>
          <w:rFonts w:ascii="Calibri" w:hAnsi="Calibri" w:cs="Calibri"/>
        </w:rPr>
        <w:t xml:space="preserve">1) zaakceptować wniosek o zmianę, </w:t>
      </w:r>
    </w:p>
    <w:p w:rsidR="00FF2A3E" w:rsidRPr="00634199" w:rsidRDefault="00FF2A3E" w:rsidP="00FF2A3E">
      <w:pPr>
        <w:ind w:left="709" w:hanging="283"/>
        <w:contextualSpacing/>
        <w:jc w:val="both"/>
        <w:rPr>
          <w:rFonts w:ascii="Calibri" w:hAnsi="Calibri" w:cs="Calibri"/>
        </w:rPr>
      </w:pPr>
      <w:r w:rsidRPr="00634199">
        <w:rPr>
          <w:rFonts w:ascii="Calibri" w:hAnsi="Calibri" w:cs="Calibri"/>
        </w:rPr>
        <w:t xml:space="preserve">2) wezwać Stronę wnioskującą o zmianę do uzupełnienia wniosku lub przedstawienia dodatkowych wyjaśnień wraz ze stosownym uzasadnieniem takiego wezwania, </w:t>
      </w:r>
    </w:p>
    <w:p w:rsidR="00FF2A3E" w:rsidRPr="00634199" w:rsidRDefault="00FF2A3E" w:rsidP="00FF2A3E">
      <w:pPr>
        <w:ind w:left="709" w:hanging="283"/>
        <w:contextualSpacing/>
        <w:jc w:val="both"/>
        <w:rPr>
          <w:rFonts w:ascii="Calibri" w:hAnsi="Calibri" w:cs="Calibri"/>
        </w:rPr>
      </w:pPr>
      <w:r w:rsidRPr="00634199">
        <w:rPr>
          <w:rFonts w:ascii="Calibri" w:hAnsi="Calibri" w:cs="Calibri"/>
        </w:rPr>
        <w:t xml:space="preserve">3) zaproponować podjęcie negocjacji treści umowy w zakresie wnioskowanej zmiany, </w:t>
      </w:r>
    </w:p>
    <w:p w:rsidR="00FF2A3E" w:rsidRPr="00634199" w:rsidRDefault="00FF2A3E" w:rsidP="00FF2A3E">
      <w:pPr>
        <w:ind w:left="709" w:hanging="283"/>
        <w:contextualSpacing/>
        <w:jc w:val="both"/>
        <w:rPr>
          <w:rFonts w:ascii="Calibri" w:hAnsi="Calibri" w:cs="Calibri"/>
        </w:rPr>
      </w:pPr>
      <w:r w:rsidRPr="00634199">
        <w:rPr>
          <w:rFonts w:ascii="Calibri" w:hAnsi="Calibri" w:cs="Calibri"/>
        </w:rPr>
        <w:t xml:space="preserve">4) odrzucić wniosek o zmianę; odrzucenie wniosku o zmianę powinno zawierać uzasadnienie.  </w:t>
      </w:r>
    </w:p>
    <w:p w:rsidR="00FF2A3E" w:rsidRPr="00634199" w:rsidRDefault="00FF2A3E" w:rsidP="00FF2A3E">
      <w:pPr>
        <w:ind w:left="284" w:hanging="284"/>
        <w:contextualSpacing/>
        <w:jc w:val="both"/>
        <w:rPr>
          <w:rFonts w:ascii="Calibri" w:hAnsi="Calibri" w:cs="Calibri"/>
        </w:rPr>
      </w:pPr>
      <w:r w:rsidRPr="00634199">
        <w:rPr>
          <w:rFonts w:ascii="Calibri" w:hAnsi="Calibri" w:cs="Calibri"/>
        </w:rPr>
        <w:t xml:space="preserve">5. Zmiana umowy wymaga formy pisemnej pod rygorem nieważności. </w:t>
      </w:r>
    </w:p>
    <w:p w:rsidR="00FF2A3E" w:rsidRPr="00634199" w:rsidRDefault="00FF2A3E" w:rsidP="00FF2A3E">
      <w:pPr>
        <w:ind w:left="284" w:hanging="284"/>
        <w:contextualSpacing/>
        <w:jc w:val="both"/>
        <w:rPr>
          <w:rFonts w:ascii="Calibri" w:hAnsi="Calibri" w:cs="Calibri"/>
        </w:rPr>
      </w:pPr>
      <w:r w:rsidRPr="00634199">
        <w:rPr>
          <w:rFonts w:ascii="Calibri" w:hAnsi="Calibri" w:cs="Calibri"/>
        </w:rPr>
        <w:t xml:space="preserve">6. Z negocjacji treści zmiany umowy Strony sporządzają notatkę przedstawiającą przebieg spotkania i jego ustalenia. </w:t>
      </w:r>
    </w:p>
    <w:p w:rsidR="00FF2A3E" w:rsidRPr="00634199" w:rsidRDefault="00FF2A3E" w:rsidP="00FF2A3E">
      <w:pPr>
        <w:ind w:left="284" w:hanging="284"/>
        <w:contextualSpacing/>
        <w:jc w:val="both"/>
        <w:rPr>
          <w:rFonts w:ascii="Calibri" w:hAnsi="Calibri" w:cs="Calibri"/>
        </w:rPr>
      </w:pPr>
      <w:r w:rsidRPr="00634199">
        <w:rPr>
          <w:rFonts w:ascii="Calibri" w:hAnsi="Calibri" w:cs="Calibri"/>
        </w:rPr>
        <w:t>7. W przypadku sporu pomiędzy Stronami co do treści wniosku o zmianę lub zasadności jej dokonania – w szczególności w odniesieniu do wpływu okoliczności będących podstawą do zmiany na realizację umowy – Strony mogą powołać eksperta lub zespół ekspertów w celu uzyskania niezależnej opinii na temat spornych zagadnień. Ekspert lub zespół ekspertów jest powoływany za zgodą Zamawiającego.</w:t>
      </w:r>
    </w:p>
    <w:p w:rsidR="00FF2A3E" w:rsidRPr="00634199" w:rsidRDefault="00FF2A3E" w:rsidP="00FF2A3E">
      <w:pPr>
        <w:ind w:left="284" w:hanging="284"/>
        <w:jc w:val="both"/>
        <w:rPr>
          <w:rFonts w:ascii="Calibri" w:hAnsi="Calibri"/>
        </w:rPr>
      </w:pPr>
      <w:r w:rsidRPr="00634199">
        <w:rPr>
          <w:rFonts w:ascii="Calibri" w:hAnsi="Calibri" w:cs="Calibri"/>
        </w:rPr>
        <w:t xml:space="preserve">8. </w:t>
      </w:r>
      <w:r w:rsidRPr="00634199">
        <w:rPr>
          <w:rFonts w:ascii="Calibri" w:hAnsi="Calibri"/>
          <w:bCs/>
        </w:rPr>
        <w:t xml:space="preserve">Przewiduje się możliwość dokonania zmiany Wykonawcy, z którym zawarto umowę, i którego ma zastąpić nowy Wykonawca w wyniku połączenia, podziału, przekształcenia, </w:t>
      </w:r>
      <w:r w:rsidRPr="00634199">
        <w:rPr>
          <w:rFonts w:ascii="Calibri" w:hAnsi="Calibri"/>
          <w:bCs/>
        </w:rPr>
        <w:lastRenderedPageBreak/>
        <w:t xml:space="preserve">lub nabycia dotychczasowego Wykonawcy lub jego przedsiębiorstwa, o ile nowy Wykonawca spełnia warunki udziału w postępowaniu, nie zachodzą wobec niego podstawy wykluczenia oraz nie pociąga to za sobą innych istotnych zmian umowy, </w:t>
      </w:r>
    </w:p>
    <w:p w:rsidR="00FF2A3E" w:rsidRPr="00634199" w:rsidRDefault="00FF2A3E" w:rsidP="00FF2A3E">
      <w:pPr>
        <w:ind w:left="284" w:hanging="284"/>
        <w:contextualSpacing/>
        <w:jc w:val="both"/>
        <w:rPr>
          <w:rFonts w:ascii="Calibri" w:hAnsi="Calibri" w:cs="Calibri"/>
        </w:rPr>
      </w:pPr>
    </w:p>
    <w:p w:rsidR="00FF2A3E" w:rsidRPr="00634199" w:rsidRDefault="00FF2A3E" w:rsidP="00FF2A3E">
      <w:pPr>
        <w:ind w:left="709"/>
        <w:jc w:val="both"/>
        <w:rPr>
          <w:rFonts w:ascii="Calibri" w:hAnsi="Calibri" w:cs="Calibri"/>
          <w:strike/>
          <w:spacing w:val="-6"/>
        </w:rPr>
      </w:pPr>
    </w:p>
    <w:p w:rsidR="00FF2A3E" w:rsidRPr="00634199" w:rsidRDefault="00FF2A3E" w:rsidP="00FF2A3E">
      <w:pPr>
        <w:keepNext/>
        <w:jc w:val="center"/>
        <w:rPr>
          <w:rFonts w:ascii="Calibri" w:hAnsi="Calibri" w:cs="Calibri"/>
          <w:b/>
        </w:rPr>
      </w:pPr>
      <w:r w:rsidRPr="00634199">
        <w:rPr>
          <w:rFonts w:ascii="Calibri" w:hAnsi="Calibri" w:cs="Calibri"/>
          <w:b/>
        </w:rPr>
        <w:t>§ 20</w:t>
      </w:r>
    </w:p>
    <w:p w:rsidR="00FF2A3E" w:rsidRPr="00634199" w:rsidRDefault="00FF2A3E" w:rsidP="00FF2A3E">
      <w:pPr>
        <w:keepNext/>
        <w:jc w:val="center"/>
        <w:rPr>
          <w:rFonts w:ascii="Calibri" w:hAnsi="Calibri" w:cs="Calibri"/>
          <w:b/>
        </w:rPr>
      </w:pPr>
      <w:r w:rsidRPr="00634199">
        <w:rPr>
          <w:rFonts w:ascii="Calibri" w:hAnsi="Calibri" w:cs="Calibri"/>
          <w:b/>
        </w:rPr>
        <w:t>ZMIANY UMOWY W SYTUACJI ZAISTNIENIA OKOLICZNOŚCI ZWIĄZANYCH Z WYSTĄPIENIEM EPIDEMII  i STANU  ZAGROŻENIA EPIDEMICZNEGO</w:t>
      </w:r>
    </w:p>
    <w:p w:rsidR="00FF2A3E" w:rsidRPr="00634199" w:rsidRDefault="00FF2A3E" w:rsidP="00EC7BA2">
      <w:pPr>
        <w:numPr>
          <w:ilvl w:val="0"/>
          <w:numId w:val="42"/>
        </w:numPr>
        <w:autoSpaceDE w:val="0"/>
        <w:autoSpaceDN w:val="0"/>
        <w:adjustRightInd w:val="0"/>
        <w:ind w:left="284" w:hanging="284"/>
        <w:contextualSpacing/>
        <w:jc w:val="both"/>
        <w:rPr>
          <w:rFonts w:ascii="Calibri" w:hAnsi="Calibri" w:cs="Calibri"/>
          <w:lang w:eastAsia="en-US"/>
        </w:rPr>
      </w:pPr>
      <w:r w:rsidRPr="00634199">
        <w:rPr>
          <w:rFonts w:ascii="Calibri" w:hAnsi="Calibri" w:cs="Calibri"/>
          <w:lang w:eastAsia="en-US"/>
        </w:rPr>
        <w:t>Umowa może zostać zmieniona w sytuacji zaistnienia okoliczności związanych z wystąpieniem epidemii, które wpływają lub mogą wpłynąć na należyte wykonanie umowy.</w:t>
      </w:r>
    </w:p>
    <w:p w:rsidR="00FF2A3E" w:rsidRPr="00634199" w:rsidRDefault="00FF2A3E" w:rsidP="00EC7BA2">
      <w:pPr>
        <w:numPr>
          <w:ilvl w:val="0"/>
          <w:numId w:val="42"/>
        </w:numPr>
        <w:autoSpaceDE w:val="0"/>
        <w:autoSpaceDN w:val="0"/>
        <w:adjustRightInd w:val="0"/>
        <w:ind w:left="284" w:hanging="284"/>
        <w:contextualSpacing/>
        <w:jc w:val="both"/>
        <w:rPr>
          <w:rFonts w:ascii="Calibri" w:hAnsi="Calibri" w:cs="Calibri"/>
          <w:lang w:eastAsia="en-US"/>
        </w:rPr>
      </w:pPr>
      <w:r w:rsidRPr="00634199">
        <w:rPr>
          <w:rFonts w:ascii="Calibri" w:hAnsi="Calibri" w:cs="Calibri"/>
          <w:lang w:eastAsia="en-US"/>
        </w:rPr>
        <w:t>Strony umowy niezwłocznie, wzajemnie informują się o wpływie okoliczności związanych z wystąpieniem epidemii na należyte wykonanie umowy, o ile taki wpływ wystąpił lub może wystąpić.</w:t>
      </w:r>
    </w:p>
    <w:p w:rsidR="00FF2A3E" w:rsidRPr="00634199" w:rsidRDefault="00FF2A3E" w:rsidP="00EC7BA2">
      <w:pPr>
        <w:numPr>
          <w:ilvl w:val="0"/>
          <w:numId w:val="42"/>
        </w:numPr>
        <w:autoSpaceDE w:val="0"/>
        <w:autoSpaceDN w:val="0"/>
        <w:adjustRightInd w:val="0"/>
        <w:ind w:left="284" w:hanging="284"/>
        <w:contextualSpacing/>
        <w:jc w:val="both"/>
        <w:rPr>
          <w:rFonts w:ascii="Calibri" w:hAnsi="Calibri" w:cs="Calibri"/>
          <w:lang w:eastAsia="en-US"/>
        </w:rPr>
      </w:pPr>
      <w:r w:rsidRPr="00634199">
        <w:rPr>
          <w:rFonts w:ascii="Calibri" w:hAnsi="Calibri" w:cs="Calibri"/>
          <w:lang w:eastAsia="en-US"/>
        </w:rPr>
        <w:t>Każda ze Stron umowy może zawnioskować o jej zmianę. W celu dokonania zmiany umowy Strona o to wnioskująca zobowiązana jest do złożenia drugiej Stronie propozycji zmiany w terminie 7 dni roboczych od dnia wystąpienia okoliczności będących podstawą do zmiany.</w:t>
      </w:r>
    </w:p>
    <w:p w:rsidR="00FF2A3E" w:rsidRPr="00634199" w:rsidRDefault="00FF2A3E" w:rsidP="00EC7BA2">
      <w:pPr>
        <w:numPr>
          <w:ilvl w:val="0"/>
          <w:numId w:val="42"/>
        </w:numPr>
        <w:autoSpaceDE w:val="0"/>
        <w:autoSpaceDN w:val="0"/>
        <w:adjustRightInd w:val="0"/>
        <w:ind w:left="284" w:hanging="284"/>
        <w:contextualSpacing/>
        <w:rPr>
          <w:rFonts w:ascii="Calibri" w:hAnsi="Calibri" w:cs="Calibri"/>
          <w:lang w:eastAsia="en-US"/>
        </w:rPr>
      </w:pPr>
      <w:r w:rsidRPr="00634199">
        <w:rPr>
          <w:rFonts w:ascii="Calibri" w:hAnsi="Calibri" w:cs="Calibri"/>
          <w:lang w:eastAsia="en-US"/>
        </w:rPr>
        <w:t>Wniosek o zmianę umowy powinien zawierać co najmniej:</w:t>
      </w:r>
    </w:p>
    <w:p w:rsidR="00FF2A3E" w:rsidRPr="00634199" w:rsidRDefault="00FF2A3E" w:rsidP="00EC7BA2">
      <w:pPr>
        <w:numPr>
          <w:ilvl w:val="0"/>
          <w:numId w:val="43"/>
        </w:numPr>
        <w:autoSpaceDE w:val="0"/>
        <w:autoSpaceDN w:val="0"/>
        <w:adjustRightInd w:val="0"/>
        <w:contextualSpacing/>
        <w:rPr>
          <w:rFonts w:ascii="Calibri" w:hAnsi="Calibri" w:cs="Calibri"/>
          <w:lang w:eastAsia="en-US"/>
        </w:rPr>
      </w:pPr>
      <w:r w:rsidRPr="00634199">
        <w:rPr>
          <w:rFonts w:ascii="Calibri" w:hAnsi="Calibri" w:cs="Calibri"/>
          <w:lang w:eastAsia="en-US"/>
        </w:rPr>
        <w:t>zakres proponowanej zmiany,</w:t>
      </w:r>
    </w:p>
    <w:p w:rsidR="00FF2A3E" w:rsidRPr="00634199" w:rsidRDefault="00FF2A3E" w:rsidP="00EC7BA2">
      <w:pPr>
        <w:numPr>
          <w:ilvl w:val="0"/>
          <w:numId w:val="43"/>
        </w:numPr>
        <w:autoSpaceDE w:val="0"/>
        <w:autoSpaceDN w:val="0"/>
        <w:adjustRightInd w:val="0"/>
        <w:contextualSpacing/>
        <w:rPr>
          <w:rFonts w:ascii="Calibri" w:hAnsi="Calibri" w:cs="Calibri"/>
          <w:lang w:eastAsia="en-US"/>
        </w:rPr>
      </w:pPr>
      <w:r w:rsidRPr="00634199">
        <w:rPr>
          <w:rFonts w:ascii="Calibri" w:hAnsi="Calibri" w:cs="Calibri"/>
          <w:lang w:eastAsia="en-US"/>
        </w:rPr>
        <w:t>opis okoliczności faktycznych uprawniających do dokonania zmiany,</w:t>
      </w:r>
    </w:p>
    <w:p w:rsidR="00FF2A3E" w:rsidRPr="00634199" w:rsidRDefault="00FF2A3E" w:rsidP="00EC7BA2">
      <w:pPr>
        <w:numPr>
          <w:ilvl w:val="0"/>
          <w:numId w:val="43"/>
        </w:numPr>
        <w:autoSpaceDE w:val="0"/>
        <w:autoSpaceDN w:val="0"/>
        <w:adjustRightInd w:val="0"/>
        <w:contextualSpacing/>
        <w:rPr>
          <w:rFonts w:ascii="Calibri" w:hAnsi="Calibri" w:cs="Calibri"/>
          <w:lang w:eastAsia="en-US"/>
        </w:rPr>
      </w:pPr>
      <w:r w:rsidRPr="00634199">
        <w:rPr>
          <w:rFonts w:ascii="Calibri" w:hAnsi="Calibri" w:cs="Calibri"/>
          <w:lang w:eastAsia="en-US"/>
        </w:rPr>
        <w:t>podstawę dokonania zmiany, to jest podstawę prawną wynikającą z przepisów ustawy lub postanowień umowy,</w:t>
      </w:r>
    </w:p>
    <w:p w:rsidR="00FF2A3E" w:rsidRPr="00634199" w:rsidRDefault="00FF2A3E" w:rsidP="00EC7BA2">
      <w:pPr>
        <w:numPr>
          <w:ilvl w:val="0"/>
          <w:numId w:val="43"/>
        </w:numPr>
        <w:autoSpaceDE w:val="0"/>
        <w:autoSpaceDN w:val="0"/>
        <w:adjustRightInd w:val="0"/>
        <w:contextualSpacing/>
        <w:jc w:val="both"/>
        <w:rPr>
          <w:rFonts w:ascii="Calibri" w:hAnsi="Calibri" w:cs="Calibri"/>
          <w:lang w:eastAsia="en-US"/>
        </w:rPr>
      </w:pPr>
      <w:r w:rsidRPr="00634199">
        <w:rPr>
          <w:rFonts w:ascii="Calibri" w:hAnsi="Calibri" w:cs="Calibri"/>
          <w:lang w:eastAsia="en-US"/>
        </w:rPr>
        <w:t>informacje i dowody potwierdzające, że zostały spełnione okoliczności uzasadniające dokonanie zmiany umowy.</w:t>
      </w:r>
    </w:p>
    <w:p w:rsidR="00FF2A3E" w:rsidRPr="00634199" w:rsidRDefault="00FF2A3E" w:rsidP="00EC7BA2">
      <w:pPr>
        <w:numPr>
          <w:ilvl w:val="0"/>
          <w:numId w:val="42"/>
        </w:numPr>
        <w:autoSpaceDE w:val="0"/>
        <w:autoSpaceDN w:val="0"/>
        <w:adjustRightInd w:val="0"/>
        <w:ind w:left="284" w:hanging="284"/>
        <w:contextualSpacing/>
        <w:jc w:val="both"/>
        <w:rPr>
          <w:rFonts w:ascii="Calibri" w:hAnsi="Calibri" w:cs="Calibri"/>
          <w:lang w:eastAsia="en-US"/>
        </w:rPr>
      </w:pPr>
      <w:r w:rsidRPr="00634199">
        <w:rPr>
          <w:rFonts w:ascii="Calibri" w:hAnsi="Calibri" w:cs="Calibri"/>
          <w:lang w:eastAsia="en-US"/>
        </w:rPr>
        <w:t>Dowodami, o których mowa w ust. 4 pkt. 4) powyżej, są wszelkie oświadczenia lub dokumenty, które uzasadniają dokonanie proponowanej zmiany, w tym w szczególności:</w:t>
      </w:r>
    </w:p>
    <w:p w:rsidR="00FF2A3E" w:rsidRPr="00634199" w:rsidRDefault="00FF2A3E" w:rsidP="00EC7BA2">
      <w:pPr>
        <w:numPr>
          <w:ilvl w:val="0"/>
          <w:numId w:val="44"/>
        </w:numPr>
        <w:autoSpaceDE w:val="0"/>
        <w:autoSpaceDN w:val="0"/>
        <w:adjustRightInd w:val="0"/>
        <w:contextualSpacing/>
        <w:rPr>
          <w:rFonts w:ascii="Calibri" w:hAnsi="Calibri" w:cs="Calibri"/>
          <w:lang w:eastAsia="en-US"/>
        </w:rPr>
      </w:pPr>
      <w:r w:rsidRPr="00634199">
        <w:rPr>
          <w:rFonts w:ascii="Calibri" w:hAnsi="Calibri" w:cs="Calibri"/>
          <w:lang w:eastAsia="en-US"/>
        </w:rPr>
        <w:t>oświadczenia lub dokumenty dotyczące nieobecności pracowników lub osób świadczących pracę za wynagrodzeniem na innej podstawie niż stosunek pracy, które uczestniczą lub mogłyby uczestniczyć w realizacji zamówienia,</w:t>
      </w:r>
    </w:p>
    <w:p w:rsidR="00FF2A3E" w:rsidRPr="00634199" w:rsidRDefault="00FF2A3E" w:rsidP="00EC7BA2">
      <w:pPr>
        <w:numPr>
          <w:ilvl w:val="0"/>
          <w:numId w:val="44"/>
        </w:numPr>
        <w:autoSpaceDE w:val="0"/>
        <w:autoSpaceDN w:val="0"/>
        <w:adjustRightInd w:val="0"/>
        <w:contextualSpacing/>
        <w:jc w:val="both"/>
        <w:rPr>
          <w:rFonts w:ascii="Calibri" w:hAnsi="Calibri" w:cs="Calibri"/>
          <w:lang w:eastAsia="en-US"/>
        </w:rPr>
      </w:pPr>
      <w:r w:rsidRPr="00634199">
        <w:rPr>
          <w:rFonts w:ascii="Calibri" w:hAnsi="Calibri" w:cs="Calibri"/>
          <w:lang w:eastAsia="en-US"/>
        </w:rPr>
        <w:t>decyzje wydane przez Głównego Inspektora Sanitarnego lub działającego z jego upoważnienia państwowego wojewódzkiego inspektora sanitarnego, w związku z przeciwdziałaniem epidemii, nakładające na wykonawcę obowiązek podjęcia określonych czynności zapobiegawczych lub kontrolnych,</w:t>
      </w:r>
    </w:p>
    <w:p w:rsidR="00FF2A3E" w:rsidRPr="00634199" w:rsidRDefault="00FF2A3E" w:rsidP="00EC7BA2">
      <w:pPr>
        <w:numPr>
          <w:ilvl w:val="0"/>
          <w:numId w:val="44"/>
        </w:numPr>
        <w:autoSpaceDE w:val="0"/>
        <w:autoSpaceDN w:val="0"/>
        <w:adjustRightInd w:val="0"/>
        <w:contextualSpacing/>
        <w:jc w:val="both"/>
        <w:rPr>
          <w:rFonts w:ascii="Calibri" w:hAnsi="Calibri" w:cs="Calibri"/>
          <w:lang w:eastAsia="en-US"/>
        </w:rPr>
      </w:pPr>
      <w:r w:rsidRPr="00634199">
        <w:rPr>
          <w:rFonts w:ascii="Calibri" w:hAnsi="Calibri" w:cs="Calibri"/>
          <w:lang w:eastAsia="en-US"/>
        </w:rPr>
        <w:t xml:space="preserve">polecenia lub decyzje wydane przez wojewodów, ministra właściwego do spraw zdrowia lub Prezesa Rady Ministrów, związane z przeciwdziałaniem epidemii, o których mowa w art. 11 ust. 1–3 ustawy z dnia 2 marca 2020 r. o szczególnych rozwiązaniach związanych z zapobieganiem, przeciwdziałaniem i zwalczaniem COVID-19, innych chorób zakaźnych oraz wywołanych nimi sytuacji kryzysowych (Dz. U. z 2020 r., poz. </w:t>
      </w:r>
      <w:r w:rsidR="007E003B">
        <w:rPr>
          <w:rFonts w:ascii="Calibri" w:hAnsi="Calibri" w:cs="Calibri"/>
          <w:lang w:eastAsia="en-US"/>
        </w:rPr>
        <w:t>1842</w:t>
      </w:r>
      <w:r w:rsidRPr="00634199">
        <w:rPr>
          <w:rFonts w:ascii="Calibri" w:hAnsi="Calibri" w:cs="Calibri"/>
          <w:lang w:eastAsia="en-US"/>
        </w:rPr>
        <w:t xml:space="preserve"> ze zm.),</w:t>
      </w:r>
    </w:p>
    <w:p w:rsidR="00FF2A3E" w:rsidRPr="00634199" w:rsidRDefault="00FF2A3E" w:rsidP="00EC7BA2">
      <w:pPr>
        <w:numPr>
          <w:ilvl w:val="0"/>
          <w:numId w:val="44"/>
        </w:numPr>
        <w:autoSpaceDE w:val="0"/>
        <w:autoSpaceDN w:val="0"/>
        <w:adjustRightInd w:val="0"/>
        <w:contextualSpacing/>
        <w:jc w:val="both"/>
        <w:rPr>
          <w:rFonts w:ascii="Calibri" w:hAnsi="Calibri" w:cs="Calibri"/>
          <w:lang w:eastAsia="en-US"/>
        </w:rPr>
      </w:pPr>
      <w:r w:rsidRPr="00634199">
        <w:rPr>
          <w:rFonts w:ascii="Calibri" w:hAnsi="Calibri" w:cs="Calibri"/>
          <w:lang w:eastAsia="en-US"/>
        </w:rPr>
        <w:t>analiza rynku potwierdzająca brak lub istotne ograniczenie dostępności materiałów, surowców, produktów lub sprzętu niezbędnych do wykonania Umowy,</w:t>
      </w:r>
    </w:p>
    <w:p w:rsidR="00FF2A3E" w:rsidRPr="00634199" w:rsidRDefault="00FF2A3E" w:rsidP="00EC7BA2">
      <w:pPr>
        <w:numPr>
          <w:ilvl w:val="0"/>
          <w:numId w:val="44"/>
        </w:numPr>
        <w:autoSpaceDE w:val="0"/>
        <w:autoSpaceDN w:val="0"/>
        <w:adjustRightInd w:val="0"/>
        <w:contextualSpacing/>
        <w:jc w:val="both"/>
        <w:rPr>
          <w:rFonts w:ascii="Calibri" w:hAnsi="Calibri" w:cs="Calibri"/>
          <w:lang w:eastAsia="en-US"/>
        </w:rPr>
      </w:pPr>
      <w:r w:rsidRPr="00634199">
        <w:rPr>
          <w:rFonts w:ascii="Calibri" w:hAnsi="Calibri" w:cs="Calibri"/>
          <w:lang w:eastAsia="en-US"/>
        </w:rPr>
        <w:t>dokument potwierdzający obiektywne trudności w uzyskaniu materiałów, surowców, produktów lub sprzętu niezbędnych do wykonania umowy, takie jak w szczególności oferty lub korespondencja z podmiotem trzecim (np. dystrybutorem, producentem, dostawcą, usługodawcą),</w:t>
      </w:r>
    </w:p>
    <w:p w:rsidR="00FF2A3E" w:rsidRPr="00634199" w:rsidRDefault="00FF2A3E" w:rsidP="00EC7BA2">
      <w:pPr>
        <w:numPr>
          <w:ilvl w:val="0"/>
          <w:numId w:val="44"/>
        </w:numPr>
        <w:autoSpaceDE w:val="0"/>
        <w:autoSpaceDN w:val="0"/>
        <w:adjustRightInd w:val="0"/>
        <w:contextualSpacing/>
        <w:jc w:val="both"/>
        <w:rPr>
          <w:rFonts w:ascii="Calibri" w:hAnsi="Calibri" w:cs="Calibri"/>
          <w:lang w:eastAsia="en-US"/>
        </w:rPr>
      </w:pPr>
      <w:r w:rsidRPr="00634199">
        <w:rPr>
          <w:rFonts w:ascii="Calibri" w:hAnsi="Calibri" w:cs="Calibri"/>
          <w:lang w:eastAsia="en-US"/>
        </w:rPr>
        <w:t>dokument potwierdzający wystąpienie opóźnień w realizacji innych przedsięwzięć, które wpływają na termin realizacji umowy lub poszczególnych świadczeń,</w:t>
      </w:r>
    </w:p>
    <w:p w:rsidR="00FF2A3E" w:rsidRPr="00634199" w:rsidRDefault="00FF2A3E" w:rsidP="00EC7BA2">
      <w:pPr>
        <w:numPr>
          <w:ilvl w:val="0"/>
          <w:numId w:val="44"/>
        </w:numPr>
        <w:autoSpaceDE w:val="0"/>
        <w:autoSpaceDN w:val="0"/>
        <w:adjustRightInd w:val="0"/>
        <w:contextualSpacing/>
        <w:jc w:val="both"/>
        <w:rPr>
          <w:rFonts w:ascii="Calibri" w:hAnsi="Calibri" w:cs="Calibri"/>
          <w:lang w:eastAsia="en-US"/>
        </w:rPr>
      </w:pPr>
      <w:r w:rsidRPr="00634199">
        <w:rPr>
          <w:rFonts w:ascii="Calibri" w:hAnsi="Calibri" w:cs="Calibri"/>
          <w:lang w:eastAsia="en-US"/>
        </w:rPr>
        <w:lastRenderedPageBreak/>
        <w:t>dokument potwierdzający wystąpienie okoliczności, których Strony nie mogły przewidzieć przed zawarciem umowy, a które wpływają na termin wykonania umowy lub poszczególnych świadczeń,</w:t>
      </w:r>
    </w:p>
    <w:p w:rsidR="00FF2A3E" w:rsidRPr="00634199" w:rsidRDefault="00FF2A3E" w:rsidP="00EC7BA2">
      <w:pPr>
        <w:numPr>
          <w:ilvl w:val="0"/>
          <w:numId w:val="44"/>
        </w:numPr>
        <w:autoSpaceDE w:val="0"/>
        <w:autoSpaceDN w:val="0"/>
        <w:adjustRightInd w:val="0"/>
        <w:contextualSpacing/>
        <w:jc w:val="both"/>
        <w:rPr>
          <w:rFonts w:ascii="Calibri" w:hAnsi="Calibri" w:cs="Calibri"/>
          <w:lang w:eastAsia="en-US"/>
        </w:rPr>
      </w:pPr>
      <w:r w:rsidRPr="00634199">
        <w:rPr>
          <w:rFonts w:ascii="Calibri" w:hAnsi="Calibri" w:cs="Calibri"/>
          <w:lang w:eastAsia="en-US"/>
        </w:rPr>
        <w:t>dokument potwierdzający, że dokonanie zmian przedmiotu umowy ma wpływ na termin wykonania umowy lub poszczególnych świadczeń,</w:t>
      </w:r>
    </w:p>
    <w:p w:rsidR="00FF2A3E" w:rsidRPr="00634199" w:rsidRDefault="00FF2A3E" w:rsidP="00EC7BA2">
      <w:pPr>
        <w:numPr>
          <w:ilvl w:val="0"/>
          <w:numId w:val="44"/>
        </w:numPr>
        <w:autoSpaceDE w:val="0"/>
        <w:autoSpaceDN w:val="0"/>
        <w:adjustRightInd w:val="0"/>
        <w:contextualSpacing/>
        <w:jc w:val="both"/>
        <w:rPr>
          <w:rFonts w:ascii="Calibri" w:hAnsi="Calibri" w:cs="Calibri"/>
          <w:lang w:eastAsia="en-US"/>
        </w:rPr>
      </w:pPr>
      <w:r w:rsidRPr="00634199">
        <w:rPr>
          <w:rFonts w:ascii="Calibri" w:hAnsi="Calibri" w:cs="Calibri"/>
          <w:lang w:eastAsia="en-US"/>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rsidR="00FF2A3E" w:rsidRPr="00634199" w:rsidRDefault="00FF2A3E" w:rsidP="00EC7BA2">
      <w:pPr>
        <w:numPr>
          <w:ilvl w:val="0"/>
          <w:numId w:val="44"/>
        </w:numPr>
        <w:autoSpaceDE w:val="0"/>
        <w:autoSpaceDN w:val="0"/>
        <w:adjustRightInd w:val="0"/>
        <w:contextualSpacing/>
        <w:jc w:val="both"/>
        <w:rPr>
          <w:rFonts w:ascii="Calibri" w:hAnsi="Calibri" w:cs="Calibri"/>
          <w:lang w:eastAsia="en-US"/>
        </w:rPr>
      </w:pPr>
      <w:r w:rsidRPr="00634199">
        <w:rPr>
          <w:rFonts w:ascii="Calibri" w:hAnsi="Calibri" w:cs="Calibri"/>
          <w:lang w:eastAsia="en-US"/>
        </w:rPr>
        <w:t>dokument potwierdzający konieczność uiszczenia dodatkowych danin publiczno-prawnych, opłat administracyjnych, sądowych itp., które muszą zostać poniesione przez Wykonawcę w związku ze zmianą umowy,</w:t>
      </w:r>
    </w:p>
    <w:p w:rsidR="00FF2A3E" w:rsidRPr="00634199" w:rsidRDefault="00FF2A3E" w:rsidP="00EC7BA2">
      <w:pPr>
        <w:numPr>
          <w:ilvl w:val="0"/>
          <w:numId w:val="44"/>
        </w:numPr>
        <w:autoSpaceDE w:val="0"/>
        <w:autoSpaceDN w:val="0"/>
        <w:adjustRightInd w:val="0"/>
        <w:contextualSpacing/>
        <w:jc w:val="both"/>
        <w:rPr>
          <w:rFonts w:ascii="Calibri" w:hAnsi="Calibri" w:cs="Calibri"/>
          <w:lang w:eastAsia="en-US"/>
        </w:rPr>
      </w:pPr>
      <w:r w:rsidRPr="00634199">
        <w:rPr>
          <w:rFonts w:ascii="Calibri" w:hAnsi="Calibri" w:cs="Calibri"/>
          <w:lang w:eastAsia="en-US"/>
        </w:rPr>
        <w:t>innych okoliczności, które uniemożliwiają bądź w istotnym stopniu ograniczają możliwość wykonania umowy.</w:t>
      </w:r>
    </w:p>
    <w:p w:rsidR="00FF2A3E" w:rsidRPr="00634199" w:rsidRDefault="00FF2A3E" w:rsidP="00EC7BA2">
      <w:pPr>
        <w:numPr>
          <w:ilvl w:val="0"/>
          <w:numId w:val="42"/>
        </w:numPr>
        <w:autoSpaceDE w:val="0"/>
        <w:autoSpaceDN w:val="0"/>
        <w:adjustRightInd w:val="0"/>
        <w:ind w:left="284" w:hanging="284"/>
        <w:contextualSpacing/>
        <w:jc w:val="both"/>
        <w:rPr>
          <w:rFonts w:ascii="Calibri" w:hAnsi="Calibri" w:cs="Calibri"/>
          <w:lang w:eastAsia="en-US"/>
        </w:rPr>
      </w:pPr>
      <w:r w:rsidRPr="00634199">
        <w:rPr>
          <w:rFonts w:ascii="Calibri" w:hAnsi="Calibri" w:cs="Calibri"/>
          <w:lang w:eastAsia="en-US"/>
        </w:rPr>
        <w:t>Strona wnioskująca o zmianę terminu wykonania umowy lub poszczególnych świadczeń zobowiązana jest do wykazania, że ze względu na zaistniałe okoliczności – uprawniające do dokonania zmiany – dochowanie pierwotnego terminu jest niemożliwe.</w:t>
      </w:r>
    </w:p>
    <w:p w:rsidR="00FF2A3E" w:rsidRPr="00634199" w:rsidRDefault="00FF2A3E" w:rsidP="00EC7BA2">
      <w:pPr>
        <w:numPr>
          <w:ilvl w:val="0"/>
          <w:numId w:val="42"/>
        </w:numPr>
        <w:autoSpaceDE w:val="0"/>
        <w:autoSpaceDN w:val="0"/>
        <w:adjustRightInd w:val="0"/>
        <w:ind w:left="284" w:hanging="284"/>
        <w:contextualSpacing/>
        <w:jc w:val="both"/>
        <w:rPr>
          <w:rFonts w:ascii="Calibri" w:hAnsi="Calibri" w:cs="Calibri"/>
          <w:lang w:eastAsia="en-US"/>
        </w:rPr>
      </w:pPr>
      <w:r w:rsidRPr="00634199">
        <w:rPr>
          <w:rFonts w:ascii="Calibri" w:hAnsi="Calibri" w:cs="Calibri"/>
          <w:lang w:eastAsia="en-US"/>
        </w:rPr>
        <w:t>W przypadku złożenia wniosku o zmianę druga Strona jest zobowiązana w terminie 7 dni od dnia otrzymania wniosku do ustosunkowania się do niego. Przede wszystkim druga Strona może:</w:t>
      </w:r>
    </w:p>
    <w:p w:rsidR="00FF2A3E" w:rsidRPr="00634199" w:rsidRDefault="00FF2A3E" w:rsidP="00EC7BA2">
      <w:pPr>
        <w:numPr>
          <w:ilvl w:val="0"/>
          <w:numId w:val="45"/>
        </w:numPr>
        <w:autoSpaceDE w:val="0"/>
        <w:autoSpaceDN w:val="0"/>
        <w:adjustRightInd w:val="0"/>
        <w:contextualSpacing/>
        <w:jc w:val="both"/>
        <w:rPr>
          <w:rFonts w:ascii="Calibri" w:hAnsi="Calibri" w:cs="Calibri"/>
          <w:lang w:eastAsia="en-US"/>
        </w:rPr>
      </w:pPr>
      <w:r w:rsidRPr="00634199">
        <w:rPr>
          <w:rFonts w:ascii="Calibri" w:hAnsi="Calibri" w:cs="Calibri"/>
          <w:lang w:eastAsia="en-US"/>
        </w:rPr>
        <w:t>zaakceptować wniosek o zmianę,</w:t>
      </w:r>
    </w:p>
    <w:p w:rsidR="00FF2A3E" w:rsidRPr="00634199" w:rsidRDefault="00FF2A3E" w:rsidP="00EC7BA2">
      <w:pPr>
        <w:numPr>
          <w:ilvl w:val="0"/>
          <w:numId w:val="45"/>
        </w:numPr>
        <w:autoSpaceDE w:val="0"/>
        <w:autoSpaceDN w:val="0"/>
        <w:adjustRightInd w:val="0"/>
        <w:contextualSpacing/>
        <w:jc w:val="both"/>
        <w:rPr>
          <w:rFonts w:ascii="Calibri" w:hAnsi="Calibri" w:cs="Calibri"/>
          <w:lang w:eastAsia="en-US"/>
        </w:rPr>
      </w:pPr>
      <w:r w:rsidRPr="00634199">
        <w:rPr>
          <w:rFonts w:ascii="Calibri" w:hAnsi="Calibri" w:cs="Calibri"/>
          <w:lang w:eastAsia="en-US"/>
        </w:rPr>
        <w:t>wezwać Stronę wnioskującą o zmianę do uzupełnienia wniosku lub przedstawienia dodatkowych wyjaśnień wraz ze stosownym uzasadnieniem takiego wezwania,</w:t>
      </w:r>
    </w:p>
    <w:p w:rsidR="00FF2A3E" w:rsidRPr="00634199" w:rsidRDefault="00FF2A3E" w:rsidP="00EC7BA2">
      <w:pPr>
        <w:numPr>
          <w:ilvl w:val="0"/>
          <w:numId w:val="45"/>
        </w:numPr>
        <w:autoSpaceDE w:val="0"/>
        <w:autoSpaceDN w:val="0"/>
        <w:adjustRightInd w:val="0"/>
        <w:contextualSpacing/>
        <w:jc w:val="both"/>
        <w:rPr>
          <w:rFonts w:ascii="Calibri" w:hAnsi="Calibri" w:cs="Calibri"/>
          <w:lang w:eastAsia="en-US"/>
        </w:rPr>
      </w:pPr>
      <w:r w:rsidRPr="00634199">
        <w:rPr>
          <w:rFonts w:ascii="Calibri" w:hAnsi="Calibri" w:cs="Calibri"/>
          <w:lang w:eastAsia="en-US"/>
        </w:rPr>
        <w:t>zaproponować podjęcie negocjacji treści umowy w zakresie wnioskowanej zmiany,</w:t>
      </w:r>
    </w:p>
    <w:p w:rsidR="00FF2A3E" w:rsidRPr="00634199" w:rsidRDefault="00FF2A3E" w:rsidP="00EC7BA2">
      <w:pPr>
        <w:numPr>
          <w:ilvl w:val="0"/>
          <w:numId w:val="45"/>
        </w:numPr>
        <w:autoSpaceDE w:val="0"/>
        <w:autoSpaceDN w:val="0"/>
        <w:adjustRightInd w:val="0"/>
        <w:contextualSpacing/>
        <w:jc w:val="both"/>
        <w:rPr>
          <w:rFonts w:ascii="Calibri" w:hAnsi="Calibri" w:cs="Calibri"/>
          <w:lang w:eastAsia="en-US"/>
        </w:rPr>
      </w:pPr>
      <w:r w:rsidRPr="00634199">
        <w:rPr>
          <w:rFonts w:ascii="Calibri" w:hAnsi="Calibri" w:cs="Calibri"/>
          <w:lang w:eastAsia="en-US"/>
        </w:rPr>
        <w:t>odrzucić wniosek o zmianę. Odrzucenie wniosku o zmianę powinno zawierać uzasadnienie.</w:t>
      </w:r>
    </w:p>
    <w:p w:rsidR="00FF2A3E" w:rsidRPr="00634199" w:rsidRDefault="00FF2A3E" w:rsidP="00EC7BA2">
      <w:pPr>
        <w:numPr>
          <w:ilvl w:val="0"/>
          <w:numId w:val="42"/>
        </w:numPr>
        <w:autoSpaceDE w:val="0"/>
        <w:autoSpaceDN w:val="0"/>
        <w:adjustRightInd w:val="0"/>
        <w:ind w:left="284" w:hanging="284"/>
        <w:contextualSpacing/>
        <w:jc w:val="both"/>
        <w:rPr>
          <w:rFonts w:ascii="Calibri" w:hAnsi="Calibri" w:cs="Calibri"/>
          <w:lang w:eastAsia="en-US"/>
        </w:rPr>
      </w:pPr>
      <w:r w:rsidRPr="00634199">
        <w:rPr>
          <w:rFonts w:ascii="Calibri" w:hAnsi="Calibri" w:cs="Calibri"/>
          <w:lang w:eastAsia="en-US"/>
        </w:rPr>
        <w:t>Z negocjacji treści zmiany umowy Strony sporządzają notatkę przedstawiającą przebieg spotkania i jego ustalenia.</w:t>
      </w:r>
    </w:p>
    <w:p w:rsidR="009073C7" w:rsidRDefault="00FF2A3E" w:rsidP="00EC7BA2">
      <w:pPr>
        <w:numPr>
          <w:ilvl w:val="0"/>
          <w:numId w:val="42"/>
        </w:numPr>
        <w:autoSpaceDE w:val="0"/>
        <w:autoSpaceDN w:val="0"/>
        <w:adjustRightInd w:val="0"/>
        <w:ind w:left="284" w:hanging="284"/>
        <w:contextualSpacing/>
        <w:jc w:val="both"/>
        <w:rPr>
          <w:rFonts w:ascii="Calibri" w:hAnsi="Calibri" w:cs="Calibri"/>
          <w:lang w:eastAsia="en-US"/>
        </w:rPr>
      </w:pPr>
      <w:r w:rsidRPr="00634199">
        <w:rPr>
          <w:rFonts w:ascii="Calibri" w:hAnsi="Calibri" w:cs="Calibri"/>
          <w:lang w:eastAsia="en-US"/>
        </w:rPr>
        <w:t>W przypadku sporu pomiędzy Stronami co do treści wniosku o zmianę lub zasadności jej dokonania – w szczególności w odniesieniu do wpływu okoliczności będących podstawą do zmiany na realizację umowy –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rsidR="009073C7" w:rsidRPr="009073C7" w:rsidRDefault="009073C7" w:rsidP="00EC7BA2">
      <w:pPr>
        <w:numPr>
          <w:ilvl w:val="0"/>
          <w:numId w:val="42"/>
        </w:numPr>
        <w:autoSpaceDE w:val="0"/>
        <w:autoSpaceDN w:val="0"/>
        <w:adjustRightInd w:val="0"/>
        <w:ind w:left="284" w:hanging="426"/>
        <w:contextualSpacing/>
        <w:jc w:val="both"/>
        <w:rPr>
          <w:rFonts w:ascii="Calibri" w:hAnsi="Calibri" w:cs="Calibri"/>
          <w:lang w:eastAsia="en-US"/>
        </w:rPr>
      </w:pPr>
      <w:r w:rsidRPr="009073C7">
        <w:rPr>
          <w:rFonts w:ascii="Calibri" w:hAnsi="Calibri" w:cs="Calibri"/>
          <w:lang w:eastAsia="en-US"/>
        </w:rPr>
        <w:t>Możliwości wprowadzenia powyższych zmian nie wy</w:t>
      </w:r>
      <w:r>
        <w:rPr>
          <w:rFonts w:ascii="Calibri" w:hAnsi="Calibri" w:cs="Calibri"/>
          <w:lang w:eastAsia="en-US"/>
        </w:rPr>
        <w:t>kluczają wprowadzenia zmian okre</w:t>
      </w:r>
      <w:r w:rsidRPr="009073C7">
        <w:rPr>
          <w:rFonts w:ascii="Calibri" w:hAnsi="Calibri" w:cs="Calibri"/>
          <w:lang w:eastAsia="en-US"/>
        </w:rPr>
        <w:t xml:space="preserve">ślonych w  </w:t>
      </w:r>
      <w:r>
        <w:rPr>
          <w:rFonts w:ascii="Calibri" w:hAnsi="Calibri" w:cs="Calibri"/>
          <w:b/>
          <w:snapToGrid w:val="0"/>
        </w:rPr>
        <w:t xml:space="preserve">§19 niniejszej umowy. </w:t>
      </w:r>
    </w:p>
    <w:p w:rsidR="00FF2A3E" w:rsidRPr="00634199" w:rsidRDefault="00FF2A3E" w:rsidP="00734859">
      <w:pPr>
        <w:tabs>
          <w:tab w:val="left" w:pos="426"/>
        </w:tabs>
        <w:autoSpaceDE w:val="0"/>
        <w:spacing w:before="60"/>
        <w:textAlignment w:val="baseline"/>
        <w:rPr>
          <w:rFonts w:ascii="Calibri" w:hAnsi="Calibri" w:cs="Calibri"/>
          <w:b/>
          <w:bCs/>
          <w:kern w:val="1"/>
          <w:lang w:eastAsia="ar-SA"/>
        </w:rPr>
      </w:pPr>
    </w:p>
    <w:p w:rsidR="00FF2A3E" w:rsidRPr="00634199" w:rsidRDefault="00FF2A3E" w:rsidP="00FF2A3E">
      <w:pPr>
        <w:tabs>
          <w:tab w:val="left" w:pos="284"/>
        </w:tabs>
        <w:ind w:left="284" w:hanging="284"/>
        <w:jc w:val="center"/>
        <w:rPr>
          <w:rFonts w:ascii="Calibri" w:hAnsi="Calibri" w:cs="Calibri"/>
          <w:b/>
          <w:snapToGrid w:val="0"/>
        </w:rPr>
      </w:pPr>
      <w:r w:rsidRPr="00634199">
        <w:rPr>
          <w:rFonts w:ascii="Calibri" w:hAnsi="Calibri" w:cs="Calibri"/>
          <w:b/>
          <w:snapToGrid w:val="0"/>
        </w:rPr>
        <w:t>§2</w:t>
      </w:r>
      <w:r w:rsidR="00592A0C" w:rsidRPr="00634199">
        <w:rPr>
          <w:rFonts w:ascii="Calibri" w:hAnsi="Calibri" w:cs="Calibri"/>
          <w:b/>
          <w:snapToGrid w:val="0"/>
        </w:rPr>
        <w:t>1</w:t>
      </w:r>
    </w:p>
    <w:p w:rsidR="00FF2A3E" w:rsidRPr="00634199" w:rsidRDefault="00FF2A3E" w:rsidP="00FF2A3E">
      <w:pPr>
        <w:tabs>
          <w:tab w:val="left" w:pos="284"/>
        </w:tabs>
        <w:ind w:left="284" w:hanging="284"/>
        <w:jc w:val="center"/>
        <w:rPr>
          <w:rFonts w:ascii="Calibri" w:hAnsi="Calibri" w:cs="Calibri"/>
          <w:b/>
          <w:snapToGrid w:val="0"/>
        </w:rPr>
      </w:pPr>
      <w:r w:rsidRPr="00634199">
        <w:rPr>
          <w:rFonts w:ascii="Calibri" w:hAnsi="Calibri" w:cs="Calibri"/>
          <w:b/>
          <w:snapToGrid w:val="0"/>
        </w:rPr>
        <w:t>PRZETWARZANIE DANYCH OSOBOWYCH</w:t>
      </w:r>
    </w:p>
    <w:p w:rsidR="00FF2A3E" w:rsidRPr="00634199" w:rsidRDefault="00FF2A3E" w:rsidP="00EC7BA2">
      <w:pPr>
        <w:numPr>
          <w:ilvl w:val="0"/>
          <w:numId w:val="63"/>
        </w:numPr>
        <w:tabs>
          <w:tab w:val="num" w:pos="284"/>
        </w:tabs>
        <w:ind w:left="284" w:hanging="284"/>
        <w:contextualSpacing/>
        <w:jc w:val="both"/>
        <w:rPr>
          <w:rFonts w:ascii="Calibri" w:hAnsi="Calibri"/>
          <w:snapToGrid w:val="0"/>
          <w:lang w:eastAsia="en-US" w:bidi="pl-PL"/>
        </w:rPr>
      </w:pPr>
      <w:r w:rsidRPr="00634199">
        <w:rPr>
          <w:rFonts w:ascii="Calibri" w:hAnsi="Calibri"/>
          <w:snapToGrid w:val="0"/>
          <w:lang w:eastAsia="en-US" w:bidi="pl-PL"/>
        </w:rPr>
        <w:t>W przypadku kiedy Wykonawca udostępnia Zamawiającemu dane osób realizujących zadania wynikające z podstawowej umowy, Wykonawca w imieniu Zamawiającego zrealizuje w udokumentowany sposób obowiązek informacyjny poprzez zaznajomienie swoich pracowników z klauzulą wg wzoru przekazanego przez Zamawiającego, stanowiącego załącznik nr 6 do niniejszej umowy.</w:t>
      </w:r>
    </w:p>
    <w:p w:rsidR="00FF2A3E" w:rsidRPr="00634199" w:rsidRDefault="00FF2A3E" w:rsidP="00EC7BA2">
      <w:pPr>
        <w:numPr>
          <w:ilvl w:val="0"/>
          <w:numId w:val="63"/>
        </w:numPr>
        <w:tabs>
          <w:tab w:val="num" w:pos="284"/>
        </w:tabs>
        <w:ind w:left="284" w:hanging="284"/>
        <w:contextualSpacing/>
        <w:jc w:val="both"/>
        <w:rPr>
          <w:rFonts w:ascii="Calibri" w:hAnsi="Calibri"/>
          <w:snapToGrid w:val="0"/>
          <w:lang w:eastAsia="en-US" w:bidi="pl-PL"/>
        </w:rPr>
      </w:pPr>
      <w:r w:rsidRPr="00634199">
        <w:rPr>
          <w:rFonts w:ascii="Calibri" w:hAnsi="Calibri"/>
          <w:snapToGrid w:val="0"/>
          <w:lang w:eastAsia="en-US" w:bidi="pl-PL"/>
        </w:rPr>
        <w:lastRenderedPageBreak/>
        <w:t>W przypadku kiedy Zamawiający udostępnia Wykonawcy dane osób realizujących zadania wynikające z podstawowej umowy, Zamawiający w imieniu Wykonawcy zrealizuje w udokumentowany sposób obowiązek informacyjny poprzez zaznajomienie swoich pracowników z klauzulą wg wzoru przekazanego przez Wykonawcę, stanowiącego załącznik nr  7 do niniejszej umowy.</w:t>
      </w:r>
    </w:p>
    <w:p w:rsidR="00FF2A3E" w:rsidRPr="00634199" w:rsidRDefault="00FF2A3E" w:rsidP="00FF2A3E">
      <w:pPr>
        <w:autoSpaceDE w:val="0"/>
        <w:autoSpaceDN w:val="0"/>
        <w:adjustRightInd w:val="0"/>
        <w:contextualSpacing/>
        <w:rPr>
          <w:rFonts w:ascii="Calibri" w:hAnsi="Calibri" w:cs="Calibri"/>
          <w:lang w:eastAsia="en-US"/>
        </w:rPr>
      </w:pPr>
    </w:p>
    <w:p w:rsidR="00FF2A3E" w:rsidRPr="00634199" w:rsidRDefault="00FF2A3E" w:rsidP="00FF2A3E">
      <w:pPr>
        <w:keepNext/>
        <w:jc w:val="center"/>
        <w:rPr>
          <w:rFonts w:ascii="Calibri" w:hAnsi="Calibri" w:cs="Calibri"/>
          <w:b/>
        </w:rPr>
      </w:pPr>
      <w:r w:rsidRPr="00634199">
        <w:rPr>
          <w:rFonts w:ascii="Calibri" w:hAnsi="Calibri" w:cs="Calibri"/>
          <w:b/>
        </w:rPr>
        <w:t>§ 2</w:t>
      </w:r>
      <w:r w:rsidR="00592A0C" w:rsidRPr="00634199">
        <w:rPr>
          <w:rFonts w:ascii="Calibri" w:hAnsi="Calibri" w:cs="Calibri"/>
          <w:b/>
        </w:rPr>
        <w:t>2</w:t>
      </w:r>
    </w:p>
    <w:p w:rsidR="00FF2A3E" w:rsidRPr="00634199" w:rsidRDefault="00FF2A3E" w:rsidP="00FF2A3E">
      <w:pPr>
        <w:keepNext/>
        <w:jc w:val="center"/>
        <w:outlineLvl w:val="0"/>
        <w:rPr>
          <w:rFonts w:ascii="Calibri" w:hAnsi="Calibri" w:cs="Calibri"/>
          <w:b/>
        </w:rPr>
      </w:pPr>
      <w:r w:rsidRPr="00634199">
        <w:rPr>
          <w:rFonts w:ascii="Calibri" w:hAnsi="Calibri" w:cs="Calibri"/>
          <w:b/>
        </w:rPr>
        <w:t>ROZSTRZYGANIE SPORÓW</w:t>
      </w:r>
    </w:p>
    <w:p w:rsidR="00FF2A3E" w:rsidRPr="00634199" w:rsidRDefault="00FF2A3E" w:rsidP="00EC7BA2">
      <w:pPr>
        <w:numPr>
          <w:ilvl w:val="4"/>
          <w:numId w:val="30"/>
        </w:numPr>
        <w:tabs>
          <w:tab w:val="num" w:pos="284"/>
        </w:tabs>
        <w:ind w:left="284" w:hanging="284"/>
        <w:jc w:val="both"/>
        <w:rPr>
          <w:rFonts w:ascii="Calibri" w:hAnsi="Calibri" w:cs="Calibri"/>
          <w:bCs/>
        </w:rPr>
      </w:pPr>
      <w:r w:rsidRPr="00634199">
        <w:rPr>
          <w:rFonts w:ascii="Calibri" w:hAnsi="Calibri" w:cs="Calibri"/>
          <w:bCs/>
        </w:rPr>
        <w:t>Strony zgodnie postanawiają, że wszelkie ewentualne spory, które powstaną na tle realizacji umowy będą w pierwszej kolejności rozwiązywane w drodze polubownej.</w:t>
      </w:r>
    </w:p>
    <w:p w:rsidR="00FF2A3E" w:rsidRPr="00634199" w:rsidRDefault="00FF2A3E" w:rsidP="00EC7BA2">
      <w:pPr>
        <w:numPr>
          <w:ilvl w:val="4"/>
          <w:numId w:val="30"/>
        </w:numPr>
        <w:tabs>
          <w:tab w:val="num" w:pos="284"/>
        </w:tabs>
        <w:ind w:left="284" w:hanging="284"/>
        <w:jc w:val="both"/>
        <w:rPr>
          <w:rFonts w:ascii="Calibri" w:hAnsi="Calibri" w:cs="Calibri"/>
          <w:bCs/>
        </w:rPr>
      </w:pPr>
      <w:r w:rsidRPr="00634199">
        <w:rPr>
          <w:rFonts w:ascii="Calibri" w:hAnsi="Calibri" w:cs="Calibri"/>
          <w:bCs/>
        </w:rPr>
        <w:t>W przypadku braku rozwiązań polubownych w terminie 30 dni od dnia zgłoszenia problemu, Strona niezadowolona, upoważniona będzie wystąpić na drogę sądową.</w:t>
      </w:r>
    </w:p>
    <w:p w:rsidR="00FF2A3E" w:rsidRPr="00634199" w:rsidRDefault="00FF2A3E" w:rsidP="00EC7BA2">
      <w:pPr>
        <w:numPr>
          <w:ilvl w:val="4"/>
          <w:numId w:val="30"/>
        </w:numPr>
        <w:tabs>
          <w:tab w:val="num" w:pos="284"/>
        </w:tabs>
        <w:ind w:left="284" w:hanging="284"/>
        <w:jc w:val="both"/>
        <w:rPr>
          <w:rFonts w:ascii="Calibri" w:hAnsi="Calibri" w:cs="Calibri"/>
          <w:bCs/>
        </w:rPr>
      </w:pPr>
      <w:r w:rsidRPr="00634199">
        <w:rPr>
          <w:rFonts w:ascii="Calibri" w:hAnsi="Calibri" w:cs="Calibri"/>
          <w:bCs/>
        </w:rPr>
        <w:t>W sytuacji, o której mowa w ust. 2 niniejszego paragrafu, do rozstrzygnięcia sporu będzie sąd powszechny właściwy miejscowo dla siedziby Zamawiającego.</w:t>
      </w:r>
    </w:p>
    <w:p w:rsidR="003B0B2B" w:rsidRDefault="003B0B2B" w:rsidP="00E1720A">
      <w:pPr>
        <w:keepNext/>
        <w:jc w:val="center"/>
        <w:rPr>
          <w:rFonts w:ascii="Calibri" w:hAnsi="Calibri" w:cs="Calibri"/>
          <w:b/>
        </w:rPr>
      </w:pPr>
    </w:p>
    <w:p w:rsidR="00E1720A" w:rsidRPr="00634199" w:rsidRDefault="00E1720A" w:rsidP="00E1720A">
      <w:pPr>
        <w:keepNext/>
        <w:jc w:val="center"/>
        <w:rPr>
          <w:rFonts w:ascii="Calibri" w:hAnsi="Calibri" w:cs="Calibri"/>
          <w:b/>
        </w:rPr>
      </w:pPr>
      <w:r w:rsidRPr="00634199">
        <w:rPr>
          <w:rFonts w:ascii="Calibri" w:hAnsi="Calibri" w:cs="Calibri"/>
          <w:b/>
        </w:rPr>
        <w:t>§ 2</w:t>
      </w:r>
      <w:r w:rsidR="00592A0C" w:rsidRPr="00634199">
        <w:rPr>
          <w:rFonts w:ascii="Calibri" w:hAnsi="Calibri" w:cs="Calibri"/>
          <w:b/>
        </w:rPr>
        <w:t>3</w:t>
      </w:r>
    </w:p>
    <w:p w:rsidR="00FF2A3E" w:rsidRPr="00634199" w:rsidRDefault="00FF2A3E" w:rsidP="00E1720A">
      <w:pPr>
        <w:keepNext/>
        <w:jc w:val="center"/>
        <w:rPr>
          <w:rFonts w:ascii="Calibri" w:hAnsi="Calibri" w:cs="Calibri"/>
          <w:b/>
        </w:rPr>
      </w:pPr>
      <w:r w:rsidRPr="00634199">
        <w:rPr>
          <w:rFonts w:ascii="Calibri" w:hAnsi="Calibri" w:cs="Calibri"/>
          <w:b/>
        </w:rPr>
        <w:t>POSTANOWIENIA KOŃCOWE</w:t>
      </w:r>
    </w:p>
    <w:p w:rsidR="00FF2A3E" w:rsidRPr="00634199" w:rsidRDefault="00FF2A3E" w:rsidP="00EC7BA2">
      <w:pPr>
        <w:numPr>
          <w:ilvl w:val="0"/>
          <w:numId w:val="31"/>
        </w:numPr>
        <w:ind w:left="284" w:hanging="284"/>
        <w:jc w:val="both"/>
        <w:rPr>
          <w:rFonts w:ascii="Calibri" w:hAnsi="Calibri" w:cs="Calibri"/>
        </w:rPr>
      </w:pPr>
      <w:r w:rsidRPr="00634199">
        <w:rPr>
          <w:rFonts w:ascii="Calibri" w:hAnsi="Calibri" w:cs="Calibri"/>
        </w:rPr>
        <w:t>Wykonawca oświadcza, że jest w pełni uprawniony do zawarcia umowy na warunkach w niej określonych, a osoby występujące w jego imieniu przy zawarciu umowy są należycie umocowane do jego reprezentacji.</w:t>
      </w:r>
    </w:p>
    <w:p w:rsidR="00FF2A3E" w:rsidRPr="00634199" w:rsidRDefault="00FF2A3E" w:rsidP="00EC7BA2">
      <w:pPr>
        <w:numPr>
          <w:ilvl w:val="0"/>
          <w:numId w:val="31"/>
        </w:numPr>
        <w:ind w:left="284" w:hanging="284"/>
        <w:jc w:val="both"/>
        <w:rPr>
          <w:rFonts w:ascii="Calibri" w:hAnsi="Calibri" w:cs="Calibri"/>
        </w:rPr>
      </w:pPr>
      <w:r w:rsidRPr="00634199">
        <w:rPr>
          <w:rFonts w:ascii="Calibri" w:hAnsi="Calibri" w:cs="Calibri"/>
        </w:rPr>
        <w:t>Wszelka korespondencja związana z realizacją umowy (w tym niezbędne powiadomienia, informacje, wnioski, itp.) sporządzona będzie w formie pisemnej w języku polskim. Korespondencja przekazana za pośrednictwem faksu, poczty elektronicznej lub innego środka służącego do przekazywania informacji na odległość musi być bezzwłocznie potwierdzona w wersji pisemnej za pośrednictwem poczty lub złożona osobiście na wskazane poniżej adresy:</w:t>
      </w:r>
    </w:p>
    <w:p w:rsidR="00BB464C" w:rsidRDefault="00BB464C" w:rsidP="00FF2A3E">
      <w:pPr>
        <w:ind w:left="284"/>
        <w:jc w:val="both"/>
        <w:rPr>
          <w:rFonts w:ascii="Calibri" w:hAnsi="Calibri" w:cs="Calibri"/>
        </w:rPr>
      </w:pPr>
    </w:p>
    <w:p w:rsidR="00FF2A3E" w:rsidRDefault="00FF2A3E" w:rsidP="00FF2A3E">
      <w:pPr>
        <w:ind w:left="284"/>
        <w:jc w:val="both"/>
        <w:rPr>
          <w:rFonts w:ascii="Calibri" w:hAnsi="Calibri" w:cs="Calibri"/>
        </w:rPr>
      </w:pPr>
      <w:r w:rsidRPr="00634199">
        <w:rPr>
          <w:rFonts w:ascii="Calibri" w:hAnsi="Calibri" w:cs="Calibri"/>
        </w:rPr>
        <w:t>dla Zamawiającego:</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6"/>
        <w:gridCol w:w="7012"/>
      </w:tblGrid>
      <w:tr w:rsidR="00634199" w:rsidRPr="00634199" w:rsidTr="00BB464C">
        <w:trPr>
          <w:trHeight w:val="340"/>
        </w:trPr>
        <w:tc>
          <w:tcPr>
            <w:tcW w:w="1496" w:type="dxa"/>
            <w:vAlign w:val="center"/>
          </w:tcPr>
          <w:p w:rsidR="00FF2A3E" w:rsidRPr="00634199" w:rsidRDefault="00FF2A3E" w:rsidP="00FF2A3E">
            <w:pPr>
              <w:jc w:val="both"/>
              <w:rPr>
                <w:rFonts w:ascii="Calibri" w:hAnsi="Calibri" w:cs="Calibri"/>
              </w:rPr>
            </w:pPr>
            <w:r w:rsidRPr="00634199">
              <w:rPr>
                <w:rFonts w:ascii="Calibri" w:hAnsi="Calibri" w:cs="Calibri"/>
              </w:rPr>
              <w:t>Adres</w:t>
            </w:r>
          </w:p>
        </w:tc>
        <w:tc>
          <w:tcPr>
            <w:tcW w:w="7012" w:type="dxa"/>
            <w:vAlign w:val="center"/>
          </w:tcPr>
          <w:p w:rsidR="00FF2A3E" w:rsidRPr="00634199" w:rsidRDefault="00FF2A3E" w:rsidP="00FF2A3E">
            <w:pPr>
              <w:jc w:val="center"/>
              <w:rPr>
                <w:rFonts w:ascii="Calibri" w:hAnsi="Calibri" w:cs="Calibri"/>
              </w:rPr>
            </w:pPr>
          </w:p>
        </w:tc>
      </w:tr>
      <w:tr w:rsidR="00634199" w:rsidRPr="00634199" w:rsidTr="00BB464C">
        <w:trPr>
          <w:trHeight w:val="340"/>
        </w:trPr>
        <w:tc>
          <w:tcPr>
            <w:tcW w:w="1496" w:type="dxa"/>
            <w:vAlign w:val="center"/>
          </w:tcPr>
          <w:p w:rsidR="00FF2A3E" w:rsidRPr="00634199" w:rsidRDefault="00FF2A3E" w:rsidP="00FF2A3E">
            <w:pPr>
              <w:jc w:val="both"/>
              <w:rPr>
                <w:rFonts w:ascii="Calibri" w:hAnsi="Calibri" w:cs="Calibri"/>
              </w:rPr>
            </w:pPr>
            <w:r w:rsidRPr="00634199">
              <w:rPr>
                <w:rFonts w:ascii="Calibri" w:hAnsi="Calibri" w:cs="Calibri"/>
              </w:rPr>
              <w:t>Telefon</w:t>
            </w:r>
          </w:p>
        </w:tc>
        <w:tc>
          <w:tcPr>
            <w:tcW w:w="7012" w:type="dxa"/>
          </w:tcPr>
          <w:p w:rsidR="00FF2A3E" w:rsidRPr="00634199" w:rsidRDefault="00FF2A3E" w:rsidP="00FF2A3E">
            <w:pPr>
              <w:jc w:val="center"/>
              <w:rPr>
                <w:rFonts w:ascii="Calibri" w:hAnsi="Calibri" w:cs="Calibri"/>
              </w:rPr>
            </w:pPr>
          </w:p>
        </w:tc>
      </w:tr>
      <w:tr w:rsidR="00FF2A3E" w:rsidRPr="00634199" w:rsidTr="00BB464C">
        <w:trPr>
          <w:trHeight w:val="340"/>
        </w:trPr>
        <w:tc>
          <w:tcPr>
            <w:tcW w:w="1496" w:type="dxa"/>
            <w:vAlign w:val="center"/>
          </w:tcPr>
          <w:p w:rsidR="00FF2A3E" w:rsidRPr="00634199" w:rsidRDefault="00FF2A3E" w:rsidP="00FF2A3E">
            <w:pPr>
              <w:jc w:val="both"/>
              <w:rPr>
                <w:rFonts w:ascii="Calibri" w:hAnsi="Calibri" w:cs="Calibri"/>
              </w:rPr>
            </w:pPr>
            <w:r w:rsidRPr="00634199">
              <w:rPr>
                <w:rFonts w:ascii="Calibri" w:hAnsi="Calibri" w:cs="Calibri"/>
              </w:rPr>
              <w:t>e-mail</w:t>
            </w:r>
          </w:p>
        </w:tc>
        <w:tc>
          <w:tcPr>
            <w:tcW w:w="7012" w:type="dxa"/>
          </w:tcPr>
          <w:p w:rsidR="00FF2A3E" w:rsidRPr="00634199" w:rsidRDefault="00FF2A3E" w:rsidP="00FF2A3E">
            <w:pPr>
              <w:jc w:val="center"/>
              <w:rPr>
                <w:rFonts w:ascii="Calibri" w:hAnsi="Calibri" w:cs="Calibri"/>
                <w:b/>
              </w:rPr>
            </w:pPr>
          </w:p>
        </w:tc>
      </w:tr>
    </w:tbl>
    <w:p w:rsidR="00FF2A3E" w:rsidRPr="00634199" w:rsidRDefault="00FF2A3E" w:rsidP="00FF2A3E">
      <w:pPr>
        <w:ind w:left="284"/>
        <w:jc w:val="both"/>
        <w:rPr>
          <w:rFonts w:ascii="Calibri" w:hAnsi="Calibri" w:cs="Calibri"/>
        </w:rPr>
      </w:pPr>
    </w:p>
    <w:p w:rsidR="00FF2A3E" w:rsidRPr="00634199" w:rsidRDefault="00FF2A3E" w:rsidP="00FF2A3E">
      <w:pPr>
        <w:ind w:left="284"/>
        <w:jc w:val="both"/>
        <w:rPr>
          <w:rFonts w:ascii="Calibri" w:hAnsi="Calibri" w:cs="Calibri"/>
        </w:rPr>
      </w:pPr>
      <w:r w:rsidRPr="00634199">
        <w:rPr>
          <w:rFonts w:ascii="Calibri" w:hAnsi="Calibri" w:cs="Calibri"/>
        </w:rPr>
        <w:t>dla Wykonawcy:</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76"/>
        <w:gridCol w:w="7282"/>
      </w:tblGrid>
      <w:tr w:rsidR="00634199" w:rsidRPr="00634199" w:rsidTr="00E943F7">
        <w:trPr>
          <w:trHeight w:val="1065"/>
        </w:trPr>
        <w:tc>
          <w:tcPr>
            <w:tcW w:w="1391" w:type="dxa"/>
            <w:vAlign w:val="center"/>
          </w:tcPr>
          <w:p w:rsidR="00FF2A3E" w:rsidRPr="00634199" w:rsidRDefault="00FF2A3E" w:rsidP="00FF2A3E">
            <w:pPr>
              <w:jc w:val="both"/>
              <w:rPr>
                <w:rFonts w:ascii="Calibri" w:hAnsi="Calibri" w:cs="Calibri"/>
              </w:rPr>
            </w:pPr>
            <w:r w:rsidRPr="00634199">
              <w:rPr>
                <w:rFonts w:ascii="Calibri" w:hAnsi="Calibri" w:cs="Calibri"/>
              </w:rPr>
              <w:t>Adres</w:t>
            </w:r>
          </w:p>
        </w:tc>
        <w:tc>
          <w:tcPr>
            <w:tcW w:w="7325" w:type="dxa"/>
            <w:vAlign w:val="center"/>
          </w:tcPr>
          <w:p w:rsidR="00FF2A3E" w:rsidRPr="00634199" w:rsidRDefault="00FF2A3E" w:rsidP="00FF2A3E">
            <w:pPr>
              <w:jc w:val="center"/>
              <w:rPr>
                <w:rFonts w:ascii="Calibri" w:hAnsi="Calibri" w:cs="Calibri"/>
              </w:rPr>
            </w:pPr>
            <w:r w:rsidRPr="00634199">
              <w:rPr>
                <w:rFonts w:ascii="Calibri" w:hAnsi="Calibri" w:cs="Calibri"/>
              </w:rPr>
              <w:t>………………………………………………………………………………….</w:t>
            </w:r>
          </w:p>
          <w:p w:rsidR="00FF2A3E" w:rsidRPr="00634199" w:rsidRDefault="00FF2A3E" w:rsidP="00FF2A3E">
            <w:pPr>
              <w:jc w:val="center"/>
              <w:rPr>
                <w:rFonts w:ascii="Calibri" w:hAnsi="Calibri" w:cs="Calibri"/>
              </w:rPr>
            </w:pPr>
            <w:r w:rsidRPr="00634199">
              <w:rPr>
                <w:rFonts w:ascii="Calibri" w:hAnsi="Calibri" w:cs="Calibri"/>
              </w:rPr>
              <w:t>…………………………………………………………………………………..</w:t>
            </w:r>
          </w:p>
        </w:tc>
      </w:tr>
      <w:tr w:rsidR="00FF2A3E" w:rsidRPr="00634199" w:rsidTr="00E943F7">
        <w:trPr>
          <w:trHeight w:val="340"/>
        </w:trPr>
        <w:tc>
          <w:tcPr>
            <w:tcW w:w="1391" w:type="dxa"/>
            <w:vAlign w:val="center"/>
          </w:tcPr>
          <w:p w:rsidR="00FF2A3E" w:rsidRPr="00634199" w:rsidRDefault="00FF2A3E" w:rsidP="00FF2A3E">
            <w:pPr>
              <w:jc w:val="both"/>
              <w:rPr>
                <w:rFonts w:ascii="Calibri" w:hAnsi="Calibri" w:cs="Calibri"/>
              </w:rPr>
            </w:pPr>
            <w:r w:rsidRPr="00634199">
              <w:rPr>
                <w:rFonts w:ascii="Calibri" w:hAnsi="Calibri" w:cs="Calibri"/>
              </w:rPr>
              <w:t>e-mail</w:t>
            </w:r>
          </w:p>
        </w:tc>
        <w:tc>
          <w:tcPr>
            <w:tcW w:w="7325" w:type="dxa"/>
            <w:vAlign w:val="center"/>
          </w:tcPr>
          <w:p w:rsidR="00FF2A3E" w:rsidRPr="00634199" w:rsidRDefault="00FF2A3E" w:rsidP="00FF2A3E">
            <w:pPr>
              <w:jc w:val="both"/>
              <w:rPr>
                <w:rFonts w:ascii="Calibri" w:hAnsi="Calibri" w:cs="Calibri"/>
              </w:rPr>
            </w:pPr>
            <w:r w:rsidRPr="00634199">
              <w:rPr>
                <w:rFonts w:ascii="Calibri" w:hAnsi="Calibri" w:cs="Calibri"/>
              </w:rPr>
              <w:t xml:space="preserve">                                 …………………………………………</w:t>
            </w:r>
          </w:p>
        </w:tc>
      </w:tr>
    </w:tbl>
    <w:p w:rsidR="00FF2A3E" w:rsidRPr="00634199" w:rsidRDefault="00FF2A3E" w:rsidP="00FF2A3E">
      <w:pPr>
        <w:ind w:left="284"/>
        <w:jc w:val="both"/>
        <w:rPr>
          <w:rFonts w:ascii="Calibri" w:hAnsi="Calibri" w:cs="Calibri"/>
        </w:rPr>
      </w:pPr>
    </w:p>
    <w:p w:rsidR="00FF2A3E" w:rsidRPr="00634199" w:rsidRDefault="00FF2A3E" w:rsidP="00EC7BA2">
      <w:pPr>
        <w:numPr>
          <w:ilvl w:val="0"/>
          <w:numId w:val="31"/>
        </w:numPr>
        <w:ind w:left="284" w:hanging="284"/>
        <w:jc w:val="both"/>
        <w:rPr>
          <w:rFonts w:ascii="Calibri" w:hAnsi="Calibri" w:cs="Calibri"/>
        </w:rPr>
      </w:pPr>
      <w:r w:rsidRPr="00634199">
        <w:rPr>
          <w:rFonts w:ascii="Calibri" w:hAnsi="Calibri" w:cs="Calibri"/>
        </w:rPr>
        <w:t>Wszelkie zmiany umowy wymagają zachowania formy pisemnej pod rygorem nieważności.</w:t>
      </w:r>
    </w:p>
    <w:p w:rsidR="00FF2A3E" w:rsidRPr="00634199" w:rsidRDefault="00FF2A3E" w:rsidP="00EC7BA2">
      <w:pPr>
        <w:numPr>
          <w:ilvl w:val="0"/>
          <w:numId w:val="31"/>
        </w:numPr>
        <w:jc w:val="both"/>
        <w:rPr>
          <w:rFonts w:ascii="Calibri" w:hAnsi="Calibri" w:cs="Calibri"/>
        </w:rPr>
      </w:pPr>
      <w:r w:rsidRPr="00634199">
        <w:rPr>
          <w:rFonts w:ascii="Calibri" w:hAnsi="Calibri" w:cs="Calibri"/>
        </w:rPr>
        <w:t>W zakresie nieuregulowanym umową zastosowanie mają przepisy ustawy Pzp i na podstawie art. 8 Pzp przepisy Kodeksu cywilnego, a także ustawy Prawo budowlane, wraz z przepisami odrębnymi mogącymi mieć zastosowanie do przedmiotu umowy.</w:t>
      </w:r>
    </w:p>
    <w:p w:rsidR="00FF2A3E" w:rsidRPr="00634199" w:rsidRDefault="00FF2A3E" w:rsidP="00EC7BA2">
      <w:pPr>
        <w:numPr>
          <w:ilvl w:val="0"/>
          <w:numId w:val="31"/>
        </w:numPr>
        <w:ind w:left="284" w:hanging="284"/>
        <w:jc w:val="both"/>
        <w:rPr>
          <w:rFonts w:ascii="Calibri" w:hAnsi="Calibri" w:cs="Calibri"/>
        </w:rPr>
      </w:pPr>
      <w:r w:rsidRPr="00634199">
        <w:rPr>
          <w:rFonts w:ascii="Calibri" w:hAnsi="Calibri" w:cs="Calibri"/>
        </w:rPr>
        <w:t>Każda ze stron jest zobowiązana niezwłocznie informować drugą stronę o wszelkich zmianach adresów ich siedzib i danych kontaktowych.</w:t>
      </w:r>
    </w:p>
    <w:p w:rsidR="00FF2A3E" w:rsidRPr="00634199" w:rsidRDefault="00FF2A3E" w:rsidP="00EC7BA2">
      <w:pPr>
        <w:numPr>
          <w:ilvl w:val="0"/>
          <w:numId w:val="31"/>
        </w:numPr>
        <w:ind w:left="284" w:hanging="284"/>
        <w:jc w:val="both"/>
        <w:rPr>
          <w:rFonts w:ascii="Calibri" w:hAnsi="Calibri" w:cs="Calibri"/>
        </w:rPr>
      </w:pPr>
      <w:r w:rsidRPr="00634199">
        <w:rPr>
          <w:rFonts w:ascii="Calibri" w:hAnsi="Calibri" w:cs="Calibri"/>
        </w:rPr>
        <w:t>Niniejsza umowa jest jawna i podlega udostępnieniu na zasadach określonych w przepisach o dostępie do informacji publicznej.</w:t>
      </w:r>
    </w:p>
    <w:p w:rsidR="00FF2A3E" w:rsidRPr="00634199" w:rsidRDefault="00FF2A3E" w:rsidP="00EC7BA2">
      <w:pPr>
        <w:numPr>
          <w:ilvl w:val="0"/>
          <w:numId w:val="31"/>
        </w:numPr>
        <w:ind w:left="284" w:hanging="284"/>
        <w:jc w:val="both"/>
        <w:rPr>
          <w:rFonts w:ascii="Calibri" w:hAnsi="Calibri" w:cs="Calibri"/>
        </w:rPr>
      </w:pPr>
      <w:r w:rsidRPr="00634199">
        <w:rPr>
          <w:rFonts w:ascii="Calibri" w:hAnsi="Calibri" w:cs="Calibri"/>
        </w:rPr>
        <w:lastRenderedPageBreak/>
        <w:t>Integralną część umowy stanowią:</w:t>
      </w:r>
    </w:p>
    <w:p w:rsidR="00FF2A3E" w:rsidRPr="00634199" w:rsidRDefault="00FF2A3E" w:rsidP="00EC7BA2">
      <w:pPr>
        <w:numPr>
          <w:ilvl w:val="0"/>
          <w:numId w:val="62"/>
        </w:numPr>
        <w:ind w:hanging="357"/>
        <w:rPr>
          <w:rFonts w:ascii="Calibri" w:hAnsi="Calibri" w:cs="Calibri"/>
        </w:rPr>
      </w:pPr>
      <w:r w:rsidRPr="00634199">
        <w:rPr>
          <w:rFonts w:ascii="Calibri" w:hAnsi="Calibri" w:cs="Calibri"/>
        </w:rPr>
        <w:t>Specyfika</w:t>
      </w:r>
      <w:r w:rsidR="0043618F" w:rsidRPr="00634199">
        <w:rPr>
          <w:rFonts w:ascii="Calibri" w:hAnsi="Calibri" w:cs="Calibri"/>
        </w:rPr>
        <w:t>cja warunków zamówienia ( SWZ ),</w:t>
      </w:r>
    </w:p>
    <w:p w:rsidR="00FF2A3E" w:rsidRPr="00634199" w:rsidRDefault="00FF2A3E" w:rsidP="00EC7BA2">
      <w:pPr>
        <w:numPr>
          <w:ilvl w:val="0"/>
          <w:numId w:val="62"/>
        </w:numPr>
        <w:ind w:hanging="357"/>
        <w:rPr>
          <w:rFonts w:ascii="Calibri" w:hAnsi="Calibri" w:cs="Calibri"/>
        </w:rPr>
      </w:pPr>
      <w:r w:rsidRPr="00634199">
        <w:rPr>
          <w:rFonts w:ascii="Calibri" w:hAnsi="Calibri" w:cs="Calibri"/>
        </w:rPr>
        <w:t>Oferta Wykonawcy,</w:t>
      </w:r>
    </w:p>
    <w:p w:rsidR="00FF2A3E" w:rsidRPr="00634199" w:rsidRDefault="00FF2A3E" w:rsidP="00EC7BA2">
      <w:pPr>
        <w:numPr>
          <w:ilvl w:val="0"/>
          <w:numId w:val="62"/>
        </w:numPr>
        <w:ind w:hanging="357"/>
        <w:rPr>
          <w:rFonts w:ascii="Calibri" w:hAnsi="Calibri" w:cs="Calibri"/>
        </w:rPr>
      </w:pPr>
      <w:r w:rsidRPr="00634199">
        <w:rPr>
          <w:rFonts w:ascii="Calibri" w:hAnsi="Calibri" w:cs="Calibri"/>
        </w:rPr>
        <w:t>Wzór Karty Gwarancyjnej,</w:t>
      </w:r>
    </w:p>
    <w:p w:rsidR="0043618F" w:rsidRPr="00634199" w:rsidRDefault="0043618F" w:rsidP="00EC7BA2">
      <w:pPr>
        <w:numPr>
          <w:ilvl w:val="0"/>
          <w:numId w:val="62"/>
        </w:numPr>
        <w:ind w:hanging="357"/>
        <w:rPr>
          <w:rFonts w:ascii="Calibri" w:hAnsi="Calibri" w:cs="Calibri"/>
        </w:rPr>
      </w:pPr>
      <w:r w:rsidRPr="00634199">
        <w:rPr>
          <w:rFonts w:ascii="Calibri" w:hAnsi="Calibri" w:cs="Calibri"/>
        </w:rPr>
        <w:t>Dokumentacja projektowa i STWiORB</w:t>
      </w:r>
    </w:p>
    <w:p w:rsidR="00FF2A3E" w:rsidRPr="00634199" w:rsidRDefault="00FF2A3E" w:rsidP="00EC7BA2">
      <w:pPr>
        <w:numPr>
          <w:ilvl w:val="0"/>
          <w:numId w:val="62"/>
        </w:numPr>
        <w:ind w:hanging="357"/>
        <w:rPr>
          <w:rFonts w:ascii="Calibri" w:hAnsi="Calibri" w:cs="Calibri"/>
        </w:rPr>
      </w:pPr>
      <w:r w:rsidRPr="00634199">
        <w:rPr>
          <w:rFonts w:ascii="Calibri" w:hAnsi="Calibri" w:cs="Calibri"/>
        </w:rPr>
        <w:t>Wykaz pracowników przeznaczonych do realizacji przedmiotu umowy zatrudnionych na umowę o pracę,</w:t>
      </w:r>
    </w:p>
    <w:p w:rsidR="00FF2A3E" w:rsidRPr="00634199" w:rsidRDefault="00FF2A3E" w:rsidP="00FF2A3E">
      <w:pPr>
        <w:tabs>
          <w:tab w:val="left" w:pos="-1985"/>
        </w:tabs>
        <w:suppressAutoHyphens/>
        <w:ind w:left="284"/>
        <w:jc w:val="both"/>
        <w:rPr>
          <w:rFonts w:ascii="Calibri" w:hAnsi="Calibri"/>
        </w:rPr>
      </w:pPr>
      <w:r w:rsidRPr="00634199">
        <w:rPr>
          <w:rFonts w:ascii="Calibri" w:hAnsi="Calibri"/>
        </w:rPr>
        <w:t>6)  Klauzula RODO przekazana przez Zamawiającego,</w:t>
      </w:r>
    </w:p>
    <w:p w:rsidR="00FF2A3E" w:rsidRPr="00634199" w:rsidRDefault="00FF2A3E" w:rsidP="00FF2A3E">
      <w:pPr>
        <w:tabs>
          <w:tab w:val="left" w:pos="-1985"/>
        </w:tabs>
        <w:suppressAutoHyphens/>
        <w:ind w:left="284"/>
        <w:jc w:val="both"/>
        <w:rPr>
          <w:rFonts w:ascii="Calibri" w:hAnsi="Calibri"/>
        </w:rPr>
      </w:pPr>
      <w:r w:rsidRPr="00634199">
        <w:rPr>
          <w:rFonts w:ascii="Calibri" w:hAnsi="Calibri"/>
        </w:rPr>
        <w:t>7)  Klauzula RODO przekazana przez Wykonawcę,</w:t>
      </w:r>
    </w:p>
    <w:p w:rsidR="0043618F" w:rsidRDefault="0043618F" w:rsidP="0043618F">
      <w:pPr>
        <w:tabs>
          <w:tab w:val="left" w:pos="-1985"/>
        </w:tabs>
        <w:suppressAutoHyphens/>
        <w:jc w:val="both"/>
        <w:rPr>
          <w:rFonts w:ascii="Calibri" w:hAnsi="Calibri"/>
        </w:rPr>
      </w:pPr>
      <w:r w:rsidRPr="00634199">
        <w:rPr>
          <w:rFonts w:ascii="Calibri" w:hAnsi="Calibri"/>
        </w:rPr>
        <w:t xml:space="preserve">     8) Wzór wniosku materiałowego,</w:t>
      </w:r>
    </w:p>
    <w:p w:rsidR="005E1D35" w:rsidRPr="00634199" w:rsidRDefault="005E1D35" w:rsidP="0043618F">
      <w:pPr>
        <w:tabs>
          <w:tab w:val="left" w:pos="-1985"/>
        </w:tabs>
        <w:suppressAutoHyphens/>
        <w:jc w:val="both"/>
        <w:rPr>
          <w:rFonts w:ascii="Calibri" w:hAnsi="Calibri"/>
        </w:rPr>
      </w:pPr>
      <w:r>
        <w:rPr>
          <w:rFonts w:ascii="Calibri" w:hAnsi="Calibri"/>
        </w:rPr>
        <w:t xml:space="preserve">     9) Kosztorys ofertowy.</w:t>
      </w:r>
    </w:p>
    <w:p w:rsidR="00FF2A3E" w:rsidRPr="00634199" w:rsidRDefault="00FF2A3E" w:rsidP="00FF2A3E">
      <w:pPr>
        <w:ind w:left="360"/>
        <w:jc w:val="both"/>
        <w:rPr>
          <w:rFonts w:ascii="Calibri" w:hAnsi="Calibri" w:cs="Calibri"/>
        </w:rPr>
      </w:pPr>
      <w:r w:rsidRPr="00634199">
        <w:rPr>
          <w:rFonts w:ascii="Calibri" w:hAnsi="Calibri" w:cs="Calibri"/>
        </w:rPr>
        <w:t>Załączniki Nr 1 i Nr 2 do umowy należy przygotować na nośniku cyfrowym.</w:t>
      </w:r>
    </w:p>
    <w:p w:rsidR="00FF2A3E" w:rsidRPr="00634199" w:rsidRDefault="00FF2A3E" w:rsidP="00EC7BA2">
      <w:pPr>
        <w:numPr>
          <w:ilvl w:val="0"/>
          <w:numId w:val="31"/>
        </w:numPr>
        <w:ind w:left="284" w:hanging="426"/>
        <w:jc w:val="both"/>
        <w:rPr>
          <w:rFonts w:ascii="Calibri" w:hAnsi="Calibri" w:cs="Calibri"/>
        </w:rPr>
      </w:pPr>
      <w:r w:rsidRPr="00634199">
        <w:rPr>
          <w:rFonts w:ascii="Calibri" w:hAnsi="Calibri" w:cs="Calibri"/>
        </w:rPr>
        <w:t>Umowa została sporządzona w 2 jednobrzmiących egzemplarzach, z których każdy uważany jest za oryginalny – z tego 1 egzemplarz dla Zamawiającego i 1 egzemplarz dla Wykonawcy.</w:t>
      </w:r>
    </w:p>
    <w:p w:rsidR="00FF2A3E" w:rsidRPr="00634199" w:rsidRDefault="00FF2A3E" w:rsidP="00FF2A3E">
      <w:pPr>
        <w:jc w:val="both"/>
        <w:rPr>
          <w:rFonts w:ascii="Calibri" w:hAnsi="Calibri" w:cs="Calibri"/>
        </w:rPr>
      </w:pPr>
    </w:p>
    <w:tbl>
      <w:tblPr>
        <w:tblW w:w="0" w:type="auto"/>
        <w:tblLook w:val="04A0" w:firstRow="1" w:lastRow="0" w:firstColumn="1" w:lastColumn="0" w:noHBand="0" w:noVBand="1"/>
      </w:tblPr>
      <w:tblGrid>
        <w:gridCol w:w="4620"/>
        <w:gridCol w:w="4610"/>
      </w:tblGrid>
      <w:tr w:rsidR="00634199" w:rsidRPr="00634199" w:rsidTr="00D97177">
        <w:trPr>
          <w:trHeight w:val="454"/>
        </w:trPr>
        <w:tc>
          <w:tcPr>
            <w:tcW w:w="4620" w:type="dxa"/>
            <w:vAlign w:val="center"/>
          </w:tcPr>
          <w:p w:rsidR="00FF2A3E" w:rsidRPr="00634199" w:rsidRDefault="00FF2A3E" w:rsidP="00FF2A3E">
            <w:pPr>
              <w:widowControl w:val="0"/>
              <w:autoSpaceDE w:val="0"/>
              <w:autoSpaceDN w:val="0"/>
              <w:adjustRightInd w:val="0"/>
              <w:jc w:val="both"/>
              <w:rPr>
                <w:rFonts w:ascii="Calibri" w:hAnsi="Calibri" w:cs="Calibri"/>
                <w:b/>
                <w:bCs/>
              </w:rPr>
            </w:pPr>
            <w:r w:rsidRPr="00634199">
              <w:rPr>
                <w:rFonts w:ascii="Calibri" w:hAnsi="Calibri" w:cs="Calibri"/>
                <w:b/>
              </w:rPr>
              <w:t>ZAMAWIAJĄCY</w:t>
            </w:r>
          </w:p>
        </w:tc>
        <w:tc>
          <w:tcPr>
            <w:tcW w:w="4610" w:type="dxa"/>
            <w:vAlign w:val="center"/>
          </w:tcPr>
          <w:p w:rsidR="00FF2A3E" w:rsidRPr="00634199" w:rsidRDefault="00FF2A3E" w:rsidP="00FF2A3E">
            <w:pPr>
              <w:jc w:val="right"/>
              <w:rPr>
                <w:rFonts w:ascii="Calibri" w:hAnsi="Calibri" w:cs="Calibri"/>
                <w:b/>
              </w:rPr>
            </w:pPr>
            <w:r w:rsidRPr="00634199">
              <w:rPr>
                <w:rFonts w:ascii="Calibri" w:hAnsi="Calibri" w:cs="Calibri"/>
                <w:b/>
              </w:rPr>
              <w:t>WYKONAWCA</w:t>
            </w:r>
          </w:p>
        </w:tc>
      </w:tr>
    </w:tbl>
    <w:p w:rsidR="006F05ED" w:rsidRDefault="006F05ED" w:rsidP="00D97177">
      <w:pPr>
        <w:keepNext/>
        <w:rPr>
          <w:rFonts w:asciiTheme="minorHAnsi" w:hAnsiTheme="minorHAnsi" w:cstheme="minorHAnsi"/>
        </w:rPr>
      </w:pPr>
    </w:p>
    <w:p w:rsidR="006F05ED" w:rsidRDefault="006F05ED" w:rsidP="00D97177">
      <w:pPr>
        <w:keepNext/>
        <w:rPr>
          <w:rFonts w:asciiTheme="minorHAnsi" w:hAnsiTheme="minorHAnsi" w:cstheme="minorHAnsi"/>
        </w:rPr>
      </w:pPr>
    </w:p>
    <w:p w:rsidR="006F05ED" w:rsidRDefault="006F05ED" w:rsidP="00D97177">
      <w:pPr>
        <w:keepNext/>
        <w:rPr>
          <w:rFonts w:asciiTheme="minorHAnsi" w:hAnsiTheme="minorHAnsi" w:cstheme="minorHAnsi"/>
        </w:rPr>
      </w:pPr>
    </w:p>
    <w:p w:rsidR="00C421B9" w:rsidRDefault="00C421B9" w:rsidP="00D97177">
      <w:pPr>
        <w:keepNext/>
        <w:rPr>
          <w:rFonts w:asciiTheme="minorHAnsi" w:hAnsiTheme="minorHAnsi" w:cstheme="minorHAnsi"/>
        </w:rPr>
      </w:pPr>
    </w:p>
    <w:p w:rsidR="00D97177" w:rsidRPr="00D97177" w:rsidRDefault="00D97177" w:rsidP="00D97177">
      <w:pPr>
        <w:keepNext/>
        <w:rPr>
          <w:rFonts w:asciiTheme="minorHAnsi" w:hAnsiTheme="minorHAnsi" w:cstheme="minorHAnsi"/>
        </w:rPr>
      </w:pPr>
      <w:r w:rsidRPr="00D97177">
        <w:rPr>
          <w:rFonts w:asciiTheme="minorHAnsi" w:hAnsiTheme="minorHAnsi" w:cstheme="minorHAnsi"/>
        </w:rPr>
        <w:t>do Umowy Nr UM/........./WI/…........./2021 z dnia …………2021</w:t>
      </w:r>
    </w:p>
    <w:p w:rsidR="00D97177" w:rsidRPr="00D97177" w:rsidRDefault="00D97177" w:rsidP="00D97177">
      <w:pPr>
        <w:keepNext/>
        <w:rPr>
          <w:rFonts w:asciiTheme="minorHAnsi" w:hAnsiTheme="minorHAnsi" w:cstheme="minorHAnsi"/>
        </w:rPr>
      </w:pPr>
    </w:p>
    <w:p w:rsidR="00D97177" w:rsidRPr="00D97177" w:rsidRDefault="00D97177" w:rsidP="00D97177">
      <w:pPr>
        <w:keepNext/>
        <w:rPr>
          <w:rFonts w:asciiTheme="minorHAnsi" w:hAnsiTheme="minorHAnsi" w:cstheme="minorHAnsi"/>
          <w:b/>
          <w:bCs/>
        </w:rPr>
      </w:pPr>
      <w:r w:rsidRPr="00D97177">
        <w:rPr>
          <w:rFonts w:asciiTheme="minorHAnsi" w:hAnsiTheme="minorHAnsi" w:cstheme="minorHAnsi"/>
          <w:b/>
          <w:bCs/>
        </w:rPr>
        <w:t>KARTA GWARANCYJNA (Gwarancja jakości)</w:t>
      </w:r>
    </w:p>
    <w:p w:rsidR="00D97177" w:rsidRPr="00D97177" w:rsidRDefault="00D97177" w:rsidP="00D97177">
      <w:pPr>
        <w:keepNext/>
        <w:rPr>
          <w:rFonts w:asciiTheme="minorHAnsi" w:hAnsiTheme="minorHAnsi" w:cstheme="minorHAnsi"/>
        </w:rPr>
      </w:pPr>
    </w:p>
    <w:p w:rsidR="00D97177" w:rsidRPr="00D97177" w:rsidRDefault="00D97177" w:rsidP="00D97177">
      <w:pPr>
        <w:keepNext/>
        <w:rPr>
          <w:rFonts w:asciiTheme="minorHAnsi" w:hAnsiTheme="minorHAnsi" w:cstheme="minorHAnsi"/>
        </w:rPr>
      </w:pPr>
      <w:r w:rsidRPr="00D97177">
        <w:rPr>
          <w:rFonts w:asciiTheme="minorHAnsi" w:hAnsiTheme="minorHAnsi" w:cstheme="minorHAnsi"/>
        </w:rPr>
        <w:t>Na Przedmiot Umowy pn.:</w:t>
      </w:r>
    </w:p>
    <w:p w:rsidR="00D97177" w:rsidRPr="00D97177" w:rsidRDefault="00E614DF" w:rsidP="00E614DF">
      <w:pPr>
        <w:keepNext/>
        <w:rPr>
          <w:rFonts w:asciiTheme="minorHAnsi" w:hAnsiTheme="minorHAnsi" w:cstheme="minorHAnsi"/>
        </w:rPr>
      </w:pPr>
      <w:r w:rsidRPr="00E614DF">
        <w:rPr>
          <w:rFonts w:asciiTheme="minorHAnsi" w:hAnsiTheme="minorHAnsi" w:cstheme="minorHAnsi"/>
          <w:b/>
          <w:bCs/>
        </w:rPr>
        <w:t>„Usunięcie wad</w:t>
      </w:r>
      <w:r w:rsidRPr="00E614DF">
        <w:rPr>
          <w:rFonts w:asciiTheme="minorHAnsi" w:hAnsiTheme="minorHAnsi" w:cstheme="minorHAnsi"/>
        </w:rPr>
        <w:t xml:space="preserve"> </w:t>
      </w:r>
      <w:r w:rsidRPr="00E614DF">
        <w:rPr>
          <w:rFonts w:asciiTheme="minorHAnsi" w:hAnsiTheme="minorHAnsi" w:cstheme="minorHAnsi"/>
          <w:b/>
          <w:bCs/>
        </w:rPr>
        <w:t>boiska rekreacyjnego ze zbiornikiem retencyjnym w Głogowie</w:t>
      </w:r>
      <w:r>
        <w:rPr>
          <w:rFonts w:asciiTheme="minorHAnsi" w:hAnsiTheme="minorHAnsi" w:cstheme="minorHAnsi"/>
          <w:b/>
          <w:bCs/>
        </w:rPr>
        <w:t>”</w:t>
      </w:r>
    </w:p>
    <w:p w:rsidR="00D97177" w:rsidRPr="00D97177" w:rsidRDefault="00D97177" w:rsidP="00D97177">
      <w:pPr>
        <w:keepNext/>
        <w:rPr>
          <w:rFonts w:asciiTheme="minorHAnsi" w:hAnsiTheme="minorHAnsi" w:cstheme="minorHAnsi"/>
        </w:rPr>
      </w:pPr>
    </w:p>
    <w:p w:rsidR="00D97177" w:rsidRPr="00D97177" w:rsidRDefault="00D97177" w:rsidP="00D97177">
      <w:pPr>
        <w:keepNext/>
        <w:rPr>
          <w:rFonts w:asciiTheme="minorHAnsi" w:hAnsiTheme="minorHAnsi" w:cstheme="minorHAnsi"/>
        </w:rPr>
      </w:pPr>
      <w:r w:rsidRPr="00D97177">
        <w:rPr>
          <w:rFonts w:asciiTheme="minorHAnsi" w:hAnsiTheme="minorHAnsi" w:cstheme="minorHAnsi"/>
        </w:rPr>
        <w:t>Uprawnionym z tytułu gwarancji jest:</w:t>
      </w:r>
    </w:p>
    <w:p w:rsidR="000C0222" w:rsidRDefault="000C0222" w:rsidP="000C0222">
      <w:pPr>
        <w:keepNext/>
        <w:rPr>
          <w:rFonts w:asciiTheme="minorHAnsi" w:hAnsiTheme="minorHAnsi" w:cstheme="minorHAnsi"/>
        </w:rPr>
      </w:pPr>
    </w:p>
    <w:p w:rsidR="000C0222" w:rsidRPr="000C0222" w:rsidRDefault="000C0222" w:rsidP="000C0222">
      <w:pPr>
        <w:keepNext/>
        <w:rPr>
          <w:rFonts w:asciiTheme="minorHAnsi" w:hAnsiTheme="minorHAnsi" w:cstheme="minorHAnsi"/>
        </w:rPr>
      </w:pPr>
      <w:r w:rsidRPr="000C0222">
        <w:rPr>
          <w:rFonts w:asciiTheme="minorHAnsi" w:hAnsiTheme="minorHAnsi" w:cstheme="minorHAnsi"/>
        </w:rPr>
        <w:t>Chrobry Głogów S.A.</w:t>
      </w:r>
    </w:p>
    <w:p w:rsidR="000C0222" w:rsidRPr="000C0222" w:rsidRDefault="000C0222" w:rsidP="000C0222">
      <w:pPr>
        <w:keepNext/>
        <w:rPr>
          <w:rFonts w:asciiTheme="minorHAnsi" w:hAnsiTheme="minorHAnsi" w:cstheme="minorHAnsi"/>
        </w:rPr>
      </w:pPr>
      <w:r w:rsidRPr="000C0222">
        <w:rPr>
          <w:rFonts w:asciiTheme="minorHAnsi" w:hAnsiTheme="minorHAnsi" w:cstheme="minorHAnsi"/>
        </w:rPr>
        <w:t>ul. Rudnowska 17B</w:t>
      </w:r>
    </w:p>
    <w:p w:rsidR="000C0222" w:rsidRPr="000C0222" w:rsidRDefault="000C0222" w:rsidP="000C0222">
      <w:pPr>
        <w:keepNext/>
        <w:rPr>
          <w:rFonts w:asciiTheme="minorHAnsi" w:hAnsiTheme="minorHAnsi" w:cstheme="minorHAnsi"/>
        </w:rPr>
      </w:pPr>
      <w:r w:rsidRPr="000C0222">
        <w:rPr>
          <w:rFonts w:asciiTheme="minorHAnsi" w:hAnsiTheme="minorHAnsi" w:cstheme="minorHAnsi"/>
        </w:rPr>
        <w:t>67-200 Głogów</w:t>
      </w:r>
    </w:p>
    <w:p w:rsidR="00D97177" w:rsidRPr="00D97177" w:rsidRDefault="00D97177" w:rsidP="00D97177">
      <w:pPr>
        <w:keepNext/>
        <w:rPr>
          <w:rFonts w:asciiTheme="minorHAnsi" w:hAnsiTheme="minorHAnsi" w:cstheme="minorHAnsi"/>
        </w:rPr>
      </w:pPr>
    </w:p>
    <w:p w:rsidR="00D97177" w:rsidRPr="00D97177" w:rsidRDefault="00D97177" w:rsidP="00D97177">
      <w:pPr>
        <w:keepNext/>
        <w:rPr>
          <w:rFonts w:asciiTheme="minorHAnsi" w:hAnsiTheme="minorHAnsi" w:cstheme="minorHAnsi"/>
        </w:rPr>
      </w:pPr>
      <w:r w:rsidRPr="00D97177">
        <w:rPr>
          <w:rFonts w:asciiTheme="minorHAnsi" w:hAnsiTheme="minorHAnsi" w:cstheme="minorHAnsi"/>
        </w:rPr>
        <w:t>zwana dalej Zamawiającym.</w:t>
      </w:r>
    </w:p>
    <w:p w:rsidR="00D97177" w:rsidRPr="00D97177" w:rsidRDefault="00D97177" w:rsidP="00D97177">
      <w:pPr>
        <w:keepNext/>
        <w:rPr>
          <w:rFonts w:asciiTheme="minorHAnsi" w:hAnsiTheme="minorHAnsi" w:cstheme="minorHAnsi"/>
        </w:rPr>
      </w:pPr>
    </w:p>
    <w:p w:rsidR="00D97177" w:rsidRPr="00D97177" w:rsidRDefault="00D97177" w:rsidP="00D97177">
      <w:pPr>
        <w:keepNext/>
        <w:numPr>
          <w:ilvl w:val="0"/>
          <w:numId w:val="11"/>
        </w:numPr>
        <w:jc w:val="both"/>
        <w:rPr>
          <w:rFonts w:asciiTheme="minorHAnsi" w:hAnsiTheme="minorHAnsi" w:cstheme="minorHAnsi"/>
        </w:rPr>
      </w:pPr>
      <w:r w:rsidRPr="00D97177">
        <w:rPr>
          <w:rFonts w:asciiTheme="minorHAnsi" w:hAnsiTheme="minorHAnsi" w:cstheme="minorHAnsi"/>
        </w:rPr>
        <w:t xml:space="preserve">Przedmiot gwarancji </w:t>
      </w:r>
    </w:p>
    <w:p w:rsidR="00D97177" w:rsidRPr="00D97177" w:rsidRDefault="00D97177" w:rsidP="00D97177">
      <w:pPr>
        <w:keepNext/>
        <w:numPr>
          <w:ilvl w:val="0"/>
          <w:numId w:val="12"/>
        </w:numPr>
        <w:jc w:val="both"/>
        <w:rPr>
          <w:rFonts w:asciiTheme="minorHAnsi" w:hAnsiTheme="minorHAnsi" w:cstheme="minorHAnsi"/>
        </w:rPr>
      </w:pPr>
      <w:r w:rsidRPr="00D97177">
        <w:rPr>
          <w:rFonts w:asciiTheme="minorHAnsi" w:hAnsiTheme="minorHAnsi" w:cstheme="minorHAnsi"/>
        </w:rPr>
        <w:t xml:space="preserve">Niniejsza gwarancja obejmuje całość przedmiotu zamówienia objętego  Umową </w:t>
      </w:r>
      <w:r w:rsidRPr="00D97177">
        <w:rPr>
          <w:rFonts w:asciiTheme="minorHAnsi" w:hAnsiTheme="minorHAnsi" w:cstheme="minorHAnsi"/>
        </w:rPr>
        <w:br/>
        <w:t xml:space="preserve">Nr </w:t>
      </w:r>
      <w:r w:rsidR="000C0222">
        <w:rPr>
          <w:rFonts w:asciiTheme="minorHAnsi" w:hAnsiTheme="minorHAnsi" w:cstheme="minorHAnsi"/>
        </w:rPr>
        <w:t>..............................</w:t>
      </w:r>
      <w:r w:rsidRPr="00D97177">
        <w:rPr>
          <w:rFonts w:asciiTheme="minorHAnsi" w:hAnsiTheme="minorHAnsi" w:cstheme="minorHAnsi"/>
        </w:rPr>
        <w:t xml:space="preserve"> z dnia .......……………2021, odebranego protokołem końcowego odbioru przedmiotu umowy z dnia ………………….</w:t>
      </w:r>
    </w:p>
    <w:p w:rsidR="00D97177" w:rsidRPr="00D97177" w:rsidRDefault="00D97177" w:rsidP="00D97177">
      <w:pPr>
        <w:keepNext/>
        <w:numPr>
          <w:ilvl w:val="0"/>
          <w:numId w:val="12"/>
        </w:numPr>
        <w:jc w:val="both"/>
        <w:rPr>
          <w:rFonts w:asciiTheme="minorHAnsi" w:hAnsiTheme="minorHAnsi" w:cstheme="minorHAnsi"/>
        </w:rPr>
      </w:pPr>
      <w:r w:rsidRPr="00D97177">
        <w:rPr>
          <w:rFonts w:asciiTheme="minorHAnsi" w:hAnsiTheme="minorHAnsi" w:cstheme="minorHAnsi"/>
        </w:rPr>
        <w:t>Gwarant odpowiada wobec Zamawiającego na podstawie niniejszej Karty Gwarancyjnej za cały przedmiot Umowy, w tym także za części realizowane przez Podwykonawców (dalszych Podwykonawców).</w:t>
      </w:r>
    </w:p>
    <w:p w:rsidR="00D97177" w:rsidRPr="00D97177" w:rsidRDefault="00D97177" w:rsidP="00D97177">
      <w:pPr>
        <w:keepNext/>
        <w:numPr>
          <w:ilvl w:val="0"/>
          <w:numId w:val="12"/>
        </w:numPr>
        <w:jc w:val="both"/>
        <w:rPr>
          <w:rFonts w:asciiTheme="minorHAnsi" w:hAnsiTheme="minorHAnsi" w:cstheme="minorHAnsi"/>
        </w:rPr>
      </w:pPr>
      <w:r w:rsidRPr="00D97177">
        <w:rPr>
          <w:rFonts w:asciiTheme="minorHAnsi" w:hAnsiTheme="minorHAnsi" w:cstheme="minorHAnsi"/>
        </w:rPr>
        <w:t>Gwarant jest odpowiedzialny wobec Zamawiającego za realizację zobowiązania,                              o którym mowa w punkcie pkt 2.</w:t>
      </w:r>
    </w:p>
    <w:p w:rsidR="00D97177" w:rsidRPr="00D97177" w:rsidRDefault="00D97177" w:rsidP="00D97177">
      <w:pPr>
        <w:keepNext/>
        <w:numPr>
          <w:ilvl w:val="0"/>
          <w:numId w:val="12"/>
        </w:numPr>
        <w:jc w:val="both"/>
        <w:rPr>
          <w:rFonts w:asciiTheme="minorHAnsi" w:hAnsiTheme="minorHAnsi" w:cstheme="minorHAnsi"/>
        </w:rPr>
      </w:pPr>
      <w:r w:rsidRPr="00D97177">
        <w:rPr>
          <w:rFonts w:asciiTheme="minorHAnsi" w:hAnsiTheme="minorHAnsi" w:cstheme="minorHAnsi"/>
        </w:rPr>
        <w:t xml:space="preserve">Ilekroć w niniejszej Karcie Gwarancyjnej jest mowa o wadzie, należy przez to rozumieć wadę, w tym wadę ukrytą, zmniejszającą wartość lub użyteczność </w:t>
      </w:r>
      <w:r w:rsidRPr="00D97177">
        <w:rPr>
          <w:rFonts w:asciiTheme="minorHAnsi" w:hAnsiTheme="minorHAnsi" w:cstheme="minorHAnsi"/>
        </w:rPr>
        <w:lastRenderedPageBreak/>
        <w:t>przedmiotu Umowy, lub też wskazującą na brak wymaganych jego właściwości koniecznych do jego należytego funkcjonowania lub brak zupełności (wada fizyczna).</w:t>
      </w:r>
    </w:p>
    <w:p w:rsidR="00D97177" w:rsidRPr="00D97177" w:rsidRDefault="00D97177" w:rsidP="00D97177">
      <w:pPr>
        <w:keepNext/>
        <w:numPr>
          <w:ilvl w:val="0"/>
          <w:numId w:val="11"/>
        </w:numPr>
        <w:jc w:val="both"/>
        <w:rPr>
          <w:rFonts w:asciiTheme="minorHAnsi" w:hAnsiTheme="minorHAnsi" w:cstheme="minorHAnsi"/>
        </w:rPr>
      </w:pPr>
      <w:r w:rsidRPr="00D97177">
        <w:rPr>
          <w:rFonts w:asciiTheme="minorHAnsi" w:hAnsiTheme="minorHAnsi" w:cstheme="minorHAnsi"/>
        </w:rPr>
        <w:t>Okresy gwarancji wynoszą:</w:t>
      </w:r>
    </w:p>
    <w:p w:rsidR="00D97177" w:rsidRDefault="00D97177" w:rsidP="00D97177">
      <w:pPr>
        <w:keepNext/>
        <w:jc w:val="both"/>
        <w:rPr>
          <w:rFonts w:asciiTheme="minorHAnsi" w:hAnsiTheme="minorHAnsi" w:cstheme="minorHAnsi"/>
        </w:rPr>
      </w:pPr>
      <w:r>
        <w:rPr>
          <w:rFonts w:asciiTheme="minorHAnsi" w:hAnsiTheme="minorHAnsi" w:cstheme="minorHAnsi"/>
        </w:rPr>
        <w:t xml:space="preserve">             </w:t>
      </w:r>
      <w:r w:rsidRPr="00D97177">
        <w:rPr>
          <w:rFonts w:asciiTheme="minorHAnsi" w:hAnsiTheme="minorHAnsi" w:cstheme="minorHAnsi"/>
        </w:rPr>
        <w:t>………</w:t>
      </w:r>
      <w:r>
        <w:rPr>
          <w:rFonts w:asciiTheme="minorHAnsi" w:hAnsiTheme="minorHAnsi" w:cstheme="minorHAnsi"/>
        </w:rPr>
        <w:t>………</w:t>
      </w:r>
      <w:r w:rsidRPr="00D97177">
        <w:rPr>
          <w:rFonts w:asciiTheme="minorHAnsi" w:hAnsiTheme="minorHAnsi" w:cstheme="minorHAnsi"/>
        </w:rPr>
        <w:t xml:space="preserve"> miesięcy na efekty wykonanych robót budowlanych w ramach przedmiotu </w:t>
      </w:r>
      <w:r>
        <w:rPr>
          <w:rFonts w:asciiTheme="minorHAnsi" w:hAnsiTheme="minorHAnsi" w:cstheme="minorHAnsi"/>
        </w:rPr>
        <w:t xml:space="preserve">   </w:t>
      </w:r>
    </w:p>
    <w:p w:rsidR="00D97177" w:rsidRPr="00D97177" w:rsidRDefault="00D97177" w:rsidP="00D97177">
      <w:pPr>
        <w:keepNext/>
        <w:jc w:val="both"/>
        <w:rPr>
          <w:rFonts w:asciiTheme="minorHAnsi" w:hAnsiTheme="minorHAnsi" w:cstheme="minorHAnsi"/>
        </w:rPr>
      </w:pPr>
      <w:r>
        <w:rPr>
          <w:rFonts w:asciiTheme="minorHAnsi" w:hAnsiTheme="minorHAnsi" w:cstheme="minorHAnsi"/>
        </w:rPr>
        <w:t xml:space="preserve">             </w:t>
      </w:r>
      <w:r w:rsidRPr="00D97177">
        <w:rPr>
          <w:rFonts w:asciiTheme="minorHAnsi" w:hAnsiTheme="minorHAnsi" w:cstheme="minorHAnsi"/>
        </w:rPr>
        <w:t>Umowy,  od dnia podpisania protokołu końcowego odbioru przedmiotu umowy.</w:t>
      </w:r>
    </w:p>
    <w:p w:rsidR="00D97177" w:rsidRPr="00D97177" w:rsidRDefault="00D97177" w:rsidP="00D97177">
      <w:pPr>
        <w:keepNext/>
        <w:numPr>
          <w:ilvl w:val="0"/>
          <w:numId w:val="11"/>
        </w:numPr>
        <w:jc w:val="both"/>
        <w:rPr>
          <w:rFonts w:asciiTheme="minorHAnsi" w:hAnsiTheme="minorHAnsi" w:cstheme="minorHAnsi"/>
        </w:rPr>
      </w:pPr>
      <w:r w:rsidRPr="00D97177">
        <w:rPr>
          <w:rFonts w:asciiTheme="minorHAnsi" w:hAnsiTheme="minorHAnsi" w:cstheme="minorHAnsi"/>
        </w:rPr>
        <w:t>Obowiązki i uprawnienia Stron</w:t>
      </w:r>
    </w:p>
    <w:p w:rsidR="00D97177" w:rsidRPr="00D97177" w:rsidRDefault="00D97177" w:rsidP="00D97177">
      <w:pPr>
        <w:keepNext/>
        <w:numPr>
          <w:ilvl w:val="0"/>
          <w:numId w:val="13"/>
        </w:numPr>
        <w:jc w:val="both"/>
        <w:rPr>
          <w:rFonts w:asciiTheme="minorHAnsi" w:hAnsiTheme="minorHAnsi" w:cstheme="minorHAnsi"/>
        </w:rPr>
      </w:pPr>
      <w:r w:rsidRPr="00D97177">
        <w:rPr>
          <w:rFonts w:asciiTheme="minorHAnsi" w:hAnsiTheme="minorHAnsi" w:cstheme="minorHAnsi"/>
        </w:rPr>
        <w:t>Gwarant zobowiązuje się do bezpłatnego usunięcia w ramach gwarancji wszystkich wad  i usterek przedmiotu Umowy, zgłoszonych przez Zamawiającego przed upływem okresu gwarancyjnego.</w:t>
      </w:r>
    </w:p>
    <w:p w:rsidR="00D97177" w:rsidRPr="00D97177" w:rsidRDefault="00D97177" w:rsidP="00D97177">
      <w:pPr>
        <w:keepNext/>
        <w:numPr>
          <w:ilvl w:val="0"/>
          <w:numId w:val="13"/>
        </w:numPr>
        <w:jc w:val="both"/>
        <w:rPr>
          <w:rFonts w:asciiTheme="minorHAnsi" w:hAnsiTheme="minorHAnsi" w:cstheme="minorHAnsi"/>
        </w:rPr>
      </w:pPr>
      <w:r w:rsidRPr="00D97177">
        <w:rPr>
          <w:rFonts w:asciiTheme="minorHAnsi" w:hAnsiTheme="minorHAnsi" w:cstheme="minorHAnsi"/>
        </w:rPr>
        <w:t>W ramach obowiązków objętych gwarancją jakości Gwarant zobowiązuje się do usunięcia wady fizycznej rzeczy wchodzącej w zakres przedmiotu Umowy.</w:t>
      </w:r>
    </w:p>
    <w:p w:rsidR="00D97177" w:rsidRPr="00D97177" w:rsidRDefault="00D97177" w:rsidP="00D97177">
      <w:pPr>
        <w:keepNext/>
        <w:numPr>
          <w:ilvl w:val="0"/>
          <w:numId w:val="13"/>
        </w:numPr>
        <w:jc w:val="both"/>
        <w:rPr>
          <w:rFonts w:asciiTheme="minorHAnsi" w:hAnsiTheme="minorHAnsi" w:cstheme="minorHAnsi"/>
        </w:rPr>
      </w:pPr>
      <w:r w:rsidRPr="00D97177">
        <w:rPr>
          <w:rFonts w:asciiTheme="minorHAnsi" w:hAnsiTheme="minorHAnsi" w:cstheme="minorHAnsi"/>
        </w:rPr>
        <w:t>W przypadku wystąpienia (ujawnienia) wady, w tym wady ukrytej, w okresie gwarancji Zamawiający zobowiązany jest zawiadomić Gwaranta niezwłocznie po jej dostrzeżeniu.</w:t>
      </w:r>
    </w:p>
    <w:p w:rsidR="00D97177" w:rsidRPr="00D97177" w:rsidRDefault="00D97177" w:rsidP="00D97177">
      <w:pPr>
        <w:keepNext/>
        <w:numPr>
          <w:ilvl w:val="0"/>
          <w:numId w:val="13"/>
        </w:numPr>
        <w:jc w:val="both"/>
        <w:rPr>
          <w:rFonts w:asciiTheme="minorHAnsi" w:hAnsiTheme="minorHAnsi" w:cstheme="minorHAnsi"/>
        </w:rPr>
      </w:pPr>
      <w:r w:rsidRPr="00D97177">
        <w:rPr>
          <w:rFonts w:asciiTheme="minorHAnsi" w:hAnsiTheme="minorHAnsi" w:cstheme="minorHAnsi"/>
        </w:rPr>
        <w:t>W przypadku zgłoszenia Gwarantowi wady przez Zamawiającego, Gwarant zobowiązuje się do usunięcia wad w terminie wskazanym przez Zamawiającego, nie dłuższym jednak niż termin technicznie uzasadniony, niezbędny do ich usunięcia oraz zgłosić Zamawiającemu do odbioru.</w:t>
      </w:r>
    </w:p>
    <w:p w:rsidR="00D97177" w:rsidRPr="00D97177" w:rsidRDefault="00D97177" w:rsidP="00D97177">
      <w:pPr>
        <w:keepNext/>
        <w:numPr>
          <w:ilvl w:val="0"/>
          <w:numId w:val="13"/>
        </w:numPr>
        <w:jc w:val="both"/>
        <w:rPr>
          <w:rFonts w:asciiTheme="minorHAnsi" w:hAnsiTheme="minorHAnsi" w:cstheme="minorHAnsi"/>
        </w:rPr>
      </w:pPr>
      <w:r w:rsidRPr="00D97177">
        <w:rPr>
          <w:rFonts w:asciiTheme="minorHAnsi" w:hAnsiTheme="minorHAnsi" w:cstheme="minorHAnsi"/>
        </w:rPr>
        <w:t>Gwarant odpowiada za wadę również po upływie okresu gwarancji, jeżeli Zamawiający zawiadomił Gwaranta o powstaniu wady przed upływem okresu gwarancji.</w:t>
      </w:r>
    </w:p>
    <w:p w:rsidR="00D97177" w:rsidRPr="00D97177" w:rsidRDefault="00D97177" w:rsidP="00D97177">
      <w:pPr>
        <w:keepNext/>
        <w:numPr>
          <w:ilvl w:val="0"/>
          <w:numId w:val="11"/>
        </w:numPr>
        <w:jc w:val="both"/>
        <w:rPr>
          <w:rFonts w:asciiTheme="minorHAnsi" w:hAnsiTheme="minorHAnsi" w:cstheme="minorHAnsi"/>
        </w:rPr>
      </w:pPr>
      <w:r w:rsidRPr="00D97177">
        <w:rPr>
          <w:rFonts w:asciiTheme="minorHAnsi" w:hAnsiTheme="minorHAnsi" w:cstheme="minorHAnsi"/>
        </w:rPr>
        <w:t>Ogólne warunki gwarancji:</w:t>
      </w:r>
    </w:p>
    <w:p w:rsidR="00D97177" w:rsidRPr="00D97177" w:rsidRDefault="00D97177" w:rsidP="00D97177">
      <w:pPr>
        <w:keepNext/>
        <w:numPr>
          <w:ilvl w:val="0"/>
          <w:numId w:val="14"/>
        </w:numPr>
        <w:jc w:val="both"/>
        <w:rPr>
          <w:rFonts w:asciiTheme="minorHAnsi" w:hAnsiTheme="minorHAnsi" w:cstheme="minorHAnsi"/>
        </w:rPr>
      </w:pPr>
      <w:r w:rsidRPr="00D97177">
        <w:rPr>
          <w:rFonts w:asciiTheme="minorHAnsi" w:hAnsiTheme="minorHAnsi" w:cstheme="minorHAnsi"/>
        </w:rPr>
        <w:t>Gwarant oświadcza, że wykonane roboty oraz materiały nie mają usterek konstrukcyjnych, materiałowych lub wynikających z błędów technologicznych                              i zapewniają bezpieczne i bezawaryjne użytkowanie.</w:t>
      </w:r>
    </w:p>
    <w:p w:rsidR="00D97177" w:rsidRPr="00D97177" w:rsidRDefault="00D97177" w:rsidP="00D97177">
      <w:pPr>
        <w:keepNext/>
        <w:numPr>
          <w:ilvl w:val="0"/>
          <w:numId w:val="14"/>
        </w:numPr>
        <w:jc w:val="both"/>
        <w:rPr>
          <w:rFonts w:asciiTheme="minorHAnsi" w:hAnsiTheme="minorHAnsi" w:cstheme="minorHAnsi"/>
        </w:rPr>
      </w:pPr>
      <w:r w:rsidRPr="00D97177">
        <w:rPr>
          <w:rFonts w:asciiTheme="minorHAnsi" w:hAnsiTheme="minorHAnsi" w:cstheme="minorHAnsi"/>
        </w:rPr>
        <w:t>Jeżeli stwierdzone wady będą uniemożliwiać użytkowanie Obiektu, a także gdy ujawniona wada może skutkować zagrożeniem dla życia lub zdrowia ludzi, zanieczyszczeniem środowiska, wystąpieniem niepowetowanej szkody dla Zamawiającego lub innych osób, Gwarant obowiązany jest przystąpić do usunięcia wady niezwłocznie, tj. w terminie do 24 godzin od otrzymania powiadomienia, i usunięcia jej w najwcześniej możliwym terminie, ale nie później niż w terminie technicznie uzasadnionym, niezbędnym do ich usunięcia.</w:t>
      </w:r>
    </w:p>
    <w:p w:rsidR="00D97177" w:rsidRPr="00D97177" w:rsidRDefault="00D97177" w:rsidP="00D97177">
      <w:pPr>
        <w:keepNext/>
        <w:numPr>
          <w:ilvl w:val="0"/>
          <w:numId w:val="14"/>
        </w:numPr>
        <w:jc w:val="both"/>
        <w:rPr>
          <w:rFonts w:asciiTheme="minorHAnsi" w:hAnsiTheme="minorHAnsi" w:cstheme="minorHAnsi"/>
        </w:rPr>
      </w:pPr>
      <w:r w:rsidRPr="00D97177">
        <w:rPr>
          <w:rFonts w:asciiTheme="minorHAnsi" w:hAnsiTheme="minorHAnsi" w:cstheme="minorHAnsi"/>
        </w:rPr>
        <w:t>Usunięcie wad powinno być stwierdzone protokolarnie.</w:t>
      </w:r>
    </w:p>
    <w:p w:rsidR="00D97177" w:rsidRPr="00D97177" w:rsidRDefault="00D97177" w:rsidP="00D97177">
      <w:pPr>
        <w:keepNext/>
        <w:numPr>
          <w:ilvl w:val="0"/>
          <w:numId w:val="14"/>
        </w:numPr>
        <w:jc w:val="both"/>
        <w:rPr>
          <w:rFonts w:asciiTheme="minorHAnsi" w:hAnsiTheme="minorHAnsi" w:cstheme="minorHAnsi"/>
        </w:rPr>
      </w:pPr>
      <w:r w:rsidRPr="00D97177">
        <w:rPr>
          <w:rFonts w:asciiTheme="minorHAnsi" w:hAnsiTheme="minorHAnsi" w:cstheme="minorHAnsi"/>
        </w:rPr>
        <w:t>Po bezskutecznym upływie wyznaczonego przez Zamawiającego terminu, Zamawiający może zlecić usunięcie wad i szkód spowodowanych przez wady innemu podmiotowi  i obciążyć Gwaranta kosztami powstałymi z tego tytułu. Niezależnie od tego Zamawiający może żądać od Gwaranta naprawienia szkody wynikłej ze zwłoki                                     w przystąpieniu do usuwania wad.</w:t>
      </w:r>
    </w:p>
    <w:p w:rsidR="00D97177" w:rsidRPr="00D97177" w:rsidRDefault="00D97177" w:rsidP="00D97177">
      <w:pPr>
        <w:keepNext/>
        <w:numPr>
          <w:ilvl w:val="0"/>
          <w:numId w:val="14"/>
        </w:numPr>
        <w:jc w:val="both"/>
        <w:rPr>
          <w:rFonts w:asciiTheme="minorHAnsi" w:hAnsiTheme="minorHAnsi" w:cstheme="minorHAnsi"/>
        </w:rPr>
      </w:pPr>
      <w:r w:rsidRPr="00D97177">
        <w:rPr>
          <w:rFonts w:asciiTheme="minorHAnsi" w:hAnsiTheme="minorHAnsi" w:cstheme="minorHAnsi"/>
        </w:rPr>
        <w:t>Gwarant jest odpowiedzialny za wszelkie szkody, które spowodował usuwaniem wad.</w:t>
      </w:r>
    </w:p>
    <w:p w:rsidR="00D97177" w:rsidRPr="00D97177" w:rsidRDefault="00D97177" w:rsidP="00D97177">
      <w:pPr>
        <w:keepNext/>
        <w:numPr>
          <w:ilvl w:val="0"/>
          <w:numId w:val="14"/>
        </w:numPr>
        <w:jc w:val="both"/>
        <w:rPr>
          <w:rFonts w:asciiTheme="minorHAnsi" w:hAnsiTheme="minorHAnsi" w:cstheme="minorHAnsi"/>
        </w:rPr>
      </w:pPr>
      <w:r w:rsidRPr="00D97177">
        <w:rPr>
          <w:rFonts w:asciiTheme="minorHAnsi" w:hAnsiTheme="minorHAnsi" w:cstheme="minorHAnsi"/>
        </w:rPr>
        <w:t xml:space="preserve">Okres gwarancji biegnie od nowa w przypadku wymiany elementu na nowy, wolny                   od wad,  a także w przypadku dokonania istotnej naprawy. </w:t>
      </w:r>
    </w:p>
    <w:p w:rsidR="00D97177" w:rsidRPr="00D97177" w:rsidRDefault="00D97177" w:rsidP="00D97177">
      <w:pPr>
        <w:keepNext/>
        <w:jc w:val="both"/>
        <w:rPr>
          <w:rFonts w:asciiTheme="minorHAnsi" w:hAnsiTheme="minorHAnsi" w:cstheme="minorHAnsi"/>
        </w:rPr>
      </w:pPr>
      <w:r>
        <w:rPr>
          <w:rFonts w:asciiTheme="minorHAnsi" w:hAnsiTheme="minorHAnsi" w:cstheme="minorHAnsi"/>
        </w:rPr>
        <w:t xml:space="preserve">             </w:t>
      </w:r>
      <w:r w:rsidRPr="00D97177">
        <w:rPr>
          <w:rFonts w:asciiTheme="minorHAnsi" w:hAnsiTheme="minorHAnsi" w:cstheme="minorHAnsi"/>
        </w:rPr>
        <w:t>Przez istotną naprawę rozumie się w szczególności:</w:t>
      </w:r>
    </w:p>
    <w:p w:rsidR="00D97177" w:rsidRDefault="00D97177" w:rsidP="00D97177">
      <w:pPr>
        <w:keepNext/>
        <w:rPr>
          <w:rFonts w:asciiTheme="minorHAnsi" w:hAnsiTheme="minorHAnsi" w:cstheme="minorHAnsi"/>
        </w:rPr>
      </w:pPr>
      <w:r>
        <w:rPr>
          <w:rFonts w:asciiTheme="minorHAnsi" w:hAnsiTheme="minorHAnsi" w:cstheme="minorHAnsi"/>
        </w:rPr>
        <w:t xml:space="preserve">             a)</w:t>
      </w:r>
      <w:r w:rsidRPr="00D97177">
        <w:rPr>
          <w:rFonts w:asciiTheme="minorHAnsi" w:hAnsiTheme="minorHAnsi" w:cstheme="minorHAnsi"/>
        </w:rPr>
        <w:t xml:space="preserve">wszelkiego rodzaju naprawy, których niewykonanie uniemożliwia funkcjonowanie </w:t>
      </w:r>
    </w:p>
    <w:p w:rsidR="00D97177" w:rsidRPr="00D97177" w:rsidRDefault="00D97177" w:rsidP="00D97177">
      <w:pPr>
        <w:keepNext/>
        <w:rPr>
          <w:rFonts w:asciiTheme="minorHAnsi" w:hAnsiTheme="minorHAnsi" w:cstheme="minorHAnsi"/>
        </w:rPr>
      </w:pPr>
      <w:r>
        <w:rPr>
          <w:rFonts w:asciiTheme="minorHAnsi" w:hAnsiTheme="minorHAnsi" w:cstheme="minorHAnsi"/>
        </w:rPr>
        <w:t xml:space="preserve">                  </w:t>
      </w:r>
      <w:r w:rsidRPr="00D97177">
        <w:rPr>
          <w:rFonts w:asciiTheme="minorHAnsi" w:hAnsiTheme="minorHAnsi" w:cstheme="minorHAnsi"/>
        </w:rPr>
        <w:t>i/lub użyteczność rzeczy objętej gwarancją,</w:t>
      </w:r>
    </w:p>
    <w:p w:rsidR="00D97177" w:rsidRPr="00D97177" w:rsidRDefault="00D97177" w:rsidP="00D97177">
      <w:pPr>
        <w:keepNext/>
        <w:rPr>
          <w:rFonts w:asciiTheme="minorHAnsi" w:hAnsiTheme="minorHAnsi" w:cstheme="minorHAnsi"/>
        </w:rPr>
      </w:pPr>
      <w:r>
        <w:rPr>
          <w:rFonts w:asciiTheme="minorHAnsi" w:hAnsiTheme="minorHAnsi" w:cstheme="minorHAnsi"/>
        </w:rPr>
        <w:t xml:space="preserve">              b) </w:t>
      </w:r>
      <w:r w:rsidRPr="00D97177">
        <w:rPr>
          <w:rFonts w:asciiTheme="minorHAnsi" w:hAnsiTheme="minorHAnsi" w:cstheme="minorHAnsi"/>
        </w:rPr>
        <w:t>naprawę dotyczącą elementów konstrukcyjnych rzeczy objętej naprawą.</w:t>
      </w:r>
    </w:p>
    <w:p w:rsidR="00D97177" w:rsidRPr="00D97177" w:rsidRDefault="00D97177" w:rsidP="00D97177">
      <w:pPr>
        <w:keepNext/>
        <w:numPr>
          <w:ilvl w:val="0"/>
          <w:numId w:val="14"/>
        </w:numPr>
        <w:rPr>
          <w:rFonts w:asciiTheme="minorHAnsi" w:hAnsiTheme="minorHAnsi" w:cstheme="minorHAnsi"/>
        </w:rPr>
      </w:pPr>
      <w:r w:rsidRPr="00D97177">
        <w:rPr>
          <w:rFonts w:asciiTheme="minorHAnsi" w:hAnsiTheme="minorHAnsi" w:cstheme="minorHAnsi"/>
        </w:rPr>
        <w:t>Zamawiający zobowiązany jest pod rygorem utraty gwarancji do:</w:t>
      </w:r>
    </w:p>
    <w:p w:rsidR="00D97177" w:rsidRPr="00D97177" w:rsidRDefault="00D97177" w:rsidP="00D97177">
      <w:pPr>
        <w:keepNext/>
        <w:numPr>
          <w:ilvl w:val="0"/>
          <w:numId w:val="16"/>
        </w:numPr>
        <w:rPr>
          <w:rFonts w:asciiTheme="minorHAnsi" w:hAnsiTheme="minorHAnsi" w:cstheme="minorHAnsi"/>
        </w:rPr>
      </w:pPr>
      <w:r w:rsidRPr="00D97177">
        <w:rPr>
          <w:rFonts w:asciiTheme="minorHAnsi" w:hAnsiTheme="minorHAnsi" w:cstheme="minorHAnsi"/>
        </w:rPr>
        <w:t>użytkowania i eksploatacji Obiektu zgodnie z przeznaczeniem i instrukcjami,</w:t>
      </w:r>
    </w:p>
    <w:p w:rsidR="00D97177" w:rsidRPr="00D97177" w:rsidRDefault="00D97177" w:rsidP="00D97177">
      <w:pPr>
        <w:keepNext/>
        <w:numPr>
          <w:ilvl w:val="0"/>
          <w:numId w:val="16"/>
        </w:numPr>
        <w:rPr>
          <w:rFonts w:asciiTheme="minorHAnsi" w:hAnsiTheme="minorHAnsi" w:cstheme="minorHAnsi"/>
        </w:rPr>
      </w:pPr>
      <w:r w:rsidRPr="00D97177">
        <w:rPr>
          <w:rFonts w:asciiTheme="minorHAnsi" w:hAnsiTheme="minorHAnsi" w:cstheme="minorHAnsi"/>
        </w:rPr>
        <w:lastRenderedPageBreak/>
        <w:t>nieprowadzenie w okresie, na jaki została udzielona gwarancja prac modernizacyjnych bez wcześniejszej akceptacji Gwaranta.</w:t>
      </w:r>
    </w:p>
    <w:p w:rsidR="00D97177" w:rsidRPr="00D97177" w:rsidRDefault="00D97177" w:rsidP="00D97177">
      <w:pPr>
        <w:keepNext/>
        <w:numPr>
          <w:ilvl w:val="0"/>
          <w:numId w:val="14"/>
        </w:numPr>
        <w:rPr>
          <w:rFonts w:asciiTheme="minorHAnsi" w:hAnsiTheme="minorHAnsi" w:cstheme="minorHAnsi"/>
        </w:rPr>
      </w:pPr>
      <w:r w:rsidRPr="00D97177">
        <w:rPr>
          <w:rFonts w:asciiTheme="minorHAnsi" w:hAnsiTheme="minorHAnsi" w:cstheme="minorHAnsi"/>
        </w:rPr>
        <w:t>Nie podlegają gwarancji wady powstałe w wyniku:</w:t>
      </w:r>
    </w:p>
    <w:p w:rsidR="00D97177" w:rsidRPr="00D97177" w:rsidRDefault="00D97177" w:rsidP="00D97177">
      <w:pPr>
        <w:keepNext/>
        <w:numPr>
          <w:ilvl w:val="0"/>
          <w:numId w:val="17"/>
        </w:numPr>
        <w:rPr>
          <w:rFonts w:asciiTheme="minorHAnsi" w:hAnsiTheme="minorHAnsi" w:cstheme="minorHAnsi"/>
        </w:rPr>
      </w:pPr>
      <w:r w:rsidRPr="00D97177">
        <w:rPr>
          <w:rFonts w:asciiTheme="minorHAnsi" w:hAnsiTheme="minorHAnsi" w:cstheme="minorHAnsi"/>
        </w:rPr>
        <w:t>działania siły wyższej,</w:t>
      </w:r>
    </w:p>
    <w:p w:rsidR="00D97177" w:rsidRPr="00D97177" w:rsidRDefault="00D97177" w:rsidP="00D97177">
      <w:pPr>
        <w:keepNext/>
        <w:numPr>
          <w:ilvl w:val="0"/>
          <w:numId w:val="17"/>
        </w:numPr>
        <w:rPr>
          <w:rFonts w:asciiTheme="minorHAnsi" w:hAnsiTheme="minorHAnsi" w:cstheme="minorHAnsi"/>
        </w:rPr>
      </w:pPr>
      <w:r w:rsidRPr="00D97177">
        <w:rPr>
          <w:rFonts w:asciiTheme="minorHAnsi" w:hAnsiTheme="minorHAnsi" w:cstheme="minorHAnsi"/>
        </w:rPr>
        <w:t xml:space="preserve">naruszenia przez Zamawiającego postanowienia określonego w pkt 7 lit. a), </w:t>
      </w:r>
    </w:p>
    <w:p w:rsidR="00D97177" w:rsidRPr="00D97177" w:rsidRDefault="00D97177" w:rsidP="00D97177">
      <w:pPr>
        <w:keepNext/>
        <w:numPr>
          <w:ilvl w:val="0"/>
          <w:numId w:val="17"/>
        </w:numPr>
        <w:rPr>
          <w:rFonts w:asciiTheme="minorHAnsi" w:hAnsiTheme="minorHAnsi" w:cstheme="minorHAnsi"/>
        </w:rPr>
      </w:pPr>
      <w:r w:rsidRPr="00D97177">
        <w:rPr>
          <w:rFonts w:asciiTheme="minorHAnsi" w:hAnsiTheme="minorHAnsi" w:cstheme="minorHAnsi"/>
        </w:rPr>
        <w:t>samowolnych napraw, przeróbek lub zmian konstrukcyjnych dokonanych przez użytkownika lub inne nieupoważnione osoby.</w:t>
      </w:r>
    </w:p>
    <w:p w:rsidR="00D97177" w:rsidRPr="00D97177" w:rsidRDefault="00D97177" w:rsidP="00D97177">
      <w:pPr>
        <w:keepNext/>
        <w:numPr>
          <w:ilvl w:val="0"/>
          <w:numId w:val="11"/>
        </w:numPr>
        <w:rPr>
          <w:rFonts w:asciiTheme="minorHAnsi" w:hAnsiTheme="minorHAnsi" w:cstheme="minorHAnsi"/>
        </w:rPr>
      </w:pPr>
      <w:r w:rsidRPr="00D97177">
        <w:rPr>
          <w:rFonts w:asciiTheme="minorHAnsi" w:hAnsiTheme="minorHAnsi" w:cstheme="minorHAnsi"/>
        </w:rPr>
        <w:t>Przeglądy gwarancyjne.</w:t>
      </w:r>
    </w:p>
    <w:p w:rsidR="00D97177" w:rsidRPr="00D97177" w:rsidRDefault="00D97177" w:rsidP="00D97177">
      <w:pPr>
        <w:keepNext/>
        <w:numPr>
          <w:ilvl w:val="0"/>
          <w:numId w:val="18"/>
        </w:numPr>
        <w:tabs>
          <w:tab w:val="num" w:pos="567"/>
        </w:tabs>
        <w:rPr>
          <w:rFonts w:asciiTheme="minorHAnsi" w:hAnsiTheme="minorHAnsi" w:cstheme="minorHAnsi"/>
        </w:rPr>
      </w:pPr>
      <w:r w:rsidRPr="00D97177">
        <w:rPr>
          <w:rFonts w:asciiTheme="minorHAnsi" w:hAnsiTheme="minorHAnsi" w:cstheme="minorHAnsi"/>
        </w:rPr>
        <w:t>Komisyjne przeglądy gwarancyjne odbywać się będą co 12 miesięcy w okresie obowiązywania gwarancji.</w:t>
      </w:r>
    </w:p>
    <w:p w:rsidR="00D97177" w:rsidRPr="00D97177" w:rsidRDefault="00D97177" w:rsidP="00D97177">
      <w:pPr>
        <w:keepNext/>
        <w:numPr>
          <w:ilvl w:val="0"/>
          <w:numId w:val="18"/>
        </w:numPr>
        <w:tabs>
          <w:tab w:val="num" w:pos="567"/>
        </w:tabs>
        <w:rPr>
          <w:rFonts w:asciiTheme="minorHAnsi" w:hAnsiTheme="minorHAnsi" w:cstheme="minorHAnsi"/>
        </w:rPr>
      </w:pPr>
      <w:r w:rsidRPr="00D97177">
        <w:rPr>
          <w:rFonts w:asciiTheme="minorHAnsi" w:hAnsiTheme="minorHAnsi" w:cstheme="minorHAnsi"/>
        </w:rPr>
        <w:t>Datę, godzinę i miejsce dokonania przeglądu gwarancyjnego wyznacza Zamawiający, zawiadamiając o nim Wykonawcę w formie pisemnej, z co najmniej 14 – dniowym wyprzedzeniem.</w:t>
      </w:r>
    </w:p>
    <w:p w:rsidR="00D97177" w:rsidRPr="00D97177" w:rsidRDefault="00D97177" w:rsidP="00D97177">
      <w:pPr>
        <w:keepNext/>
        <w:numPr>
          <w:ilvl w:val="0"/>
          <w:numId w:val="18"/>
        </w:numPr>
        <w:tabs>
          <w:tab w:val="num" w:pos="567"/>
        </w:tabs>
        <w:jc w:val="both"/>
        <w:rPr>
          <w:rFonts w:asciiTheme="minorHAnsi" w:hAnsiTheme="minorHAnsi" w:cstheme="minorHAnsi"/>
        </w:rPr>
      </w:pPr>
      <w:r w:rsidRPr="00D97177">
        <w:rPr>
          <w:rFonts w:asciiTheme="minorHAnsi" w:hAnsiTheme="minorHAnsi" w:cstheme="minorHAnsi"/>
        </w:rPr>
        <w:t>Z każdego przeglądu gwarancyjnego sporządzany będzie protokół przeglądu gwarancyjnego, w dwóch egzemplarzach, w tym jeden dla Zamawiającego i jeden dla Wykonawcy. W przypadku nieobecności przedstawiciela Wykonawcy, Zamawiający obowiązany jest niezwłocznie przesłać Wykonawcy jeden egzemplarz protokołu przeglądu gwarancyjnego.</w:t>
      </w:r>
    </w:p>
    <w:p w:rsidR="00D97177" w:rsidRPr="00D97177" w:rsidRDefault="00D97177" w:rsidP="00D97177">
      <w:pPr>
        <w:keepNext/>
        <w:numPr>
          <w:ilvl w:val="0"/>
          <w:numId w:val="18"/>
        </w:numPr>
        <w:tabs>
          <w:tab w:val="num" w:pos="567"/>
        </w:tabs>
        <w:jc w:val="both"/>
        <w:rPr>
          <w:rFonts w:asciiTheme="minorHAnsi" w:hAnsiTheme="minorHAnsi" w:cstheme="minorHAnsi"/>
        </w:rPr>
      </w:pPr>
      <w:r w:rsidRPr="00D97177">
        <w:rPr>
          <w:rFonts w:asciiTheme="minorHAnsi" w:hAnsiTheme="minorHAnsi" w:cstheme="minorHAnsi"/>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rsidR="00D97177" w:rsidRPr="00D97177" w:rsidRDefault="00D97177" w:rsidP="00D97177">
      <w:pPr>
        <w:keepNext/>
        <w:numPr>
          <w:ilvl w:val="0"/>
          <w:numId w:val="18"/>
        </w:numPr>
        <w:tabs>
          <w:tab w:val="num" w:pos="567"/>
        </w:tabs>
        <w:jc w:val="both"/>
        <w:rPr>
          <w:rFonts w:asciiTheme="minorHAnsi" w:hAnsiTheme="minorHAnsi" w:cstheme="minorHAnsi"/>
        </w:rPr>
      </w:pPr>
      <w:r w:rsidRPr="00D97177">
        <w:rPr>
          <w:rFonts w:asciiTheme="minorHAnsi" w:hAnsiTheme="minorHAnsi" w:cstheme="minorHAnsi"/>
        </w:rPr>
        <w:t>Na miesiąc przed upływem terminu gwarancji Gwarant i Zamawiający dokonają przeglądu pogwarancyjnego przedmiotu Umowy, a stwierdzone wady Gwarant usunie w terminie wyznaczonym przez Zamawiającego. W przypadku nie usunięcia wad w ww. terminie, Zamawiający ma prawo powierzyć ich usunięcie innemu podmiotowi na koszt Gwaranta.</w:t>
      </w:r>
    </w:p>
    <w:p w:rsidR="00D97177" w:rsidRPr="00D97177" w:rsidRDefault="00D97177" w:rsidP="00D97177">
      <w:pPr>
        <w:keepNext/>
        <w:numPr>
          <w:ilvl w:val="0"/>
          <w:numId w:val="11"/>
        </w:numPr>
        <w:jc w:val="both"/>
        <w:rPr>
          <w:rFonts w:asciiTheme="minorHAnsi" w:hAnsiTheme="minorHAnsi" w:cstheme="minorHAnsi"/>
        </w:rPr>
      </w:pPr>
      <w:r w:rsidRPr="00D97177">
        <w:rPr>
          <w:rFonts w:asciiTheme="minorHAnsi" w:hAnsiTheme="minorHAnsi" w:cstheme="minorHAnsi"/>
        </w:rPr>
        <w:t xml:space="preserve">Komunikacja </w:t>
      </w:r>
    </w:p>
    <w:p w:rsidR="00D97177" w:rsidRPr="00D97177" w:rsidRDefault="00D97177" w:rsidP="00D97177">
      <w:pPr>
        <w:keepNext/>
        <w:numPr>
          <w:ilvl w:val="0"/>
          <w:numId w:val="19"/>
        </w:numPr>
        <w:jc w:val="both"/>
        <w:rPr>
          <w:rFonts w:asciiTheme="minorHAnsi" w:hAnsiTheme="minorHAnsi" w:cstheme="minorHAnsi"/>
        </w:rPr>
      </w:pPr>
      <w:r w:rsidRPr="00D97177">
        <w:rPr>
          <w:rFonts w:asciiTheme="minorHAnsi" w:hAnsiTheme="minorHAnsi" w:cstheme="minorHAnsi"/>
        </w:rPr>
        <w:t>O każdej wadzie Zamawiający powiadomi Gwaranta pocztą elektroniczną na niżej wskazany adres:</w:t>
      </w:r>
    </w:p>
    <w:p w:rsidR="00D97177" w:rsidRPr="00D97177" w:rsidRDefault="00D97177" w:rsidP="00D97177">
      <w:pPr>
        <w:keepNext/>
        <w:jc w:val="both"/>
        <w:rPr>
          <w:rFonts w:asciiTheme="minorHAnsi" w:hAnsiTheme="minorHAnsi" w:cstheme="minorHAnsi"/>
        </w:rPr>
      </w:pPr>
      <w:r>
        <w:rPr>
          <w:rFonts w:asciiTheme="minorHAnsi" w:hAnsiTheme="minorHAnsi" w:cstheme="minorHAnsi"/>
        </w:rPr>
        <w:t xml:space="preserve">               </w:t>
      </w:r>
      <w:r w:rsidRPr="00D97177">
        <w:rPr>
          <w:rFonts w:asciiTheme="minorHAnsi" w:hAnsiTheme="minorHAnsi" w:cstheme="minorHAnsi"/>
        </w:rPr>
        <w:t>………………………………………………………………………………………………………………………………</w:t>
      </w:r>
    </w:p>
    <w:p w:rsidR="00D97177" w:rsidRPr="00D97177" w:rsidRDefault="00D97177" w:rsidP="00D97177">
      <w:pPr>
        <w:keepNext/>
        <w:numPr>
          <w:ilvl w:val="0"/>
          <w:numId w:val="19"/>
        </w:numPr>
        <w:jc w:val="both"/>
        <w:rPr>
          <w:rFonts w:asciiTheme="minorHAnsi" w:hAnsiTheme="minorHAnsi" w:cstheme="minorHAnsi"/>
        </w:rPr>
      </w:pPr>
      <w:r w:rsidRPr="00D97177">
        <w:rPr>
          <w:rFonts w:asciiTheme="minorHAnsi" w:hAnsiTheme="minorHAnsi" w:cstheme="minorHAnsi"/>
        </w:rPr>
        <w:t>Gwarant jest zobowiązany potwierdzić niezwłocznie przyjęcie zgłoszenia na niżej wskazany adres:</w:t>
      </w:r>
    </w:p>
    <w:p w:rsidR="00D97177" w:rsidRPr="00D97177" w:rsidRDefault="00D97177" w:rsidP="00D97177">
      <w:pPr>
        <w:keepNext/>
        <w:jc w:val="both"/>
        <w:rPr>
          <w:rFonts w:asciiTheme="minorHAnsi" w:hAnsiTheme="minorHAnsi" w:cstheme="minorHAnsi"/>
        </w:rPr>
      </w:pPr>
      <w:r>
        <w:rPr>
          <w:rFonts w:asciiTheme="minorHAnsi" w:hAnsiTheme="minorHAnsi" w:cstheme="minorHAnsi"/>
        </w:rPr>
        <w:t xml:space="preserve">             </w:t>
      </w:r>
      <w:r w:rsidRPr="00D97177">
        <w:rPr>
          <w:rFonts w:asciiTheme="minorHAnsi" w:hAnsiTheme="minorHAnsi" w:cstheme="minorHAnsi"/>
        </w:rPr>
        <w:t>Poczta elektroniczna:…………………………………………………………………………………………</w:t>
      </w:r>
    </w:p>
    <w:p w:rsidR="00D97177" w:rsidRPr="00D97177" w:rsidRDefault="00D97177" w:rsidP="00D97177">
      <w:pPr>
        <w:keepNext/>
        <w:jc w:val="both"/>
        <w:rPr>
          <w:rFonts w:asciiTheme="minorHAnsi" w:hAnsiTheme="minorHAnsi" w:cstheme="minorHAnsi"/>
        </w:rPr>
      </w:pPr>
      <w:r>
        <w:rPr>
          <w:rFonts w:asciiTheme="minorHAnsi" w:hAnsiTheme="minorHAnsi" w:cstheme="minorHAnsi"/>
        </w:rPr>
        <w:t xml:space="preserve">              </w:t>
      </w:r>
      <w:r w:rsidRPr="00D97177">
        <w:rPr>
          <w:rFonts w:asciiTheme="minorHAnsi" w:hAnsiTheme="minorHAnsi" w:cstheme="minorHAnsi"/>
        </w:rPr>
        <w:t>i uzgodnić z Zamawiającym termin usunięcia wad.</w:t>
      </w:r>
    </w:p>
    <w:p w:rsidR="00D97177" w:rsidRPr="00D97177" w:rsidRDefault="00D97177" w:rsidP="00D97177">
      <w:pPr>
        <w:keepNext/>
        <w:numPr>
          <w:ilvl w:val="0"/>
          <w:numId w:val="19"/>
        </w:numPr>
        <w:jc w:val="both"/>
        <w:rPr>
          <w:rFonts w:asciiTheme="minorHAnsi" w:hAnsiTheme="minorHAnsi" w:cstheme="minorHAnsi"/>
        </w:rPr>
      </w:pPr>
      <w:r w:rsidRPr="00D97177">
        <w:rPr>
          <w:rFonts w:asciiTheme="minorHAnsi" w:hAnsiTheme="minorHAnsi" w:cstheme="minorHAnsi"/>
        </w:rPr>
        <w:t>Wszelka komunikacja pomiędzy Stronami potwierdzona zostanie w formie pisemnej na:</w:t>
      </w:r>
    </w:p>
    <w:p w:rsidR="00D97177" w:rsidRPr="00D97177" w:rsidRDefault="00A96A5A" w:rsidP="00A96A5A">
      <w:pPr>
        <w:keepNext/>
        <w:ind w:left="720"/>
        <w:jc w:val="both"/>
        <w:rPr>
          <w:rFonts w:asciiTheme="minorHAnsi" w:hAnsiTheme="minorHAnsi" w:cstheme="minorHAnsi"/>
        </w:rPr>
      </w:pPr>
      <w:r>
        <w:rPr>
          <w:rFonts w:asciiTheme="minorHAnsi" w:hAnsiTheme="minorHAnsi" w:cstheme="minorHAnsi"/>
        </w:rPr>
        <w:t xml:space="preserve">a) </w:t>
      </w:r>
      <w:r w:rsidR="00D97177" w:rsidRPr="00D97177">
        <w:rPr>
          <w:rFonts w:asciiTheme="minorHAnsi" w:hAnsiTheme="minorHAnsi" w:cstheme="minorHAnsi"/>
        </w:rPr>
        <w:t>Adres Gwaranta:</w:t>
      </w:r>
    </w:p>
    <w:p w:rsidR="00D97177" w:rsidRPr="00D97177" w:rsidRDefault="00D97177" w:rsidP="00D97177">
      <w:pPr>
        <w:keepNext/>
        <w:jc w:val="both"/>
        <w:rPr>
          <w:rFonts w:asciiTheme="minorHAnsi" w:hAnsiTheme="minorHAnsi" w:cstheme="minorHAnsi"/>
        </w:rPr>
      </w:pPr>
      <w:r>
        <w:rPr>
          <w:rFonts w:asciiTheme="minorHAnsi" w:hAnsiTheme="minorHAnsi" w:cstheme="minorHAnsi"/>
        </w:rPr>
        <w:t xml:space="preserve">                  </w:t>
      </w:r>
      <w:r w:rsidRPr="00D97177">
        <w:rPr>
          <w:rFonts w:asciiTheme="minorHAnsi" w:hAnsiTheme="minorHAnsi" w:cstheme="minorHAnsi"/>
        </w:rPr>
        <w:t>…………………………………………………………………………………………………..</w:t>
      </w:r>
    </w:p>
    <w:p w:rsidR="00D97177" w:rsidRPr="00D97177" w:rsidRDefault="00A96A5A" w:rsidP="00A96A5A">
      <w:pPr>
        <w:keepNext/>
        <w:jc w:val="both"/>
        <w:rPr>
          <w:rFonts w:asciiTheme="minorHAnsi" w:hAnsiTheme="minorHAnsi" w:cstheme="minorHAnsi"/>
        </w:rPr>
      </w:pPr>
      <w:r>
        <w:rPr>
          <w:rFonts w:asciiTheme="minorHAnsi" w:hAnsiTheme="minorHAnsi" w:cstheme="minorHAnsi"/>
        </w:rPr>
        <w:t xml:space="preserve">              b) </w:t>
      </w:r>
      <w:r w:rsidR="00D97177" w:rsidRPr="00D97177">
        <w:rPr>
          <w:rFonts w:asciiTheme="minorHAnsi" w:hAnsiTheme="minorHAnsi" w:cstheme="minorHAnsi"/>
        </w:rPr>
        <w:t>Adres Zamawiającego:</w:t>
      </w:r>
    </w:p>
    <w:p w:rsidR="000C0222" w:rsidRDefault="00D97177" w:rsidP="000C0222">
      <w:pPr>
        <w:keepNext/>
        <w:jc w:val="both"/>
        <w:rPr>
          <w:rFonts w:asciiTheme="minorHAnsi" w:hAnsiTheme="minorHAnsi" w:cstheme="minorHAnsi"/>
        </w:rPr>
      </w:pPr>
      <w:r>
        <w:rPr>
          <w:rFonts w:asciiTheme="minorHAnsi" w:hAnsiTheme="minorHAnsi" w:cstheme="minorHAnsi"/>
        </w:rPr>
        <w:t xml:space="preserve">                   </w:t>
      </w:r>
    </w:p>
    <w:p w:rsidR="000C0222" w:rsidRPr="000C0222" w:rsidRDefault="000C0222" w:rsidP="000C0222">
      <w:pPr>
        <w:keepNext/>
        <w:jc w:val="both"/>
        <w:rPr>
          <w:rFonts w:asciiTheme="minorHAnsi" w:hAnsiTheme="minorHAnsi" w:cstheme="minorHAnsi"/>
        </w:rPr>
      </w:pPr>
      <w:r w:rsidRPr="000C0222">
        <w:rPr>
          <w:rFonts w:asciiTheme="minorHAnsi" w:hAnsiTheme="minorHAnsi" w:cstheme="minorHAnsi"/>
        </w:rPr>
        <w:t>Chrobry Głogów S.A.</w:t>
      </w:r>
    </w:p>
    <w:p w:rsidR="000C0222" w:rsidRPr="000C0222" w:rsidRDefault="000C0222" w:rsidP="000C0222">
      <w:pPr>
        <w:keepNext/>
        <w:jc w:val="both"/>
        <w:rPr>
          <w:rFonts w:asciiTheme="minorHAnsi" w:hAnsiTheme="minorHAnsi" w:cstheme="minorHAnsi"/>
        </w:rPr>
      </w:pPr>
      <w:r w:rsidRPr="000C0222">
        <w:rPr>
          <w:rFonts w:asciiTheme="minorHAnsi" w:hAnsiTheme="minorHAnsi" w:cstheme="minorHAnsi"/>
        </w:rPr>
        <w:t>ul. Rudnowska 17B</w:t>
      </w:r>
    </w:p>
    <w:p w:rsidR="000C0222" w:rsidRPr="000C0222" w:rsidRDefault="000C0222" w:rsidP="000C0222">
      <w:pPr>
        <w:keepNext/>
        <w:jc w:val="both"/>
        <w:rPr>
          <w:rFonts w:asciiTheme="minorHAnsi" w:hAnsiTheme="minorHAnsi" w:cstheme="minorHAnsi"/>
        </w:rPr>
      </w:pPr>
      <w:r w:rsidRPr="000C0222">
        <w:rPr>
          <w:rFonts w:asciiTheme="minorHAnsi" w:hAnsiTheme="minorHAnsi" w:cstheme="minorHAnsi"/>
        </w:rPr>
        <w:t>67-200 Głogów</w:t>
      </w:r>
    </w:p>
    <w:p w:rsidR="000C0222" w:rsidRDefault="000C0222" w:rsidP="000C0222">
      <w:pPr>
        <w:keepNext/>
        <w:jc w:val="both"/>
        <w:rPr>
          <w:rFonts w:asciiTheme="minorHAnsi" w:hAnsiTheme="minorHAnsi" w:cstheme="minorHAnsi"/>
        </w:rPr>
      </w:pPr>
    </w:p>
    <w:p w:rsidR="000C0222" w:rsidRDefault="000C0222" w:rsidP="000C0222">
      <w:pPr>
        <w:keepNext/>
        <w:jc w:val="both"/>
        <w:rPr>
          <w:rFonts w:asciiTheme="minorHAnsi" w:hAnsiTheme="minorHAnsi" w:cstheme="minorHAnsi"/>
        </w:rPr>
      </w:pPr>
    </w:p>
    <w:p w:rsidR="00D97177" w:rsidRPr="00D97177" w:rsidRDefault="00D97177" w:rsidP="000C0222">
      <w:pPr>
        <w:keepNext/>
        <w:jc w:val="both"/>
        <w:rPr>
          <w:rFonts w:asciiTheme="minorHAnsi" w:hAnsiTheme="minorHAnsi" w:cstheme="minorHAnsi"/>
        </w:rPr>
      </w:pPr>
      <w:r w:rsidRPr="00D97177">
        <w:rPr>
          <w:rFonts w:asciiTheme="minorHAnsi" w:hAnsiTheme="minorHAnsi" w:cstheme="minorHAnsi"/>
        </w:rPr>
        <w:lastRenderedPageBreak/>
        <w:t>O zmianach w danych adresowych, o których mowa w punktach 1)-3) Strony obowiązane są informować się niezwłocznie, i nie później niż 7 dni od chwili zaistnienia zmian, pod rygorem uznania wysłania korespondencji pod ostatnio znany adres za skutecznie doręczoną.</w:t>
      </w:r>
    </w:p>
    <w:p w:rsidR="00D97177" w:rsidRPr="00D97177" w:rsidRDefault="00D97177" w:rsidP="00D97177">
      <w:pPr>
        <w:keepNext/>
        <w:numPr>
          <w:ilvl w:val="0"/>
          <w:numId w:val="11"/>
        </w:numPr>
        <w:jc w:val="both"/>
        <w:rPr>
          <w:rFonts w:asciiTheme="minorHAnsi" w:hAnsiTheme="minorHAnsi" w:cstheme="minorHAnsi"/>
        </w:rPr>
      </w:pPr>
      <w:r w:rsidRPr="00D97177">
        <w:rPr>
          <w:rFonts w:asciiTheme="minorHAnsi" w:hAnsiTheme="minorHAnsi" w:cstheme="minorHAnsi"/>
        </w:rPr>
        <w:t xml:space="preserve">Postanowienia końcowe   </w:t>
      </w:r>
    </w:p>
    <w:p w:rsidR="00D97177" w:rsidRPr="00D97177" w:rsidRDefault="00D97177" w:rsidP="00D97177">
      <w:pPr>
        <w:keepNext/>
        <w:numPr>
          <w:ilvl w:val="0"/>
          <w:numId w:val="21"/>
        </w:numPr>
        <w:jc w:val="both"/>
        <w:rPr>
          <w:rFonts w:asciiTheme="minorHAnsi" w:hAnsiTheme="minorHAnsi" w:cstheme="minorHAnsi"/>
        </w:rPr>
      </w:pPr>
      <w:r w:rsidRPr="00D97177">
        <w:rPr>
          <w:rFonts w:asciiTheme="minorHAnsi" w:hAnsiTheme="minorHAnsi" w:cstheme="minorHAnsi"/>
        </w:rPr>
        <w:t>W sprawach nieuregulowanych niniejszą Karta Gwarancyjną zastosowanie mają zastosowanie aktualnie obowiązujące przepisy prawa, w tym w szczególności Kodeksu cywilnego.</w:t>
      </w:r>
    </w:p>
    <w:p w:rsidR="00D97177" w:rsidRPr="00D97177" w:rsidRDefault="00D97177" w:rsidP="00D97177">
      <w:pPr>
        <w:keepNext/>
        <w:numPr>
          <w:ilvl w:val="0"/>
          <w:numId w:val="21"/>
        </w:numPr>
        <w:jc w:val="both"/>
        <w:rPr>
          <w:rFonts w:asciiTheme="minorHAnsi" w:hAnsiTheme="minorHAnsi" w:cstheme="minorHAnsi"/>
        </w:rPr>
      </w:pPr>
      <w:r w:rsidRPr="00D97177">
        <w:rPr>
          <w:rFonts w:asciiTheme="minorHAnsi" w:hAnsiTheme="minorHAnsi" w:cstheme="minorHAnsi"/>
        </w:rPr>
        <w:t>Niniejsza Karta Gwarancyjna jest integralną częścią protokołu końcowego odbioru robót.</w:t>
      </w:r>
    </w:p>
    <w:p w:rsidR="00D97177" w:rsidRPr="00D97177" w:rsidRDefault="00D97177" w:rsidP="00D97177">
      <w:pPr>
        <w:keepNext/>
        <w:numPr>
          <w:ilvl w:val="0"/>
          <w:numId w:val="21"/>
        </w:numPr>
        <w:jc w:val="both"/>
        <w:rPr>
          <w:rFonts w:asciiTheme="minorHAnsi" w:hAnsiTheme="minorHAnsi" w:cstheme="minorHAnsi"/>
        </w:rPr>
      </w:pPr>
      <w:r w:rsidRPr="00D97177">
        <w:rPr>
          <w:rFonts w:asciiTheme="minorHAnsi" w:hAnsiTheme="minorHAnsi" w:cstheme="minorHAnsi"/>
        </w:rPr>
        <w:t>Wszelkie zmiany niniejszej Karty Gwarancyjnej wymagają formy pisemnej pod rygorem nieważności.</w:t>
      </w:r>
    </w:p>
    <w:p w:rsidR="00D97177" w:rsidRDefault="00D97177" w:rsidP="00D97177">
      <w:pPr>
        <w:keepNext/>
        <w:rPr>
          <w:rFonts w:asciiTheme="minorHAnsi" w:hAnsiTheme="minorHAnsi" w:cstheme="minorHAnsi"/>
        </w:rPr>
      </w:pPr>
    </w:p>
    <w:p w:rsidR="00D97177" w:rsidRPr="00D97177" w:rsidRDefault="00D97177" w:rsidP="00D97177">
      <w:pPr>
        <w:keepNext/>
        <w:rPr>
          <w:rFonts w:asciiTheme="minorHAnsi" w:hAnsiTheme="minorHAnsi" w:cstheme="minorHAnsi"/>
        </w:rPr>
      </w:pPr>
      <w:r w:rsidRPr="00D97177">
        <w:rPr>
          <w:rFonts w:asciiTheme="minorHAnsi" w:hAnsiTheme="minorHAnsi" w:cstheme="minorHAnsi"/>
        </w:rPr>
        <w:t xml:space="preserve">Podpis/y Gwaranta  </w:t>
      </w:r>
    </w:p>
    <w:p w:rsidR="00D97177" w:rsidRPr="00D97177" w:rsidRDefault="00D97177" w:rsidP="00D97177">
      <w:pPr>
        <w:keepNext/>
        <w:rPr>
          <w:rFonts w:asciiTheme="minorHAnsi" w:hAnsiTheme="minorHAnsi" w:cstheme="minorHAnsi"/>
        </w:rPr>
      </w:pPr>
    </w:p>
    <w:p w:rsidR="00D97177" w:rsidRPr="00D97177" w:rsidRDefault="00D97177" w:rsidP="00D97177">
      <w:pPr>
        <w:keepNext/>
        <w:rPr>
          <w:rFonts w:asciiTheme="minorHAnsi" w:hAnsiTheme="minorHAnsi" w:cstheme="minorHAnsi"/>
        </w:rPr>
      </w:pPr>
    </w:p>
    <w:p w:rsidR="00D97177" w:rsidRPr="00D97177" w:rsidRDefault="00D97177" w:rsidP="00D97177">
      <w:pPr>
        <w:keepNext/>
        <w:rPr>
          <w:rFonts w:asciiTheme="minorHAnsi" w:hAnsiTheme="minorHAnsi" w:cstheme="minorHAnsi"/>
        </w:rPr>
      </w:pPr>
    </w:p>
    <w:p w:rsidR="00B67A95" w:rsidRDefault="00B67A95"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E614DF" w:rsidRDefault="00E614DF"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0C0222" w:rsidRPr="000C0222" w:rsidRDefault="000C0222" w:rsidP="000C0222">
      <w:pPr>
        <w:jc w:val="center"/>
        <w:rPr>
          <w:rFonts w:ascii="Calibri" w:eastAsia="Calibri" w:hAnsi="Calibri"/>
          <w:sz w:val="20"/>
          <w:szCs w:val="20"/>
          <w:lang w:eastAsia="en-US"/>
        </w:rPr>
      </w:pPr>
      <w:r w:rsidRPr="000C0222">
        <w:rPr>
          <w:rFonts w:ascii="Calibri" w:eastAsia="Calibri" w:hAnsi="Calibri"/>
          <w:sz w:val="20"/>
          <w:szCs w:val="20"/>
          <w:lang w:eastAsia="en-US"/>
        </w:rPr>
        <w:lastRenderedPageBreak/>
        <w:t xml:space="preserve">                                                                                               Załącznik nr 3 </w:t>
      </w:r>
    </w:p>
    <w:p w:rsidR="000C0222" w:rsidRPr="000C0222" w:rsidRDefault="000C0222" w:rsidP="000C0222">
      <w:pPr>
        <w:rPr>
          <w:rFonts w:ascii="Calibri" w:eastAsia="Calibri" w:hAnsi="Calibri"/>
          <w:sz w:val="20"/>
          <w:szCs w:val="20"/>
          <w:lang w:eastAsia="en-US"/>
        </w:rPr>
      </w:pPr>
      <w:r w:rsidRPr="000C0222">
        <w:rPr>
          <w:rFonts w:ascii="Calibri" w:eastAsia="Calibri" w:hAnsi="Calibri"/>
          <w:sz w:val="20"/>
          <w:szCs w:val="20"/>
          <w:lang w:eastAsia="en-US"/>
        </w:rPr>
        <w:t xml:space="preserve">                                                                                                                                      do Umowy Nr .......z dnia..............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7"/>
        <w:gridCol w:w="6425"/>
      </w:tblGrid>
      <w:tr w:rsidR="000C0222" w:rsidRPr="000C0222" w:rsidTr="00873376">
        <w:tc>
          <w:tcPr>
            <w:tcW w:w="9062" w:type="dxa"/>
            <w:gridSpan w:val="2"/>
            <w:shd w:val="clear" w:color="auto" w:fill="auto"/>
          </w:tcPr>
          <w:p w:rsidR="000C0222" w:rsidRPr="000C0222" w:rsidRDefault="000C0222" w:rsidP="000C0222">
            <w:pPr>
              <w:jc w:val="center"/>
              <w:rPr>
                <w:b/>
                <w:sz w:val="28"/>
                <w:szCs w:val="28"/>
                <w:lang w:eastAsia="en-US"/>
              </w:rPr>
            </w:pPr>
            <w:r w:rsidRPr="000C0222">
              <w:rPr>
                <w:b/>
                <w:sz w:val="28"/>
                <w:szCs w:val="28"/>
                <w:lang w:eastAsia="en-US"/>
              </w:rPr>
              <w:t>RODO</w:t>
            </w:r>
          </w:p>
          <w:p w:rsidR="000C0222" w:rsidRPr="000C0222" w:rsidRDefault="000C0222" w:rsidP="000C0222">
            <w:pPr>
              <w:jc w:val="center"/>
              <w:rPr>
                <w:b/>
                <w:sz w:val="20"/>
                <w:szCs w:val="20"/>
                <w:lang w:eastAsia="en-US"/>
              </w:rPr>
            </w:pPr>
            <w:r w:rsidRPr="000C0222">
              <w:rPr>
                <w:sz w:val="20"/>
                <w:szCs w:val="20"/>
                <w:lang w:eastAsia="en-US"/>
              </w:rPr>
              <w:t>Przetwarzanie danych osobowych na podstawie</w:t>
            </w:r>
            <w:r w:rsidRPr="000C0222">
              <w:rPr>
                <w:b/>
                <w:sz w:val="20"/>
                <w:szCs w:val="20"/>
                <w:lang w:eastAsia="en-US"/>
              </w:rPr>
              <w:t xml:space="preserve"> </w:t>
            </w:r>
            <w:r w:rsidRPr="000C0222">
              <w:rPr>
                <w:sz w:val="20"/>
                <w:szCs w:val="20"/>
                <w:lang w:eastAsia="en-US"/>
              </w:rPr>
              <w:t>rozporządzenia Parlamentu Europejskiego i Rady (UE) 2016/679 z 27 kwietnia 2016 r. w sprawie ochrony osób fizycznych w związku z przetwarzaniem danych osobowych i w sprawie swobodnego przepływu takich danych oraz uchylenia dyrektywy 95/46/WE (RODO).</w:t>
            </w:r>
            <w:r w:rsidRPr="000C0222">
              <w:rPr>
                <w:b/>
                <w:sz w:val="20"/>
                <w:szCs w:val="20"/>
                <w:lang w:eastAsia="en-US"/>
              </w:rPr>
              <w:t xml:space="preserve"> </w:t>
            </w:r>
            <w:r w:rsidRPr="000C0222">
              <w:rPr>
                <w:sz w:val="20"/>
                <w:szCs w:val="20"/>
                <w:lang w:eastAsia="en-US"/>
              </w:rPr>
              <w:t>w związku z realizacją umowy.</w:t>
            </w: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Tożsamość administratora</w:t>
            </w:r>
          </w:p>
        </w:tc>
        <w:tc>
          <w:tcPr>
            <w:tcW w:w="6425" w:type="dxa"/>
            <w:shd w:val="clear" w:color="auto" w:fill="auto"/>
          </w:tcPr>
          <w:p w:rsidR="000C0222" w:rsidRPr="000C0222" w:rsidRDefault="000C0222" w:rsidP="000C0222">
            <w:pPr>
              <w:jc w:val="both"/>
              <w:rPr>
                <w:bCs/>
                <w:sz w:val="18"/>
                <w:szCs w:val="18"/>
                <w:lang w:eastAsia="en-US"/>
              </w:rPr>
            </w:pPr>
            <w:r w:rsidRPr="000C0222">
              <w:rPr>
                <w:bCs/>
                <w:sz w:val="18"/>
                <w:szCs w:val="18"/>
                <w:lang w:eastAsia="en-US"/>
              </w:rPr>
              <w:t xml:space="preserve">Jarosław Trawiński – Prezes Zarządu </w:t>
            </w:r>
          </w:p>
          <w:p w:rsidR="000C0222" w:rsidRPr="000C0222" w:rsidRDefault="000C0222" w:rsidP="000C0222">
            <w:pPr>
              <w:jc w:val="both"/>
              <w:rPr>
                <w:sz w:val="18"/>
                <w:szCs w:val="18"/>
                <w:lang w:eastAsia="en-US"/>
              </w:rPr>
            </w:pP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Dane kontaktowe administratora</w:t>
            </w:r>
          </w:p>
        </w:tc>
        <w:tc>
          <w:tcPr>
            <w:tcW w:w="6425" w:type="dxa"/>
            <w:shd w:val="clear" w:color="auto" w:fill="auto"/>
          </w:tcPr>
          <w:p w:rsidR="000C0222" w:rsidRPr="000C0222" w:rsidRDefault="000C0222" w:rsidP="000C0222">
            <w:pPr>
              <w:jc w:val="both"/>
              <w:rPr>
                <w:bCs/>
                <w:sz w:val="18"/>
                <w:szCs w:val="18"/>
                <w:lang w:eastAsia="en-US"/>
              </w:rPr>
            </w:pPr>
            <w:r w:rsidRPr="000C0222">
              <w:rPr>
                <w:bCs/>
                <w:sz w:val="18"/>
                <w:szCs w:val="18"/>
                <w:lang w:eastAsia="en-US"/>
              </w:rPr>
              <w:t>ul. Rudnowska 17B</w:t>
            </w:r>
          </w:p>
          <w:p w:rsidR="000C0222" w:rsidRPr="000C0222" w:rsidRDefault="000C0222" w:rsidP="000C0222">
            <w:pPr>
              <w:jc w:val="both"/>
              <w:rPr>
                <w:bCs/>
                <w:sz w:val="18"/>
                <w:szCs w:val="18"/>
                <w:lang w:eastAsia="en-US"/>
              </w:rPr>
            </w:pPr>
            <w:r w:rsidRPr="000C0222">
              <w:rPr>
                <w:bCs/>
                <w:sz w:val="18"/>
                <w:szCs w:val="18"/>
                <w:lang w:eastAsia="en-US"/>
              </w:rPr>
              <w:t>67-200 Głogów</w:t>
            </w:r>
          </w:p>
          <w:p w:rsidR="000C0222" w:rsidRPr="000C0222" w:rsidRDefault="000C0222" w:rsidP="000C0222">
            <w:pPr>
              <w:jc w:val="both"/>
              <w:rPr>
                <w:bCs/>
                <w:sz w:val="18"/>
                <w:szCs w:val="18"/>
                <w:lang w:eastAsia="en-US"/>
              </w:rPr>
            </w:pPr>
            <w:r w:rsidRPr="000C0222">
              <w:rPr>
                <w:bCs/>
                <w:sz w:val="18"/>
                <w:szCs w:val="18"/>
                <w:lang w:eastAsia="en-US"/>
              </w:rPr>
              <w:t>tel. 76 835 61 93</w:t>
            </w:r>
          </w:p>
          <w:p w:rsidR="000C0222" w:rsidRPr="000C0222" w:rsidRDefault="000C0222" w:rsidP="000C0222">
            <w:pPr>
              <w:jc w:val="both"/>
              <w:rPr>
                <w:bCs/>
                <w:sz w:val="18"/>
                <w:szCs w:val="18"/>
                <w:lang w:val="en-US" w:eastAsia="en-US"/>
              </w:rPr>
            </w:pPr>
            <w:r w:rsidRPr="000C0222">
              <w:rPr>
                <w:bCs/>
                <w:sz w:val="18"/>
                <w:szCs w:val="18"/>
                <w:lang w:val="en-US" w:eastAsia="en-US"/>
              </w:rPr>
              <w:t>sekretariat@chrobry-glogow.pl</w:t>
            </w:r>
          </w:p>
          <w:p w:rsidR="000C0222" w:rsidRPr="000C0222" w:rsidRDefault="000C0222" w:rsidP="000C0222">
            <w:pPr>
              <w:jc w:val="both"/>
              <w:rPr>
                <w:bCs/>
                <w:sz w:val="18"/>
                <w:szCs w:val="18"/>
                <w:lang w:val="de-DE" w:eastAsia="en-US"/>
              </w:rPr>
            </w:pPr>
            <w:r w:rsidRPr="000C0222">
              <w:rPr>
                <w:bCs/>
                <w:sz w:val="18"/>
                <w:szCs w:val="18"/>
                <w:lang w:val="de-DE" w:eastAsia="en-US"/>
              </w:rPr>
              <w:t>http://www.chrobry-glogow.pl</w:t>
            </w:r>
          </w:p>
          <w:p w:rsidR="000C0222" w:rsidRPr="000C0222" w:rsidRDefault="000C0222" w:rsidP="000C0222">
            <w:pPr>
              <w:jc w:val="both"/>
              <w:rPr>
                <w:sz w:val="18"/>
                <w:szCs w:val="18"/>
                <w:lang w:eastAsia="en-US"/>
              </w:rPr>
            </w:pP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Dane kontaktowe inspektora ochrony danych osobowych</w:t>
            </w:r>
          </w:p>
        </w:tc>
        <w:tc>
          <w:tcPr>
            <w:tcW w:w="6425" w:type="dxa"/>
            <w:shd w:val="clear" w:color="auto" w:fill="auto"/>
          </w:tcPr>
          <w:p w:rsidR="000C0222" w:rsidRPr="000C0222" w:rsidRDefault="000C0222" w:rsidP="000C0222">
            <w:pPr>
              <w:jc w:val="both"/>
              <w:rPr>
                <w:bCs/>
                <w:sz w:val="18"/>
                <w:szCs w:val="18"/>
                <w:lang w:eastAsia="en-US"/>
              </w:rPr>
            </w:pPr>
            <w:r w:rsidRPr="000C0222">
              <w:rPr>
                <w:bCs/>
                <w:sz w:val="18"/>
                <w:szCs w:val="18"/>
                <w:lang w:eastAsia="en-US"/>
              </w:rPr>
              <w:t>ul. Rudnowska 17B</w:t>
            </w:r>
          </w:p>
          <w:p w:rsidR="000C0222" w:rsidRPr="000C0222" w:rsidRDefault="000C0222" w:rsidP="000C0222">
            <w:pPr>
              <w:jc w:val="both"/>
              <w:rPr>
                <w:bCs/>
                <w:sz w:val="18"/>
                <w:szCs w:val="18"/>
                <w:lang w:eastAsia="en-US"/>
              </w:rPr>
            </w:pPr>
            <w:r w:rsidRPr="000C0222">
              <w:rPr>
                <w:bCs/>
                <w:sz w:val="18"/>
                <w:szCs w:val="18"/>
                <w:lang w:eastAsia="en-US"/>
              </w:rPr>
              <w:t>67-200 Głogów</w:t>
            </w:r>
          </w:p>
          <w:p w:rsidR="000C0222" w:rsidRPr="000C0222" w:rsidRDefault="000C0222" w:rsidP="000C0222">
            <w:pPr>
              <w:jc w:val="both"/>
              <w:rPr>
                <w:sz w:val="18"/>
                <w:szCs w:val="18"/>
                <w:lang w:eastAsia="en-US"/>
              </w:rPr>
            </w:pPr>
            <w:r w:rsidRPr="000C0222">
              <w:rPr>
                <w:sz w:val="18"/>
                <w:szCs w:val="18"/>
                <w:lang w:eastAsia="en-US"/>
              </w:rPr>
              <w:t>tel. +48 509 737 586,</w:t>
            </w:r>
          </w:p>
          <w:p w:rsidR="000C0222" w:rsidRPr="000C0222" w:rsidRDefault="000C0222" w:rsidP="000C0222">
            <w:pPr>
              <w:jc w:val="both"/>
              <w:rPr>
                <w:sz w:val="18"/>
                <w:szCs w:val="18"/>
                <w:lang w:eastAsia="en-US"/>
              </w:rPr>
            </w:pPr>
            <w:r w:rsidRPr="000C0222">
              <w:rPr>
                <w:sz w:val="18"/>
                <w:szCs w:val="18"/>
                <w:lang w:eastAsia="en-US"/>
              </w:rPr>
              <w:t>e-mail: iod@chrobry-glogow.pl</w:t>
            </w:r>
          </w:p>
          <w:p w:rsidR="000C0222" w:rsidRPr="000C0222" w:rsidRDefault="000C0222" w:rsidP="000C0222">
            <w:pPr>
              <w:jc w:val="both"/>
              <w:rPr>
                <w:sz w:val="18"/>
                <w:szCs w:val="18"/>
                <w:lang w:eastAsia="en-US"/>
              </w:rPr>
            </w:pP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 xml:space="preserve">Cele przetwarzania </w:t>
            </w:r>
          </w:p>
        </w:tc>
        <w:tc>
          <w:tcPr>
            <w:tcW w:w="6425" w:type="dxa"/>
            <w:shd w:val="clear" w:color="auto" w:fill="auto"/>
          </w:tcPr>
          <w:p w:rsidR="000C0222" w:rsidRPr="000C0222" w:rsidRDefault="000C0222" w:rsidP="000C0222">
            <w:pPr>
              <w:jc w:val="both"/>
              <w:rPr>
                <w:sz w:val="18"/>
                <w:szCs w:val="18"/>
                <w:lang w:eastAsia="en-US"/>
              </w:rPr>
            </w:pPr>
            <w:r w:rsidRPr="000C0222">
              <w:rPr>
                <w:sz w:val="18"/>
                <w:szCs w:val="18"/>
                <w:lang w:eastAsia="en-US"/>
              </w:rPr>
              <w:t>Realizacja podstawowej umowy i identyfikacji osób uprawnionych do realizacji zadań określonych tą umową.</w:t>
            </w: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Kategorie danych osobowych</w:t>
            </w:r>
          </w:p>
        </w:tc>
        <w:tc>
          <w:tcPr>
            <w:tcW w:w="6425" w:type="dxa"/>
            <w:shd w:val="clear" w:color="auto" w:fill="auto"/>
          </w:tcPr>
          <w:p w:rsidR="000C0222" w:rsidRPr="000C0222" w:rsidRDefault="000C0222" w:rsidP="000C0222">
            <w:pPr>
              <w:jc w:val="both"/>
              <w:rPr>
                <w:sz w:val="18"/>
                <w:szCs w:val="18"/>
                <w:lang w:eastAsia="en-US"/>
              </w:rPr>
            </w:pPr>
            <w:r w:rsidRPr="000C0222">
              <w:rPr>
                <w:sz w:val="18"/>
                <w:szCs w:val="18"/>
                <w:lang w:eastAsia="en-US"/>
              </w:rPr>
              <w:t>Podstawowe dane identyfikacyjne oraz dane kontaktowe.</w:t>
            </w: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Źródło danych</w:t>
            </w:r>
          </w:p>
        </w:tc>
        <w:tc>
          <w:tcPr>
            <w:tcW w:w="6425" w:type="dxa"/>
            <w:shd w:val="clear" w:color="auto" w:fill="auto"/>
          </w:tcPr>
          <w:p w:rsidR="000C0222" w:rsidRPr="000C0222" w:rsidRDefault="000C0222" w:rsidP="000C0222">
            <w:pPr>
              <w:jc w:val="both"/>
              <w:rPr>
                <w:sz w:val="18"/>
                <w:szCs w:val="18"/>
                <w:lang w:eastAsia="en-US"/>
              </w:rPr>
            </w:pPr>
            <w:r w:rsidRPr="000C0222">
              <w:rPr>
                <w:sz w:val="18"/>
                <w:szCs w:val="18"/>
                <w:lang w:eastAsia="en-US"/>
              </w:rPr>
              <w:t>Druga strona umowy lub osoba, której dane dotyczą.</w:t>
            </w: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Podstawa prawna przetwarzania danych osobowych</w:t>
            </w:r>
          </w:p>
        </w:tc>
        <w:tc>
          <w:tcPr>
            <w:tcW w:w="6425" w:type="dxa"/>
            <w:shd w:val="clear" w:color="auto" w:fill="auto"/>
          </w:tcPr>
          <w:p w:rsidR="000C0222" w:rsidRPr="000C0222" w:rsidRDefault="000C0222" w:rsidP="000C0222">
            <w:pPr>
              <w:jc w:val="both"/>
              <w:rPr>
                <w:sz w:val="18"/>
                <w:szCs w:val="18"/>
                <w:lang w:eastAsia="en-US"/>
              </w:rPr>
            </w:pPr>
            <w:r w:rsidRPr="000C0222">
              <w:rPr>
                <w:sz w:val="18"/>
                <w:szCs w:val="18"/>
                <w:lang w:eastAsia="en-US"/>
              </w:rPr>
              <w:t>Art. 6 ust. 1 lit. b RODO – zawarcie i realizacja umowy.</w:t>
            </w:r>
          </w:p>
          <w:p w:rsidR="000C0222" w:rsidRPr="000C0222" w:rsidRDefault="000C0222" w:rsidP="000C0222">
            <w:pPr>
              <w:jc w:val="both"/>
              <w:rPr>
                <w:sz w:val="18"/>
                <w:szCs w:val="18"/>
                <w:lang w:eastAsia="en-US"/>
              </w:rPr>
            </w:pPr>
            <w:r w:rsidRPr="000C0222">
              <w:rPr>
                <w:sz w:val="18"/>
                <w:szCs w:val="18"/>
                <w:lang w:eastAsia="en-US"/>
              </w:rPr>
              <w:t>Art. 6 ust. 1  lit. c RODO – przetwarzanie jest niezbędne do wypełnienia obowiązku prawnego ciążącego na administratorze, tj. archiwizacji w zakresie niezbędnym dla wykonania obowiązków prawnych, w szczególności: przepisów podatkowych, przepisów o rachunkowości.</w:t>
            </w:r>
          </w:p>
          <w:p w:rsidR="000C0222" w:rsidRPr="000C0222" w:rsidRDefault="000C0222" w:rsidP="000C0222">
            <w:pPr>
              <w:jc w:val="both"/>
              <w:rPr>
                <w:sz w:val="18"/>
                <w:szCs w:val="18"/>
                <w:lang w:eastAsia="en-US"/>
              </w:rPr>
            </w:pPr>
            <w:r w:rsidRPr="000C0222">
              <w:rPr>
                <w:sz w:val="18"/>
                <w:szCs w:val="18"/>
                <w:lang w:eastAsia="en-US"/>
              </w:rPr>
              <w:t>Art. 6 ust. 1 lit. f RODO - prawnie uzasadniony interes realizowany przez administratora.</w:t>
            </w:r>
          </w:p>
          <w:p w:rsidR="000C0222" w:rsidRPr="000C0222" w:rsidRDefault="000C0222" w:rsidP="000C0222">
            <w:pPr>
              <w:jc w:val="both"/>
              <w:rPr>
                <w:sz w:val="18"/>
                <w:szCs w:val="18"/>
                <w:lang w:eastAsia="en-US"/>
              </w:rPr>
            </w:pP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Prawnie uzasadniony interes realizowany przez administratora</w:t>
            </w:r>
          </w:p>
        </w:tc>
        <w:tc>
          <w:tcPr>
            <w:tcW w:w="6425" w:type="dxa"/>
            <w:shd w:val="clear" w:color="auto" w:fill="auto"/>
          </w:tcPr>
          <w:p w:rsidR="000C0222" w:rsidRPr="000C0222" w:rsidRDefault="000C0222" w:rsidP="000C0222">
            <w:pPr>
              <w:jc w:val="both"/>
              <w:rPr>
                <w:sz w:val="18"/>
                <w:szCs w:val="18"/>
                <w:lang w:eastAsia="en-US"/>
              </w:rPr>
            </w:pPr>
            <w:r w:rsidRPr="000C0222">
              <w:rPr>
                <w:sz w:val="18"/>
                <w:szCs w:val="18"/>
                <w:lang w:eastAsia="en-US"/>
              </w:rPr>
              <w:t>Realizacja podstawowej umowy, ewentualnego ustalenia i dochodzenia roszczeń lub obrony przed roszczeniami.</w:t>
            </w: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Odbiorcy danych</w:t>
            </w:r>
          </w:p>
        </w:tc>
        <w:tc>
          <w:tcPr>
            <w:tcW w:w="6425" w:type="dxa"/>
            <w:shd w:val="clear" w:color="auto" w:fill="auto"/>
          </w:tcPr>
          <w:p w:rsidR="000C0222" w:rsidRPr="000C0222" w:rsidRDefault="000C0222" w:rsidP="000C0222">
            <w:pPr>
              <w:jc w:val="both"/>
              <w:rPr>
                <w:sz w:val="18"/>
                <w:szCs w:val="18"/>
                <w:lang w:eastAsia="en-US"/>
              </w:rPr>
            </w:pPr>
            <w:r w:rsidRPr="000C0222">
              <w:rPr>
                <w:sz w:val="18"/>
                <w:szCs w:val="18"/>
                <w:lang w:eastAsia="en-US"/>
              </w:rPr>
              <w:t>W niektórych sytuacjach mamy prawo przekazywać Pani/Pana  dane, jeśli będzie to  konieczne, na podstawie obowiązującego prawa lub umów powierzenia przetwarzania danych osobowych. Będziemy przekazywać dane wyłącznie następującym kategoriom odbiorców: osobom upoważnionym przez nas, naszym pracownikom i współpracownikom, którzy muszą mieć dostęp do danych, aby wykonywać swoje obowiązki, podmiotom przetwarzającym, którym zlecimy to zadanie, innym odbiorcom danych np. kurierom, bankom, ubezpieczycielom, kancelariom prawnym, podmiotom świadczącym usługi informatyczne.</w:t>
            </w: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Okres przechowywania danych</w:t>
            </w:r>
          </w:p>
        </w:tc>
        <w:tc>
          <w:tcPr>
            <w:tcW w:w="6425" w:type="dxa"/>
            <w:shd w:val="clear" w:color="auto" w:fill="auto"/>
          </w:tcPr>
          <w:p w:rsidR="000C0222" w:rsidRPr="000C0222" w:rsidRDefault="000C0222" w:rsidP="000C0222">
            <w:pPr>
              <w:jc w:val="both"/>
              <w:rPr>
                <w:sz w:val="18"/>
                <w:szCs w:val="18"/>
                <w:lang w:eastAsia="en-US"/>
              </w:rPr>
            </w:pPr>
            <w:r w:rsidRPr="000C0222">
              <w:rPr>
                <w:sz w:val="18"/>
                <w:szCs w:val="18"/>
                <w:lang w:eastAsia="en-US"/>
              </w:rPr>
              <w:t>Dane osobowe przetwarzać będziemy przez okres niezbędny do realizacji umowy podstawowej z uwzględnieniem okresu przedawnienia, a następnie w celach archiwalnych przez okres wynikający z przepisów prawa</w:t>
            </w: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Prawa podmiotów danych</w:t>
            </w:r>
          </w:p>
        </w:tc>
        <w:tc>
          <w:tcPr>
            <w:tcW w:w="6425" w:type="dxa"/>
            <w:shd w:val="clear" w:color="auto" w:fill="auto"/>
          </w:tcPr>
          <w:p w:rsidR="000C0222" w:rsidRPr="000C0222" w:rsidRDefault="000C0222" w:rsidP="000C0222">
            <w:pPr>
              <w:jc w:val="both"/>
              <w:rPr>
                <w:sz w:val="18"/>
                <w:szCs w:val="18"/>
                <w:lang w:eastAsia="en-US"/>
              </w:rPr>
            </w:pPr>
            <w:r w:rsidRPr="000C0222">
              <w:rPr>
                <w:sz w:val="18"/>
                <w:szCs w:val="18"/>
                <w:lang w:eastAsia="en-US"/>
              </w:rPr>
              <w:t>Przysługuje Pani/ Panu prawo dostępu do Pani/ Pana danych, prawo żądania ich sprostowania, prawo do ograniczenia ich przetwarzania w zakresie dopuszczonym przez przepisy prawa.</w:t>
            </w:r>
          </w:p>
          <w:p w:rsidR="000C0222" w:rsidRPr="000C0222" w:rsidRDefault="000C0222" w:rsidP="000C0222">
            <w:pPr>
              <w:jc w:val="both"/>
              <w:rPr>
                <w:sz w:val="18"/>
                <w:szCs w:val="18"/>
                <w:lang w:eastAsia="en-US"/>
              </w:rPr>
            </w:pPr>
            <w:r w:rsidRPr="000C0222">
              <w:rPr>
                <w:sz w:val="18"/>
                <w:szCs w:val="18"/>
                <w:lang w:eastAsia="en-US"/>
              </w:rPr>
              <w:t>W celu skorzystania ze swoich praw należy skontaktować się z inspektorem ochrony danych.</w:t>
            </w: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Prawo do sprzeciwu</w:t>
            </w:r>
          </w:p>
        </w:tc>
        <w:tc>
          <w:tcPr>
            <w:tcW w:w="6425" w:type="dxa"/>
            <w:shd w:val="clear" w:color="auto" w:fill="auto"/>
          </w:tcPr>
          <w:p w:rsidR="000C0222" w:rsidRPr="000C0222" w:rsidRDefault="000C0222" w:rsidP="000C0222">
            <w:pPr>
              <w:jc w:val="both"/>
              <w:rPr>
                <w:sz w:val="18"/>
                <w:szCs w:val="18"/>
                <w:lang w:eastAsia="en-US"/>
              </w:rPr>
            </w:pPr>
            <w:r w:rsidRPr="000C0222">
              <w:rPr>
                <w:sz w:val="18"/>
                <w:szCs w:val="18"/>
                <w:lang w:eastAsia="en-US"/>
              </w:rPr>
              <w:t>Przysługuje Pani/Panu prawo do wniesienia sprzeciwu – z przyczyn związanych ze szczególną sytuacją – wobec przetwarzania danych osobowych.</w:t>
            </w: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Prawo wniesienia skargi do organu nadzorczego</w:t>
            </w:r>
          </w:p>
        </w:tc>
        <w:tc>
          <w:tcPr>
            <w:tcW w:w="6425" w:type="dxa"/>
            <w:shd w:val="clear" w:color="auto" w:fill="auto"/>
          </w:tcPr>
          <w:p w:rsidR="000C0222" w:rsidRPr="000C0222" w:rsidRDefault="000C0222" w:rsidP="000C0222">
            <w:pPr>
              <w:jc w:val="both"/>
              <w:rPr>
                <w:sz w:val="18"/>
                <w:szCs w:val="18"/>
                <w:lang w:eastAsia="en-US"/>
              </w:rPr>
            </w:pPr>
            <w:r w:rsidRPr="000C0222">
              <w:rPr>
                <w:sz w:val="18"/>
                <w:szCs w:val="18"/>
                <w:lang w:eastAsia="en-US"/>
              </w:rPr>
              <w:t>Przysługuje Pani/ Panu również prawo wniesienia skargi do organu nadzorczego, tj. do Prezesa Urzędu Ochrony Danych Osobowych. Biuro Prezesa Urzędu Ochrony Danych Osobowych (PUODO) - adres: Stawki 2, 00-193 Warszawa, telefon: +48 22 531 03 00.</w:t>
            </w:r>
          </w:p>
          <w:p w:rsidR="000C0222" w:rsidRPr="000C0222" w:rsidRDefault="000C0222" w:rsidP="000C0222">
            <w:pPr>
              <w:rPr>
                <w:sz w:val="18"/>
                <w:szCs w:val="18"/>
                <w:lang w:eastAsia="en-US"/>
              </w:rPr>
            </w:pP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Informacja o dowolności lub obowiązku podania danych</w:t>
            </w:r>
          </w:p>
        </w:tc>
        <w:tc>
          <w:tcPr>
            <w:tcW w:w="6425" w:type="dxa"/>
            <w:shd w:val="clear" w:color="auto" w:fill="auto"/>
          </w:tcPr>
          <w:p w:rsidR="000C0222" w:rsidRPr="000C0222" w:rsidRDefault="000C0222" w:rsidP="000C0222">
            <w:pPr>
              <w:jc w:val="both"/>
              <w:rPr>
                <w:sz w:val="18"/>
                <w:szCs w:val="18"/>
                <w:lang w:eastAsia="en-US"/>
              </w:rPr>
            </w:pPr>
            <w:r w:rsidRPr="000C0222">
              <w:rPr>
                <w:sz w:val="18"/>
                <w:szCs w:val="18"/>
                <w:lang w:eastAsia="en-US"/>
              </w:rPr>
              <w:t xml:space="preserve">Podanie danych identyfikacyjnych lub kontaktowych jest niezbędne do realizacji umowy. Brak podania danych może skutkować odstąpieniem od zawarcia umowy. </w:t>
            </w:r>
          </w:p>
        </w:tc>
      </w:tr>
    </w:tbl>
    <w:p w:rsidR="000C0222" w:rsidRPr="000C0222" w:rsidRDefault="000C0222" w:rsidP="000C0222">
      <w:r w:rsidRPr="000C0222">
        <w:br w:type="page"/>
      </w:r>
    </w:p>
    <w:p w:rsidR="000C0222" w:rsidRPr="000C0222" w:rsidRDefault="000C0222" w:rsidP="000C0222">
      <w:pPr>
        <w:ind w:left="4248"/>
        <w:jc w:val="center"/>
        <w:rPr>
          <w:rFonts w:ascii="Calibri" w:eastAsia="Calibri" w:hAnsi="Calibri"/>
          <w:sz w:val="20"/>
          <w:szCs w:val="20"/>
          <w:lang w:eastAsia="en-US"/>
        </w:rPr>
      </w:pPr>
      <w:r w:rsidRPr="000C0222">
        <w:rPr>
          <w:rFonts w:ascii="Calibri" w:eastAsia="Calibri" w:hAnsi="Calibri"/>
          <w:sz w:val="20"/>
          <w:szCs w:val="20"/>
          <w:lang w:eastAsia="en-US"/>
        </w:rPr>
        <w:lastRenderedPageBreak/>
        <w:t xml:space="preserve">Załącznik nr 4 </w:t>
      </w:r>
    </w:p>
    <w:p w:rsidR="000C0222" w:rsidRPr="000C0222" w:rsidRDefault="000C0222" w:rsidP="000C0222">
      <w:pPr>
        <w:rPr>
          <w:rFonts w:ascii="Calibri" w:eastAsia="Calibri" w:hAnsi="Calibri"/>
          <w:sz w:val="20"/>
          <w:szCs w:val="20"/>
          <w:lang w:eastAsia="en-US"/>
        </w:rPr>
      </w:pPr>
      <w:r w:rsidRPr="000C0222">
        <w:rPr>
          <w:rFonts w:ascii="Calibri" w:eastAsia="Calibri" w:hAnsi="Calibri"/>
          <w:sz w:val="20"/>
          <w:szCs w:val="20"/>
          <w:lang w:eastAsia="en-US"/>
        </w:rPr>
        <w:t xml:space="preserve">                                                                                                                                      do Umowy Nr .......z dnia..............</w:t>
      </w:r>
      <w:r w:rsidRPr="000C0222">
        <w:rPr>
          <w:rFonts w:ascii="Calibri" w:eastAsia="Calibri" w:hAnsi="Calibri"/>
          <w:sz w:val="22"/>
          <w:szCs w:val="22"/>
          <w:lang w:eastAsia="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7"/>
        <w:gridCol w:w="6425"/>
      </w:tblGrid>
      <w:tr w:rsidR="000C0222" w:rsidRPr="000C0222" w:rsidTr="00873376">
        <w:tc>
          <w:tcPr>
            <w:tcW w:w="9062" w:type="dxa"/>
            <w:gridSpan w:val="2"/>
            <w:shd w:val="clear" w:color="auto" w:fill="auto"/>
          </w:tcPr>
          <w:p w:rsidR="000C0222" w:rsidRPr="000C0222" w:rsidRDefault="000C0222" w:rsidP="000C0222">
            <w:pPr>
              <w:jc w:val="center"/>
              <w:rPr>
                <w:b/>
                <w:sz w:val="28"/>
                <w:szCs w:val="28"/>
                <w:lang w:eastAsia="en-US"/>
              </w:rPr>
            </w:pPr>
            <w:r w:rsidRPr="000C0222">
              <w:rPr>
                <w:b/>
                <w:sz w:val="28"/>
                <w:szCs w:val="28"/>
                <w:lang w:eastAsia="en-US"/>
              </w:rPr>
              <w:t>RODO</w:t>
            </w:r>
          </w:p>
          <w:p w:rsidR="000C0222" w:rsidRPr="000C0222" w:rsidRDefault="000C0222" w:rsidP="000C0222">
            <w:pPr>
              <w:jc w:val="center"/>
              <w:rPr>
                <w:b/>
                <w:sz w:val="20"/>
                <w:szCs w:val="20"/>
                <w:lang w:eastAsia="en-US"/>
              </w:rPr>
            </w:pPr>
            <w:r w:rsidRPr="000C0222">
              <w:rPr>
                <w:sz w:val="20"/>
                <w:szCs w:val="20"/>
                <w:lang w:eastAsia="en-US"/>
              </w:rPr>
              <w:t>Przetwarzanie danych osobowych na podstawie</w:t>
            </w:r>
            <w:r w:rsidRPr="000C0222">
              <w:rPr>
                <w:b/>
                <w:sz w:val="20"/>
                <w:szCs w:val="20"/>
                <w:lang w:eastAsia="en-US"/>
              </w:rPr>
              <w:t xml:space="preserve"> </w:t>
            </w:r>
            <w:r w:rsidRPr="000C0222">
              <w:rPr>
                <w:sz w:val="20"/>
                <w:szCs w:val="20"/>
                <w:lang w:eastAsia="en-US"/>
              </w:rPr>
              <w:t>rozporządzenia Parlamentu Europejskiego i Rady (UE) 2016/679 z 27 kwietnia 2016 r. w sprawie ochrony osób fizycznych w związku z przetwarzaniem danych osobowych i w sprawie swobodnego przepływu takich danych oraz uchylenia dyrektywy 95/46/WE (RODO).</w:t>
            </w:r>
            <w:r w:rsidRPr="000C0222">
              <w:rPr>
                <w:b/>
                <w:sz w:val="20"/>
                <w:szCs w:val="20"/>
                <w:lang w:eastAsia="en-US"/>
              </w:rPr>
              <w:t xml:space="preserve"> </w:t>
            </w:r>
            <w:r w:rsidRPr="000C0222">
              <w:rPr>
                <w:sz w:val="20"/>
                <w:szCs w:val="20"/>
                <w:lang w:eastAsia="en-US"/>
              </w:rPr>
              <w:t>w związku z realizacją umowy.</w:t>
            </w: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Tożsamość administratora</w:t>
            </w:r>
          </w:p>
        </w:tc>
        <w:tc>
          <w:tcPr>
            <w:tcW w:w="6425" w:type="dxa"/>
            <w:shd w:val="clear" w:color="auto" w:fill="auto"/>
          </w:tcPr>
          <w:p w:rsidR="000C0222" w:rsidRPr="000C0222" w:rsidRDefault="000C0222" w:rsidP="000C0222">
            <w:pPr>
              <w:jc w:val="both"/>
              <w:rPr>
                <w:sz w:val="18"/>
                <w:szCs w:val="18"/>
                <w:lang w:eastAsia="en-US"/>
              </w:rPr>
            </w:pP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Dane kontaktowe administratora</w:t>
            </w:r>
          </w:p>
        </w:tc>
        <w:tc>
          <w:tcPr>
            <w:tcW w:w="6425" w:type="dxa"/>
            <w:shd w:val="clear" w:color="auto" w:fill="auto"/>
          </w:tcPr>
          <w:p w:rsidR="000C0222" w:rsidRPr="000C0222" w:rsidRDefault="000C0222" w:rsidP="000C0222">
            <w:pPr>
              <w:jc w:val="both"/>
              <w:rPr>
                <w:sz w:val="18"/>
                <w:szCs w:val="18"/>
                <w:lang w:eastAsia="en-US"/>
              </w:rPr>
            </w:pP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Dane kontaktowe inspektora ochrony danych osobowych</w:t>
            </w:r>
          </w:p>
        </w:tc>
        <w:tc>
          <w:tcPr>
            <w:tcW w:w="6425" w:type="dxa"/>
            <w:shd w:val="clear" w:color="auto" w:fill="auto"/>
          </w:tcPr>
          <w:p w:rsidR="000C0222" w:rsidRPr="000C0222" w:rsidRDefault="000C0222" w:rsidP="000C0222">
            <w:pPr>
              <w:jc w:val="both"/>
              <w:rPr>
                <w:sz w:val="18"/>
                <w:szCs w:val="18"/>
                <w:lang w:eastAsia="en-US"/>
              </w:rPr>
            </w:pP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 xml:space="preserve">Cele przetwarzania </w:t>
            </w:r>
          </w:p>
        </w:tc>
        <w:tc>
          <w:tcPr>
            <w:tcW w:w="6425" w:type="dxa"/>
            <w:shd w:val="clear" w:color="auto" w:fill="auto"/>
          </w:tcPr>
          <w:p w:rsidR="000C0222" w:rsidRPr="000C0222" w:rsidRDefault="000C0222" w:rsidP="000C0222">
            <w:pPr>
              <w:jc w:val="both"/>
              <w:rPr>
                <w:sz w:val="18"/>
                <w:szCs w:val="18"/>
                <w:lang w:eastAsia="en-US"/>
              </w:rPr>
            </w:pPr>
            <w:r w:rsidRPr="000C0222">
              <w:rPr>
                <w:sz w:val="18"/>
                <w:szCs w:val="18"/>
                <w:lang w:eastAsia="en-US"/>
              </w:rPr>
              <w:t>Realizacja podstawowej umowy i identyfikacji osób uprawnionych do realizacji zadań określonych tą umową.</w:t>
            </w: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Kategorie danych osobowych</w:t>
            </w:r>
          </w:p>
        </w:tc>
        <w:tc>
          <w:tcPr>
            <w:tcW w:w="6425" w:type="dxa"/>
            <w:shd w:val="clear" w:color="auto" w:fill="auto"/>
          </w:tcPr>
          <w:p w:rsidR="000C0222" w:rsidRPr="000C0222" w:rsidRDefault="000C0222" w:rsidP="000C0222">
            <w:pPr>
              <w:jc w:val="both"/>
              <w:rPr>
                <w:sz w:val="18"/>
                <w:szCs w:val="18"/>
                <w:lang w:eastAsia="en-US"/>
              </w:rPr>
            </w:pPr>
            <w:r w:rsidRPr="000C0222">
              <w:rPr>
                <w:sz w:val="18"/>
                <w:szCs w:val="18"/>
                <w:lang w:eastAsia="en-US"/>
              </w:rPr>
              <w:t>Podstawowe dane identyfikacyjne oraz dane kontaktowe.</w:t>
            </w: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Źródło danych</w:t>
            </w:r>
          </w:p>
        </w:tc>
        <w:tc>
          <w:tcPr>
            <w:tcW w:w="6425" w:type="dxa"/>
            <w:shd w:val="clear" w:color="auto" w:fill="auto"/>
          </w:tcPr>
          <w:p w:rsidR="000C0222" w:rsidRPr="000C0222" w:rsidRDefault="000C0222" w:rsidP="000C0222">
            <w:pPr>
              <w:jc w:val="both"/>
              <w:rPr>
                <w:sz w:val="18"/>
                <w:szCs w:val="18"/>
                <w:lang w:eastAsia="en-US"/>
              </w:rPr>
            </w:pPr>
            <w:r w:rsidRPr="000C0222">
              <w:rPr>
                <w:sz w:val="18"/>
                <w:szCs w:val="18"/>
                <w:lang w:eastAsia="en-US"/>
              </w:rPr>
              <w:t>Druga strona umowy lub osoba, której dane dotyczą.</w:t>
            </w: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Podstawa prawna przetwarzania danych osobowych</w:t>
            </w:r>
          </w:p>
        </w:tc>
        <w:tc>
          <w:tcPr>
            <w:tcW w:w="6425" w:type="dxa"/>
            <w:shd w:val="clear" w:color="auto" w:fill="auto"/>
          </w:tcPr>
          <w:p w:rsidR="000C0222" w:rsidRPr="000C0222" w:rsidRDefault="000C0222" w:rsidP="000C0222">
            <w:pPr>
              <w:jc w:val="both"/>
              <w:rPr>
                <w:sz w:val="18"/>
                <w:szCs w:val="18"/>
                <w:lang w:eastAsia="en-US"/>
              </w:rPr>
            </w:pPr>
            <w:r w:rsidRPr="000C0222">
              <w:rPr>
                <w:sz w:val="18"/>
                <w:szCs w:val="18"/>
                <w:lang w:eastAsia="en-US"/>
              </w:rPr>
              <w:t>Art. 6 ust. 1 lit. b RODO – zawarcie i realizacja umowy.</w:t>
            </w:r>
          </w:p>
          <w:p w:rsidR="000C0222" w:rsidRPr="000C0222" w:rsidRDefault="000C0222" w:rsidP="000C0222">
            <w:pPr>
              <w:jc w:val="both"/>
              <w:rPr>
                <w:sz w:val="18"/>
                <w:szCs w:val="18"/>
                <w:lang w:eastAsia="en-US"/>
              </w:rPr>
            </w:pPr>
            <w:r w:rsidRPr="000C0222">
              <w:rPr>
                <w:sz w:val="18"/>
                <w:szCs w:val="18"/>
                <w:lang w:eastAsia="en-US"/>
              </w:rPr>
              <w:t>Art. 6 ust. 1  lit. c RODO – przetwarzanie jest niezbędne do wypełnienia obowiązku prawnego ciążącego na administratorze, tj. archiwizacji w zakresie niezbędnym dla wykonania obowiązków prawnych, w szczególności: przepisów podatkowych, przepisów o rachunkowości.</w:t>
            </w:r>
          </w:p>
          <w:p w:rsidR="000C0222" w:rsidRPr="000C0222" w:rsidRDefault="000C0222" w:rsidP="000C0222">
            <w:pPr>
              <w:jc w:val="both"/>
              <w:rPr>
                <w:sz w:val="18"/>
                <w:szCs w:val="18"/>
                <w:lang w:eastAsia="en-US"/>
              </w:rPr>
            </w:pPr>
            <w:r w:rsidRPr="000C0222">
              <w:rPr>
                <w:sz w:val="18"/>
                <w:szCs w:val="18"/>
                <w:lang w:eastAsia="en-US"/>
              </w:rPr>
              <w:t>Art. 6 ust. 1 lit. f RODO - prawnie uzasadniony interes realizowany przez administratora.</w:t>
            </w:r>
          </w:p>
          <w:p w:rsidR="000C0222" w:rsidRPr="000C0222" w:rsidRDefault="000C0222" w:rsidP="000C0222">
            <w:pPr>
              <w:jc w:val="both"/>
              <w:rPr>
                <w:sz w:val="18"/>
                <w:szCs w:val="18"/>
                <w:lang w:eastAsia="en-US"/>
              </w:rPr>
            </w:pP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Prawnie uzasadniony interes realizowany przez administratora</w:t>
            </w:r>
          </w:p>
        </w:tc>
        <w:tc>
          <w:tcPr>
            <w:tcW w:w="6425" w:type="dxa"/>
            <w:shd w:val="clear" w:color="auto" w:fill="auto"/>
          </w:tcPr>
          <w:p w:rsidR="000C0222" w:rsidRPr="000C0222" w:rsidRDefault="000C0222" w:rsidP="000C0222">
            <w:pPr>
              <w:jc w:val="both"/>
              <w:rPr>
                <w:sz w:val="18"/>
                <w:szCs w:val="18"/>
                <w:lang w:eastAsia="en-US"/>
              </w:rPr>
            </w:pPr>
            <w:r w:rsidRPr="000C0222">
              <w:rPr>
                <w:sz w:val="18"/>
                <w:szCs w:val="18"/>
                <w:lang w:eastAsia="en-US"/>
              </w:rPr>
              <w:t>Realizacja podstawowej umowy, ewentualnego ustalenia i dochodzenia roszczeń lub obrony przed roszczeniami.</w:t>
            </w: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Odbiorcy danych</w:t>
            </w:r>
          </w:p>
        </w:tc>
        <w:tc>
          <w:tcPr>
            <w:tcW w:w="6425" w:type="dxa"/>
            <w:shd w:val="clear" w:color="auto" w:fill="auto"/>
          </w:tcPr>
          <w:p w:rsidR="000C0222" w:rsidRPr="000C0222" w:rsidRDefault="000C0222" w:rsidP="000C0222">
            <w:pPr>
              <w:jc w:val="both"/>
              <w:rPr>
                <w:sz w:val="18"/>
                <w:szCs w:val="18"/>
                <w:lang w:eastAsia="en-US"/>
              </w:rPr>
            </w:pPr>
            <w:r w:rsidRPr="000C0222">
              <w:rPr>
                <w:sz w:val="18"/>
                <w:szCs w:val="18"/>
                <w:lang w:eastAsia="en-US"/>
              </w:rPr>
              <w:t>W niektórych sytuacjach mamy prawo przekazywać Pani/Pana  dane, jeśli będzie to  konieczne, na podstawie obowiązującego prawa lub umów powierzenia przetwarzania danych osobowych. Będziemy przekazywać dane wyłącznie następującym kategoriom odbiorców: osobom upoważnionym przez nas, naszym pracownikom i współpracownikom, którzy muszą mieć dostęp do danych, aby wykonywać swoje obowiązki, podmiotom przetwarzającym, którym zlecimy to zadanie, innym odbiorcom danych np. kurierom, bankom, ubezpieczycielom, kancelariom prawnym, podmiotom świadczącym usługi informatyczne.</w:t>
            </w: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Okres przechowywania danych</w:t>
            </w:r>
          </w:p>
        </w:tc>
        <w:tc>
          <w:tcPr>
            <w:tcW w:w="6425" w:type="dxa"/>
            <w:shd w:val="clear" w:color="auto" w:fill="auto"/>
          </w:tcPr>
          <w:p w:rsidR="000C0222" w:rsidRPr="000C0222" w:rsidRDefault="000C0222" w:rsidP="000C0222">
            <w:pPr>
              <w:jc w:val="both"/>
              <w:rPr>
                <w:sz w:val="18"/>
                <w:szCs w:val="18"/>
                <w:lang w:eastAsia="en-US"/>
              </w:rPr>
            </w:pPr>
            <w:r w:rsidRPr="000C0222">
              <w:rPr>
                <w:sz w:val="18"/>
                <w:szCs w:val="18"/>
                <w:lang w:eastAsia="en-US"/>
              </w:rPr>
              <w:t>Dane osobowe przetwarzać będziemy przez okres niezbędny do realizacji umowy podstawowej z uwzględnieniem okresu przedawnienia, a następnie w celach archiwalnych przez okres wynikający z przepisów prawa</w:t>
            </w: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Prawa podmiotów danych</w:t>
            </w:r>
          </w:p>
        </w:tc>
        <w:tc>
          <w:tcPr>
            <w:tcW w:w="6425" w:type="dxa"/>
            <w:shd w:val="clear" w:color="auto" w:fill="auto"/>
          </w:tcPr>
          <w:p w:rsidR="000C0222" w:rsidRPr="000C0222" w:rsidRDefault="000C0222" w:rsidP="000C0222">
            <w:pPr>
              <w:jc w:val="both"/>
              <w:rPr>
                <w:sz w:val="18"/>
                <w:szCs w:val="18"/>
                <w:lang w:eastAsia="en-US"/>
              </w:rPr>
            </w:pPr>
            <w:r w:rsidRPr="000C0222">
              <w:rPr>
                <w:sz w:val="18"/>
                <w:szCs w:val="18"/>
                <w:lang w:eastAsia="en-US"/>
              </w:rPr>
              <w:t>Przysługuje Pani/ Panu prawo dostępu do Pani/ Pana danych, prawo żądania ich sprostowania, prawo do ograniczenia ich przetwarzania w zakresie dopuszczonym przez przepisy prawa.</w:t>
            </w:r>
          </w:p>
          <w:p w:rsidR="000C0222" w:rsidRPr="000C0222" w:rsidRDefault="000C0222" w:rsidP="000C0222">
            <w:pPr>
              <w:jc w:val="both"/>
              <w:rPr>
                <w:sz w:val="18"/>
                <w:szCs w:val="18"/>
                <w:lang w:eastAsia="en-US"/>
              </w:rPr>
            </w:pPr>
            <w:r w:rsidRPr="000C0222">
              <w:rPr>
                <w:sz w:val="18"/>
                <w:szCs w:val="18"/>
                <w:lang w:eastAsia="en-US"/>
              </w:rPr>
              <w:t>W celu skorzystania ze swoich praw należy skontaktować się z inspektorem ochrony danych.</w:t>
            </w: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Prawo do sprzeciwu</w:t>
            </w:r>
          </w:p>
        </w:tc>
        <w:tc>
          <w:tcPr>
            <w:tcW w:w="6425" w:type="dxa"/>
            <w:shd w:val="clear" w:color="auto" w:fill="auto"/>
          </w:tcPr>
          <w:p w:rsidR="000C0222" w:rsidRPr="000C0222" w:rsidRDefault="000C0222" w:rsidP="000C0222">
            <w:pPr>
              <w:jc w:val="both"/>
              <w:rPr>
                <w:sz w:val="18"/>
                <w:szCs w:val="18"/>
                <w:lang w:eastAsia="en-US"/>
              </w:rPr>
            </w:pPr>
            <w:r w:rsidRPr="000C0222">
              <w:rPr>
                <w:sz w:val="18"/>
                <w:szCs w:val="18"/>
                <w:lang w:eastAsia="en-US"/>
              </w:rPr>
              <w:t>Przysługuje Pani/Panu prawo do wniesienia sprzeciwu – z przyczyn związanych ze szczególną sytuacją – wobec przetwarzania danych osobowych.</w:t>
            </w: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Prawo wniesienia skargi do organu nadzorczego</w:t>
            </w:r>
          </w:p>
        </w:tc>
        <w:tc>
          <w:tcPr>
            <w:tcW w:w="6425" w:type="dxa"/>
            <w:shd w:val="clear" w:color="auto" w:fill="auto"/>
          </w:tcPr>
          <w:p w:rsidR="000C0222" w:rsidRPr="000C0222" w:rsidRDefault="000C0222" w:rsidP="000C0222">
            <w:pPr>
              <w:jc w:val="both"/>
              <w:rPr>
                <w:sz w:val="18"/>
                <w:szCs w:val="18"/>
                <w:lang w:eastAsia="en-US"/>
              </w:rPr>
            </w:pPr>
            <w:r w:rsidRPr="000C0222">
              <w:rPr>
                <w:sz w:val="18"/>
                <w:szCs w:val="18"/>
                <w:lang w:eastAsia="en-US"/>
              </w:rPr>
              <w:t>Przysługuje Pani/ Panu również prawo wniesienia skargi do organu nadzorczego, tj. do Prezesa Urzędu Ochrony Danych Osobowych. Biuro Prezesa Urzędu Ochrony Danych Osobowych (PUODO) - adres: Stawki 2, 00-193 Warszawa, telefon: +48 22 531 03 00.</w:t>
            </w:r>
          </w:p>
          <w:p w:rsidR="000C0222" w:rsidRPr="000C0222" w:rsidRDefault="000C0222" w:rsidP="000C0222">
            <w:pPr>
              <w:rPr>
                <w:sz w:val="18"/>
                <w:szCs w:val="18"/>
                <w:lang w:eastAsia="en-US"/>
              </w:rPr>
            </w:pPr>
          </w:p>
        </w:tc>
      </w:tr>
      <w:tr w:rsidR="000C0222" w:rsidRPr="000C0222" w:rsidTr="00873376">
        <w:tc>
          <w:tcPr>
            <w:tcW w:w="2637" w:type="dxa"/>
            <w:shd w:val="clear" w:color="auto" w:fill="auto"/>
          </w:tcPr>
          <w:p w:rsidR="000C0222" w:rsidRPr="000C0222" w:rsidRDefault="000C0222" w:rsidP="000C0222">
            <w:pPr>
              <w:rPr>
                <w:b/>
                <w:lang w:eastAsia="en-US"/>
              </w:rPr>
            </w:pPr>
            <w:r w:rsidRPr="000C0222">
              <w:rPr>
                <w:b/>
                <w:sz w:val="22"/>
                <w:szCs w:val="22"/>
                <w:lang w:eastAsia="en-US"/>
              </w:rPr>
              <w:t>Informacja o dowolności lub obowiązku podania danych</w:t>
            </w:r>
          </w:p>
        </w:tc>
        <w:tc>
          <w:tcPr>
            <w:tcW w:w="6425" w:type="dxa"/>
            <w:shd w:val="clear" w:color="auto" w:fill="auto"/>
          </w:tcPr>
          <w:p w:rsidR="000C0222" w:rsidRPr="000C0222" w:rsidRDefault="000C0222" w:rsidP="000C0222">
            <w:pPr>
              <w:jc w:val="both"/>
              <w:rPr>
                <w:sz w:val="18"/>
                <w:szCs w:val="18"/>
                <w:lang w:eastAsia="en-US"/>
              </w:rPr>
            </w:pPr>
            <w:r w:rsidRPr="000C0222">
              <w:rPr>
                <w:sz w:val="18"/>
                <w:szCs w:val="18"/>
                <w:lang w:eastAsia="en-US"/>
              </w:rPr>
              <w:t xml:space="preserve">Podanie danych identyfikacyjnych lub kontaktowych jest niezbędne do realizacji umowy. Brak podania danych może skutkować odstąpieniem od zawarcia umowy. </w:t>
            </w:r>
          </w:p>
        </w:tc>
      </w:tr>
    </w:tbl>
    <w:p w:rsidR="000C0222" w:rsidRPr="000C0222" w:rsidRDefault="000C0222" w:rsidP="000C0222">
      <w:pPr>
        <w:jc w:val="both"/>
      </w:pPr>
    </w:p>
    <w:p w:rsidR="000C0222" w:rsidRPr="000C0222" w:rsidRDefault="000C0222" w:rsidP="000C0222">
      <w:pPr>
        <w:outlineLvl w:val="0"/>
        <w:rPr>
          <w:rFonts w:ascii="Calibri" w:hAnsi="Calibri" w:cs="Calibri"/>
        </w:rPr>
      </w:pPr>
    </w:p>
    <w:p w:rsidR="00E614DF" w:rsidRDefault="000C0222" w:rsidP="000C0222">
      <w:pPr>
        <w:spacing w:line="276" w:lineRule="auto"/>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p>
    <w:p w:rsidR="00E614DF" w:rsidRDefault="00E614DF" w:rsidP="000C0222">
      <w:pPr>
        <w:spacing w:line="276" w:lineRule="auto"/>
        <w:rPr>
          <w:rFonts w:ascii="Calibri" w:hAnsi="Calibri" w:cs="Calibri"/>
          <w:b/>
        </w:rPr>
      </w:pPr>
    </w:p>
    <w:p w:rsidR="00E614DF" w:rsidRDefault="00E614DF" w:rsidP="000C0222">
      <w:pPr>
        <w:spacing w:line="276" w:lineRule="auto"/>
        <w:rPr>
          <w:rFonts w:ascii="Calibri" w:hAnsi="Calibri" w:cs="Calibri"/>
          <w:b/>
        </w:rPr>
      </w:pPr>
    </w:p>
    <w:p w:rsidR="000C0222" w:rsidRDefault="000C0222" w:rsidP="000C0222">
      <w:pPr>
        <w:spacing w:line="276" w:lineRule="auto"/>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Załącznik Nr 8</w:t>
      </w:r>
    </w:p>
    <w:p w:rsidR="000C0222" w:rsidRDefault="000C0222" w:rsidP="000C0222">
      <w:pPr>
        <w:spacing w:line="276" w:lineRule="auto"/>
        <w:rPr>
          <w:rFonts w:ascii="Calibri" w:hAnsi="Calibri" w:cs="Calibri"/>
          <w:b/>
        </w:rPr>
      </w:pPr>
    </w:p>
    <w:p w:rsidR="000C0222" w:rsidRPr="00B156F8" w:rsidRDefault="000C0222" w:rsidP="000C0222">
      <w:pPr>
        <w:spacing w:line="276" w:lineRule="auto"/>
        <w:rPr>
          <w:rFonts w:ascii="Calibri" w:hAnsi="Calibri" w:cs="Calibri"/>
          <w:bCs/>
          <w:szCs w:val="20"/>
        </w:rPr>
      </w:pPr>
      <w:r w:rsidRPr="00B156F8">
        <w:rPr>
          <w:rFonts w:ascii="Calibri" w:hAnsi="Calibri" w:cs="Calibri"/>
          <w:b/>
        </w:rPr>
        <w:t xml:space="preserve">INWESTYCJA: </w:t>
      </w:r>
      <w:r w:rsidRPr="00B156F8">
        <w:rPr>
          <w:rFonts w:ascii="Calibri" w:hAnsi="Calibri" w:cs="Calibri"/>
        </w:rPr>
        <w:t xml:space="preserve"> ……………………………………………………………………………………………………………….</w:t>
      </w:r>
    </w:p>
    <w:p w:rsidR="000C0222" w:rsidRPr="00B156F8" w:rsidRDefault="000C0222" w:rsidP="000C0222">
      <w:pPr>
        <w:spacing w:line="276" w:lineRule="auto"/>
        <w:rPr>
          <w:rFonts w:ascii="Calibri" w:hAnsi="Calibri" w:cs="Calibri"/>
        </w:rPr>
      </w:pPr>
      <w:r w:rsidRPr="00B156F8">
        <w:rPr>
          <w:rFonts w:ascii="Calibri" w:hAnsi="Calibri" w:cs="Calibri"/>
          <w:b/>
        </w:rPr>
        <w:t>ADRES:</w:t>
      </w:r>
      <w:r w:rsidRPr="00B156F8">
        <w:rPr>
          <w:rFonts w:ascii="Calibri" w:hAnsi="Calibri" w:cs="Calibri"/>
        </w:rPr>
        <w:t xml:space="preserve"> ……………………………………………………………………………………………………………………………………..</w:t>
      </w:r>
    </w:p>
    <w:p w:rsidR="000C0222" w:rsidRPr="00B156F8" w:rsidRDefault="000C0222" w:rsidP="000C0222">
      <w:pPr>
        <w:tabs>
          <w:tab w:val="center" w:pos="4536"/>
        </w:tabs>
        <w:contextualSpacing/>
        <w:jc w:val="both"/>
        <w:rPr>
          <w:rFonts w:ascii="Calibri" w:eastAsia="Calibri" w:hAnsi="Calibri" w:cs="Calibri"/>
          <w:lang w:eastAsia="en-US"/>
        </w:rPr>
      </w:pPr>
      <w:r w:rsidRPr="00B156F8">
        <w:rPr>
          <w:rFonts w:ascii="Calibri" w:eastAsia="Calibri" w:hAnsi="Calibri" w:cs="Calibri"/>
          <w:b/>
          <w:lang w:eastAsia="en-US"/>
        </w:rPr>
        <w:t>INWESTOR:</w:t>
      </w:r>
      <w:r>
        <w:rPr>
          <w:rFonts w:ascii="Calibri" w:eastAsia="Calibri" w:hAnsi="Calibri" w:cs="Calibri"/>
          <w:lang w:eastAsia="en-US"/>
        </w:rPr>
        <w:t xml:space="preserve"> Chrobry Głogów S.A. </w:t>
      </w:r>
    </w:p>
    <w:p w:rsidR="000C0222" w:rsidRPr="00B156F8" w:rsidRDefault="000C0222" w:rsidP="000C0222">
      <w:pPr>
        <w:tabs>
          <w:tab w:val="center" w:pos="4536"/>
          <w:tab w:val="right" w:pos="9072"/>
        </w:tabs>
        <w:contextualSpacing/>
        <w:rPr>
          <w:rFonts w:ascii="Calibri" w:eastAsia="Calibri" w:hAnsi="Calibri" w:cs="Calibri"/>
          <w:szCs w:val="22"/>
          <w:lang w:eastAsia="en-US"/>
        </w:rPr>
      </w:pPr>
      <w:r w:rsidRPr="00B156F8">
        <w:rPr>
          <w:rFonts w:ascii="Calibri" w:eastAsia="Calibri" w:hAnsi="Calibri" w:cs="Calibri"/>
          <w:b/>
          <w:lang w:eastAsia="en-US"/>
        </w:rPr>
        <w:t>GENERALNY WYKONAWCA:</w:t>
      </w:r>
      <w:r w:rsidRPr="00B156F8">
        <w:rPr>
          <w:rFonts w:ascii="Calibri" w:eastAsia="Calibri" w:hAnsi="Calibri" w:cs="Calibri"/>
          <w:lang w:eastAsia="en-US"/>
        </w:rPr>
        <w:t xml:space="preserve"> …………………………………………………………………………………………………….</w:t>
      </w:r>
    </w:p>
    <w:p w:rsidR="000C0222" w:rsidRPr="00B156F8" w:rsidRDefault="000C0222" w:rsidP="000C0222">
      <w:pPr>
        <w:jc w:val="center"/>
        <w:rPr>
          <w:rFonts w:ascii="Calibri Light" w:hAnsi="Calibri Light"/>
          <w:b/>
        </w:rPr>
      </w:pPr>
    </w:p>
    <w:p w:rsidR="000C0222" w:rsidRPr="00B156F8" w:rsidRDefault="000C0222" w:rsidP="000C0222">
      <w:pPr>
        <w:jc w:val="center"/>
        <w:rPr>
          <w:rFonts w:ascii="Calibri Light" w:hAnsi="Calibri Light"/>
          <w:b/>
        </w:rPr>
      </w:pPr>
      <w:r w:rsidRPr="00B156F8">
        <w:rPr>
          <w:rFonts w:ascii="Calibri Light" w:hAnsi="Calibri Light"/>
          <w:b/>
        </w:rPr>
        <w:t>KARTA  ZATWIERDZENIA  WYROBU/MATERIAŁU  BUDOWLANEGO</w:t>
      </w:r>
    </w:p>
    <w:p w:rsidR="000C0222" w:rsidRPr="00B156F8" w:rsidRDefault="000C0222" w:rsidP="000C0222">
      <w:pPr>
        <w:rPr>
          <w:rFonts w:ascii="Calibri Light" w:hAnsi="Calibri Light"/>
          <w:sz w:val="22"/>
          <w:szCs w:val="20"/>
        </w:rPr>
      </w:pPr>
    </w:p>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6"/>
        <w:gridCol w:w="1652"/>
        <w:gridCol w:w="1974"/>
        <w:gridCol w:w="1701"/>
        <w:gridCol w:w="3603"/>
      </w:tblGrid>
      <w:tr w:rsidR="000C0222" w:rsidRPr="00B156F8" w:rsidTr="00873376">
        <w:trPr>
          <w:cantSplit/>
          <w:trHeight w:val="658"/>
          <w:jc w:val="center"/>
        </w:trPr>
        <w:tc>
          <w:tcPr>
            <w:tcW w:w="7313" w:type="dxa"/>
            <w:gridSpan w:val="4"/>
          </w:tcPr>
          <w:p w:rsidR="000C0222" w:rsidRPr="00B156F8" w:rsidRDefault="000C0222" w:rsidP="00873376">
            <w:pPr>
              <w:tabs>
                <w:tab w:val="right" w:leader="dot" w:pos="3847"/>
              </w:tabs>
              <w:spacing w:before="40"/>
              <w:jc w:val="both"/>
              <w:rPr>
                <w:rFonts w:ascii="Calibri Light" w:hAnsi="Calibri Light"/>
                <w:sz w:val="20"/>
                <w:szCs w:val="20"/>
              </w:rPr>
            </w:pPr>
            <w:r w:rsidRPr="00B156F8">
              <w:rPr>
                <w:rFonts w:ascii="Calibri Light" w:hAnsi="Calibri Light"/>
                <w:sz w:val="20"/>
                <w:szCs w:val="20"/>
              </w:rPr>
              <w:t>Branża:</w:t>
            </w:r>
          </w:p>
        </w:tc>
        <w:tc>
          <w:tcPr>
            <w:tcW w:w="3603" w:type="dxa"/>
          </w:tcPr>
          <w:p w:rsidR="000C0222" w:rsidRPr="00B156F8" w:rsidRDefault="000C0222" w:rsidP="00873376">
            <w:pPr>
              <w:spacing w:before="40"/>
              <w:jc w:val="both"/>
              <w:rPr>
                <w:rFonts w:ascii="Calibri Light" w:hAnsi="Calibri Light"/>
                <w:sz w:val="20"/>
                <w:szCs w:val="20"/>
              </w:rPr>
            </w:pPr>
            <w:r w:rsidRPr="00B156F8">
              <w:rPr>
                <w:rFonts w:ascii="Calibri Light" w:hAnsi="Calibri Light"/>
                <w:sz w:val="20"/>
                <w:szCs w:val="20"/>
              </w:rPr>
              <w:t xml:space="preserve">Nr Karty:      </w:t>
            </w:r>
            <w:r w:rsidRPr="00B156F8">
              <w:rPr>
                <w:rFonts w:ascii="Calibri Light" w:hAnsi="Calibri Light"/>
                <w:b/>
                <w:sz w:val="36"/>
                <w:szCs w:val="20"/>
              </w:rPr>
              <w:t>1</w:t>
            </w:r>
          </w:p>
        </w:tc>
      </w:tr>
      <w:tr w:rsidR="000C0222" w:rsidRPr="00B156F8" w:rsidTr="00873376">
        <w:trPr>
          <w:trHeight w:val="678"/>
          <w:jc w:val="center"/>
        </w:trPr>
        <w:tc>
          <w:tcPr>
            <w:tcW w:w="1986" w:type="dxa"/>
          </w:tcPr>
          <w:p w:rsidR="000C0222" w:rsidRPr="00B156F8" w:rsidRDefault="000C0222" w:rsidP="00873376">
            <w:pPr>
              <w:ind w:right="-108"/>
              <w:rPr>
                <w:rFonts w:ascii="Calibri Light" w:hAnsi="Calibri Light"/>
                <w:i/>
                <w:sz w:val="18"/>
                <w:szCs w:val="18"/>
              </w:rPr>
            </w:pPr>
            <w:r w:rsidRPr="00B156F8">
              <w:rPr>
                <w:rFonts w:ascii="Calibri Light" w:hAnsi="Calibri Light"/>
                <w:sz w:val="18"/>
                <w:szCs w:val="18"/>
              </w:rPr>
              <w:t>Dane dotyczące wyrobu:</w:t>
            </w:r>
          </w:p>
        </w:tc>
        <w:tc>
          <w:tcPr>
            <w:tcW w:w="8930" w:type="dxa"/>
            <w:gridSpan w:val="4"/>
            <w:vAlign w:val="center"/>
          </w:tcPr>
          <w:p w:rsidR="000C0222" w:rsidRPr="00B156F8" w:rsidRDefault="000C0222" w:rsidP="00873376">
            <w:pPr>
              <w:rPr>
                <w:rFonts w:ascii="Calibri Light" w:hAnsi="Calibri Light"/>
                <w:sz w:val="18"/>
                <w:szCs w:val="18"/>
              </w:rPr>
            </w:pPr>
            <w:r w:rsidRPr="00B156F8">
              <w:rPr>
                <w:noProof/>
                <w:sz w:val="20"/>
                <w:szCs w:val="20"/>
              </w:rPr>
              <w:t xml:space="preserve">    </w:t>
            </w:r>
            <w:r w:rsidRPr="00B156F8">
              <w:rPr>
                <w:rFonts w:ascii="Calibri Light" w:hAnsi="Calibri Light"/>
                <w:sz w:val="18"/>
                <w:szCs w:val="18"/>
              </w:rPr>
              <w:t xml:space="preserve"> </w:t>
            </w:r>
            <w:r w:rsidRPr="00B156F8">
              <w:rPr>
                <w:noProof/>
                <w:sz w:val="20"/>
                <w:szCs w:val="20"/>
              </w:rPr>
              <w:drawing>
                <wp:inline distT="0" distB="0" distL="0" distR="0" wp14:anchorId="2F36AA98" wp14:editId="5F3B49F5">
                  <wp:extent cx="123825" cy="123825"/>
                  <wp:effectExtent l="0" t="0" r="9525" b="9525"/>
                  <wp:docPr id="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B156F8">
              <w:rPr>
                <w:rFonts w:ascii="Calibri Light" w:hAnsi="Calibri Light"/>
                <w:sz w:val="18"/>
                <w:szCs w:val="16"/>
              </w:rPr>
              <w:t xml:space="preserve">  </w:t>
            </w:r>
            <w:r w:rsidRPr="00B156F8">
              <w:rPr>
                <w:rFonts w:ascii="Calibri Light" w:hAnsi="Calibri Light"/>
                <w:sz w:val="18"/>
                <w:szCs w:val="18"/>
              </w:rPr>
              <w:t xml:space="preserve">wg Projektu Budowlanego                                               </w:t>
            </w:r>
            <w:r w:rsidRPr="00B156F8">
              <w:rPr>
                <w:noProof/>
                <w:sz w:val="20"/>
                <w:szCs w:val="20"/>
              </w:rPr>
              <w:drawing>
                <wp:inline distT="0" distB="0" distL="0" distR="0" wp14:anchorId="00911373" wp14:editId="58A3D547">
                  <wp:extent cx="123825" cy="123825"/>
                  <wp:effectExtent l="0" t="0" r="9525" b="9525"/>
                  <wp:docPr id="1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B156F8">
              <w:rPr>
                <w:rFonts w:ascii="Calibri Light" w:hAnsi="Calibri Light"/>
                <w:sz w:val="18"/>
                <w:szCs w:val="16"/>
              </w:rPr>
              <w:t xml:space="preserve">  </w:t>
            </w:r>
            <w:r w:rsidRPr="00B156F8">
              <w:rPr>
                <w:rFonts w:ascii="Calibri Light" w:hAnsi="Calibri Light"/>
                <w:sz w:val="18"/>
                <w:szCs w:val="18"/>
              </w:rPr>
              <w:t xml:space="preserve">zmiana na wniosek Zamawiającego                                               </w:t>
            </w:r>
          </w:p>
          <w:p w:rsidR="000C0222" w:rsidRPr="00B156F8" w:rsidRDefault="000C0222" w:rsidP="00873376">
            <w:pPr>
              <w:rPr>
                <w:rFonts w:ascii="Calibri Light" w:hAnsi="Calibri Light"/>
                <w:sz w:val="18"/>
                <w:szCs w:val="18"/>
              </w:rPr>
            </w:pPr>
            <w:r w:rsidRPr="00B156F8">
              <w:rPr>
                <w:rFonts w:ascii="Calibri Light" w:hAnsi="Calibri Light"/>
                <w:sz w:val="18"/>
                <w:szCs w:val="18"/>
              </w:rPr>
              <w:t xml:space="preserve">      </w:t>
            </w:r>
            <w:r w:rsidRPr="00B156F8">
              <w:rPr>
                <w:noProof/>
                <w:sz w:val="20"/>
                <w:szCs w:val="20"/>
              </w:rPr>
              <w:drawing>
                <wp:inline distT="0" distB="0" distL="0" distR="0" wp14:anchorId="2039EEF8" wp14:editId="69916DCB">
                  <wp:extent cx="123825" cy="123825"/>
                  <wp:effectExtent l="0" t="0" r="9525" b="9525"/>
                  <wp:docPr id="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B156F8">
              <w:rPr>
                <w:rFonts w:ascii="Calibri Light" w:hAnsi="Calibri Light"/>
                <w:sz w:val="18"/>
                <w:szCs w:val="16"/>
              </w:rPr>
              <w:t xml:space="preserve">  wg  Projektu Wykonawczego                                          </w:t>
            </w:r>
            <w:r w:rsidRPr="00B156F8">
              <w:rPr>
                <w:noProof/>
                <w:sz w:val="20"/>
                <w:szCs w:val="20"/>
              </w:rPr>
              <w:drawing>
                <wp:inline distT="0" distB="0" distL="0" distR="0" wp14:anchorId="0B2DEC73" wp14:editId="7BD4BA3C">
                  <wp:extent cx="123825" cy="123825"/>
                  <wp:effectExtent l="0" t="0" r="9525" b="9525"/>
                  <wp:docPr id="1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B156F8">
              <w:rPr>
                <w:rFonts w:ascii="Calibri Light" w:hAnsi="Calibri Light"/>
                <w:sz w:val="18"/>
                <w:szCs w:val="16"/>
              </w:rPr>
              <w:t xml:space="preserve">  </w:t>
            </w:r>
            <w:r w:rsidRPr="00B156F8">
              <w:rPr>
                <w:rFonts w:ascii="Calibri Light" w:hAnsi="Calibri Light"/>
                <w:sz w:val="18"/>
                <w:szCs w:val="18"/>
              </w:rPr>
              <w:t xml:space="preserve">zmiana na wniosek Wykonawcy                                              </w:t>
            </w:r>
          </w:p>
        </w:tc>
      </w:tr>
      <w:tr w:rsidR="000C0222" w:rsidRPr="00B156F8" w:rsidTr="00873376">
        <w:trPr>
          <w:trHeight w:val="77"/>
          <w:jc w:val="center"/>
        </w:trPr>
        <w:tc>
          <w:tcPr>
            <w:tcW w:w="1986" w:type="dxa"/>
          </w:tcPr>
          <w:p w:rsidR="000C0222" w:rsidRPr="00B156F8" w:rsidRDefault="000C0222" w:rsidP="00873376">
            <w:pPr>
              <w:rPr>
                <w:rFonts w:ascii="Calibri Light" w:hAnsi="Calibri Light"/>
                <w:sz w:val="18"/>
                <w:szCs w:val="18"/>
              </w:rPr>
            </w:pPr>
            <w:r w:rsidRPr="00B156F8">
              <w:rPr>
                <w:rFonts w:ascii="Calibri Light" w:hAnsi="Calibri Light"/>
                <w:sz w:val="18"/>
                <w:szCs w:val="18"/>
              </w:rPr>
              <w:t>Identyfikacja wyrobu/</w:t>
            </w:r>
          </w:p>
          <w:p w:rsidR="000C0222" w:rsidRPr="00B156F8" w:rsidRDefault="000C0222" w:rsidP="00873376">
            <w:pPr>
              <w:rPr>
                <w:rFonts w:ascii="Calibri Light" w:hAnsi="Calibri Light"/>
                <w:sz w:val="18"/>
                <w:szCs w:val="18"/>
              </w:rPr>
            </w:pPr>
            <w:r w:rsidRPr="00B156F8">
              <w:rPr>
                <w:rFonts w:ascii="Calibri Light" w:hAnsi="Calibri Light"/>
                <w:sz w:val="18"/>
                <w:szCs w:val="18"/>
              </w:rPr>
              <w:t>miejsce wbudowania:</w:t>
            </w:r>
          </w:p>
        </w:tc>
        <w:tc>
          <w:tcPr>
            <w:tcW w:w="8930" w:type="dxa"/>
            <w:gridSpan w:val="4"/>
          </w:tcPr>
          <w:p w:rsidR="000C0222" w:rsidRPr="00B156F8" w:rsidRDefault="000C0222" w:rsidP="00873376">
            <w:pPr>
              <w:autoSpaceDE w:val="0"/>
              <w:autoSpaceDN w:val="0"/>
              <w:adjustRightInd w:val="0"/>
              <w:rPr>
                <w:rFonts w:ascii="Calibri Light" w:hAnsi="Calibri Light"/>
                <w:sz w:val="18"/>
                <w:szCs w:val="20"/>
              </w:rPr>
            </w:pPr>
          </w:p>
          <w:p w:rsidR="000C0222" w:rsidRPr="00B156F8" w:rsidRDefault="000C0222" w:rsidP="00873376">
            <w:pPr>
              <w:autoSpaceDE w:val="0"/>
              <w:autoSpaceDN w:val="0"/>
              <w:adjustRightInd w:val="0"/>
              <w:rPr>
                <w:rFonts w:ascii="Calibri Light" w:hAnsi="Calibri Light"/>
                <w:sz w:val="18"/>
                <w:szCs w:val="20"/>
              </w:rPr>
            </w:pPr>
          </w:p>
          <w:p w:rsidR="000C0222" w:rsidRPr="00B156F8" w:rsidRDefault="000C0222" w:rsidP="00873376">
            <w:pPr>
              <w:autoSpaceDE w:val="0"/>
              <w:autoSpaceDN w:val="0"/>
              <w:adjustRightInd w:val="0"/>
              <w:rPr>
                <w:rFonts w:ascii="Calibri Light" w:hAnsi="Calibri Light"/>
                <w:sz w:val="18"/>
                <w:szCs w:val="20"/>
              </w:rPr>
            </w:pPr>
          </w:p>
        </w:tc>
      </w:tr>
      <w:tr w:rsidR="000C0222" w:rsidRPr="00B156F8" w:rsidTr="00873376">
        <w:trPr>
          <w:trHeight w:val="77"/>
          <w:jc w:val="center"/>
        </w:trPr>
        <w:tc>
          <w:tcPr>
            <w:tcW w:w="1986" w:type="dxa"/>
          </w:tcPr>
          <w:p w:rsidR="000C0222" w:rsidRPr="00B156F8" w:rsidRDefault="000C0222" w:rsidP="00873376">
            <w:pPr>
              <w:spacing w:before="40"/>
              <w:rPr>
                <w:rFonts w:ascii="Calibri Light" w:hAnsi="Calibri Light"/>
                <w:sz w:val="18"/>
                <w:szCs w:val="18"/>
              </w:rPr>
            </w:pPr>
            <w:r w:rsidRPr="00B156F8">
              <w:rPr>
                <w:rFonts w:ascii="Calibri Light" w:hAnsi="Calibri Light"/>
                <w:sz w:val="18"/>
                <w:szCs w:val="18"/>
              </w:rPr>
              <w:t>Nazwa wyrobu/ typ/</w:t>
            </w:r>
          </w:p>
          <w:p w:rsidR="000C0222" w:rsidRPr="00B156F8" w:rsidRDefault="000C0222" w:rsidP="00873376">
            <w:pPr>
              <w:rPr>
                <w:rFonts w:ascii="Calibri Light" w:hAnsi="Calibri Light"/>
                <w:sz w:val="18"/>
                <w:szCs w:val="18"/>
              </w:rPr>
            </w:pPr>
            <w:r w:rsidRPr="00B156F8">
              <w:rPr>
                <w:rFonts w:ascii="Calibri Light" w:hAnsi="Calibri Light"/>
                <w:sz w:val="18"/>
                <w:szCs w:val="18"/>
              </w:rPr>
              <w:t>nr katalogowy:</w:t>
            </w:r>
          </w:p>
        </w:tc>
        <w:tc>
          <w:tcPr>
            <w:tcW w:w="8930" w:type="dxa"/>
            <w:gridSpan w:val="4"/>
          </w:tcPr>
          <w:p w:rsidR="000C0222" w:rsidRPr="00B156F8" w:rsidRDefault="000C0222" w:rsidP="00873376">
            <w:pPr>
              <w:autoSpaceDE w:val="0"/>
              <w:autoSpaceDN w:val="0"/>
              <w:adjustRightInd w:val="0"/>
              <w:rPr>
                <w:rFonts w:ascii="Calibri Light" w:hAnsi="Calibri Light"/>
                <w:sz w:val="18"/>
                <w:szCs w:val="20"/>
              </w:rPr>
            </w:pPr>
          </w:p>
          <w:p w:rsidR="000C0222" w:rsidRPr="00B156F8" w:rsidRDefault="000C0222" w:rsidP="00873376">
            <w:pPr>
              <w:autoSpaceDE w:val="0"/>
              <w:autoSpaceDN w:val="0"/>
              <w:adjustRightInd w:val="0"/>
              <w:rPr>
                <w:rFonts w:ascii="Calibri Light" w:hAnsi="Calibri Light"/>
                <w:sz w:val="18"/>
                <w:szCs w:val="20"/>
              </w:rPr>
            </w:pPr>
          </w:p>
          <w:p w:rsidR="000C0222" w:rsidRPr="00B156F8" w:rsidRDefault="000C0222" w:rsidP="00873376">
            <w:pPr>
              <w:autoSpaceDE w:val="0"/>
              <w:autoSpaceDN w:val="0"/>
              <w:adjustRightInd w:val="0"/>
              <w:rPr>
                <w:rFonts w:ascii="Calibri Light" w:hAnsi="Calibri Light"/>
                <w:sz w:val="18"/>
                <w:szCs w:val="20"/>
              </w:rPr>
            </w:pPr>
          </w:p>
        </w:tc>
      </w:tr>
      <w:tr w:rsidR="000C0222" w:rsidRPr="00B156F8" w:rsidTr="00873376">
        <w:trPr>
          <w:trHeight w:val="77"/>
          <w:jc w:val="center"/>
        </w:trPr>
        <w:tc>
          <w:tcPr>
            <w:tcW w:w="1986" w:type="dxa"/>
          </w:tcPr>
          <w:p w:rsidR="000C0222" w:rsidRPr="00B156F8" w:rsidRDefault="000C0222" w:rsidP="00873376">
            <w:pPr>
              <w:spacing w:before="40"/>
              <w:rPr>
                <w:rFonts w:ascii="Calibri Light" w:hAnsi="Calibri Light"/>
                <w:sz w:val="18"/>
                <w:szCs w:val="18"/>
              </w:rPr>
            </w:pPr>
            <w:r w:rsidRPr="00B156F8">
              <w:rPr>
                <w:rFonts w:ascii="Calibri Light" w:hAnsi="Calibri Light"/>
                <w:sz w:val="18"/>
                <w:szCs w:val="18"/>
              </w:rPr>
              <w:t>Producent:</w:t>
            </w:r>
          </w:p>
          <w:p w:rsidR="000C0222" w:rsidRPr="00B156F8" w:rsidRDefault="000C0222" w:rsidP="00873376">
            <w:pPr>
              <w:spacing w:before="40"/>
              <w:rPr>
                <w:rFonts w:ascii="Calibri Light" w:hAnsi="Calibri Light"/>
                <w:sz w:val="18"/>
                <w:szCs w:val="18"/>
              </w:rPr>
            </w:pPr>
          </w:p>
        </w:tc>
        <w:tc>
          <w:tcPr>
            <w:tcW w:w="8930" w:type="dxa"/>
            <w:gridSpan w:val="4"/>
          </w:tcPr>
          <w:p w:rsidR="000C0222" w:rsidRPr="00B156F8" w:rsidRDefault="000C0222" w:rsidP="00873376">
            <w:pPr>
              <w:rPr>
                <w:rFonts w:ascii="Calibri Light" w:hAnsi="Calibri Light"/>
                <w:sz w:val="18"/>
                <w:szCs w:val="20"/>
              </w:rPr>
            </w:pPr>
          </w:p>
          <w:p w:rsidR="000C0222" w:rsidRPr="00B156F8" w:rsidRDefault="000C0222" w:rsidP="00873376">
            <w:pPr>
              <w:rPr>
                <w:rFonts w:ascii="Calibri Light" w:hAnsi="Calibri Light"/>
                <w:sz w:val="18"/>
                <w:szCs w:val="20"/>
              </w:rPr>
            </w:pPr>
          </w:p>
          <w:p w:rsidR="000C0222" w:rsidRPr="00B156F8" w:rsidRDefault="000C0222" w:rsidP="00873376">
            <w:pPr>
              <w:rPr>
                <w:rFonts w:ascii="Calibri Light" w:hAnsi="Calibri Light"/>
                <w:sz w:val="18"/>
                <w:szCs w:val="20"/>
              </w:rPr>
            </w:pPr>
          </w:p>
        </w:tc>
      </w:tr>
      <w:tr w:rsidR="000C0222" w:rsidRPr="00B156F8" w:rsidTr="00873376">
        <w:trPr>
          <w:trHeight w:val="193"/>
          <w:jc w:val="center"/>
        </w:trPr>
        <w:tc>
          <w:tcPr>
            <w:tcW w:w="1986" w:type="dxa"/>
          </w:tcPr>
          <w:p w:rsidR="000C0222" w:rsidRPr="00B156F8" w:rsidRDefault="000C0222" w:rsidP="00873376">
            <w:pPr>
              <w:spacing w:before="40"/>
              <w:rPr>
                <w:rFonts w:ascii="Calibri Light" w:hAnsi="Calibri Light"/>
                <w:sz w:val="18"/>
                <w:szCs w:val="18"/>
              </w:rPr>
            </w:pPr>
            <w:r w:rsidRPr="00B156F8">
              <w:rPr>
                <w:rFonts w:ascii="Calibri Light" w:hAnsi="Calibri Light"/>
                <w:sz w:val="18"/>
                <w:szCs w:val="18"/>
              </w:rPr>
              <w:t>Załączniki:</w:t>
            </w:r>
          </w:p>
          <w:p w:rsidR="000C0222" w:rsidRPr="00B156F8" w:rsidRDefault="000C0222" w:rsidP="00873376">
            <w:pPr>
              <w:spacing w:before="40"/>
              <w:rPr>
                <w:rFonts w:ascii="Calibri Light" w:hAnsi="Calibri Light"/>
                <w:sz w:val="18"/>
                <w:szCs w:val="18"/>
              </w:rPr>
            </w:pPr>
          </w:p>
        </w:tc>
        <w:tc>
          <w:tcPr>
            <w:tcW w:w="8930" w:type="dxa"/>
            <w:gridSpan w:val="4"/>
          </w:tcPr>
          <w:p w:rsidR="000C0222" w:rsidRPr="00B156F8" w:rsidRDefault="000C0222" w:rsidP="00873376">
            <w:pPr>
              <w:spacing w:before="40"/>
              <w:rPr>
                <w:rFonts w:ascii="Calibri Light" w:hAnsi="Calibri Light"/>
                <w:sz w:val="18"/>
                <w:szCs w:val="16"/>
              </w:rPr>
            </w:pPr>
            <w:r w:rsidRPr="00B156F8">
              <w:rPr>
                <w:rFonts w:ascii="Calibri Light" w:hAnsi="Calibri Light"/>
                <w:sz w:val="18"/>
                <w:szCs w:val="18"/>
              </w:rPr>
              <w:t xml:space="preserve">      </w:t>
            </w:r>
            <w:r w:rsidRPr="00B156F8">
              <w:rPr>
                <w:noProof/>
                <w:sz w:val="20"/>
                <w:szCs w:val="20"/>
              </w:rPr>
              <w:drawing>
                <wp:inline distT="0" distB="0" distL="0" distR="0" wp14:anchorId="2AF9946C" wp14:editId="43BFBA31">
                  <wp:extent cx="122555" cy="122555"/>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2555" cy="122555"/>
                          </a:xfrm>
                          <a:prstGeom prst="rect">
                            <a:avLst/>
                          </a:prstGeom>
                          <a:noFill/>
                          <a:ln>
                            <a:noFill/>
                          </a:ln>
                        </pic:spPr>
                      </pic:pic>
                    </a:graphicData>
                  </a:graphic>
                </wp:inline>
              </w:drawing>
            </w:r>
            <w:r w:rsidRPr="00B156F8">
              <w:rPr>
                <w:rFonts w:ascii="Calibri Light" w:hAnsi="Calibri Light"/>
                <w:sz w:val="18"/>
                <w:szCs w:val="18"/>
              </w:rPr>
              <w:t xml:space="preserve">  Tak                                </w:t>
            </w:r>
            <w:r w:rsidRPr="00B156F8">
              <w:rPr>
                <w:noProof/>
                <w:sz w:val="20"/>
                <w:szCs w:val="20"/>
              </w:rPr>
              <w:drawing>
                <wp:inline distT="0" distB="0" distL="0" distR="0" wp14:anchorId="2D56C42A" wp14:editId="74B05B57">
                  <wp:extent cx="123825" cy="123825"/>
                  <wp:effectExtent l="0" t="0" r="9525" b="9525"/>
                  <wp:docPr id="1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B156F8">
              <w:rPr>
                <w:rFonts w:ascii="Calibri Light" w:hAnsi="Calibri Light"/>
                <w:sz w:val="18"/>
                <w:szCs w:val="18"/>
              </w:rPr>
              <w:t xml:space="preserve"> </w:t>
            </w:r>
            <w:r w:rsidRPr="00B156F8">
              <w:rPr>
                <w:rFonts w:ascii="Calibri Light" w:hAnsi="Calibri Light"/>
                <w:sz w:val="18"/>
                <w:szCs w:val="16"/>
              </w:rPr>
              <w:t xml:space="preserve">  Nie</w:t>
            </w:r>
          </w:p>
          <w:p w:rsidR="000C0222" w:rsidRPr="00B156F8" w:rsidRDefault="000C0222" w:rsidP="00873376">
            <w:pPr>
              <w:spacing w:before="40"/>
              <w:rPr>
                <w:rFonts w:ascii="Calibri Light" w:hAnsi="Calibri Light"/>
                <w:sz w:val="18"/>
                <w:szCs w:val="16"/>
              </w:rPr>
            </w:pPr>
            <w:r w:rsidRPr="00B156F8">
              <w:rPr>
                <w:rFonts w:ascii="Calibri Light" w:hAnsi="Calibri Light"/>
                <w:sz w:val="18"/>
                <w:szCs w:val="16"/>
              </w:rPr>
              <w:t xml:space="preserve">   1. </w:t>
            </w:r>
          </w:p>
          <w:p w:rsidR="000C0222" w:rsidRPr="00B156F8" w:rsidRDefault="000C0222" w:rsidP="00873376">
            <w:pPr>
              <w:spacing w:before="40"/>
              <w:rPr>
                <w:rFonts w:ascii="Calibri Light" w:hAnsi="Calibri Light"/>
                <w:sz w:val="18"/>
                <w:szCs w:val="16"/>
              </w:rPr>
            </w:pPr>
            <w:r w:rsidRPr="00B156F8">
              <w:rPr>
                <w:rFonts w:ascii="Calibri Light" w:hAnsi="Calibri Light"/>
                <w:sz w:val="18"/>
                <w:szCs w:val="16"/>
              </w:rPr>
              <w:t xml:space="preserve">   2. </w:t>
            </w:r>
          </w:p>
          <w:p w:rsidR="000C0222" w:rsidRPr="00B156F8" w:rsidRDefault="000C0222" w:rsidP="00873376">
            <w:pPr>
              <w:spacing w:before="40"/>
              <w:rPr>
                <w:rFonts w:ascii="Calibri Light" w:hAnsi="Calibri Light"/>
                <w:sz w:val="18"/>
                <w:szCs w:val="18"/>
              </w:rPr>
            </w:pPr>
            <w:r w:rsidRPr="00B156F8">
              <w:rPr>
                <w:rFonts w:ascii="Calibri Light" w:hAnsi="Calibri Light"/>
                <w:sz w:val="18"/>
                <w:szCs w:val="18"/>
              </w:rPr>
              <w:t xml:space="preserve">   3.</w:t>
            </w:r>
          </w:p>
        </w:tc>
      </w:tr>
      <w:tr w:rsidR="000C0222" w:rsidRPr="00B156F8" w:rsidTr="00873376">
        <w:trPr>
          <w:trHeight w:val="1705"/>
          <w:jc w:val="center"/>
        </w:trPr>
        <w:tc>
          <w:tcPr>
            <w:tcW w:w="5612" w:type="dxa"/>
            <w:gridSpan w:val="3"/>
          </w:tcPr>
          <w:p w:rsidR="000C0222" w:rsidRPr="00B156F8" w:rsidRDefault="000C0222" w:rsidP="00873376">
            <w:pPr>
              <w:spacing w:before="40"/>
              <w:jc w:val="center"/>
              <w:rPr>
                <w:rFonts w:ascii="Calibri Light" w:hAnsi="Calibri Light"/>
                <w:sz w:val="18"/>
                <w:szCs w:val="18"/>
              </w:rPr>
            </w:pPr>
            <w:r w:rsidRPr="00B156F8">
              <w:rPr>
                <w:rFonts w:ascii="Calibri Light" w:hAnsi="Calibri Light"/>
                <w:b/>
                <w:sz w:val="18"/>
                <w:szCs w:val="18"/>
              </w:rPr>
              <w:t>Zgłaszający</w:t>
            </w:r>
          </w:p>
          <w:p w:rsidR="000C0222" w:rsidRPr="00B156F8" w:rsidRDefault="000C0222" w:rsidP="00873376">
            <w:pPr>
              <w:jc w:val="center"/>
              <w:rPr>
                <w:rFonts w:ascii="Calibri Light" w:hAnsi="Calibri Light"/>
                <w:i/>
                <w:sz w:val="18"/>
                <w:szCs w:val="18"/>
              </w:rPr>
            </w:pPr>
            <w:r w:rsidRPr="00B156F8">
              <w:rPr>
                <w:rFonts w:ascii="Calibri Light" w:hAnsi="Calibri Light"/>
                <w:i/>
                <w:sz w:val="18"/>
                <w:szCs w:val="18"/>
              </w:rPr>
              <w:t>Generalny Wykonawca</w:t>
            </w:r>
          </w:p>
          <w:p w:rsidR="000C0222" w:rsidRPr="00B156F8" w:rsidRDefault="000C0222" w:rsidP="00873376">
            <w:pPr>
              <w:jc w:val="center"/>
              <w:rPr>
                <w:rFonts w:ascii="Calibri Light" w:hAnsi="Calibri Light"/>
                <w:sz w:val="16"/>
                <w:szCs w:val="20"/>
              </w:rPr>
            </w:pPr>
          </w:p>
          <w:p w:rsidR="000C0222" w:rsidRPr="00B156F8" w:rsidRDefault="000C0222" w:rsidP="00873376">
            <w:pPr>
              <w:spacing w:after="60"/>
              <w:jc w:val="center"/>
              <w:rPr>
                <w:rFonts w:ascii="Calibri Light" w:hAnsi="Calibri Light"/>
                <w:sz w:val="16"/>
                <w:szCs w:val="20"/>
              </w:rPr>
            </w:pPr>
          </w:p>
          <w:p w:rsidR="000C0222" w:rsidRPr="00B156F8" w:rsidRDefault="000C0222" w:rsidP="00873376">
            <w:pPr>
              <w:spacing w:after="60"/>
              <w:jc w:val="center"/>
              <w:rPr>
                <w:rFonts w:ascii="Calibri Light" w:hAnsi="Calibri Light"/>
                <w:sz w:val="16"/>
                <w:szCs w:val="20"/>
              </w:rPr>
            </w:pPr>
          </w:p>
          <w:p w:rsidR="000C0222" w:rsidRPr="00B156F8" w:rsidRDefault="000C0222" w:rsidP="00873376">
            <w:pPr>
              <w:spacing w:after="60"/>
              <w:jc w:val="center"/>
              <w:rPr>
                <w:rFonts w:ascii="Calibri Light" w:hAnsi="Calibri Light"/>
                <w:sz w:val="16"/>
                <w:szCs w:val="20"/>
              </w:rPr>
            </w:pPr>
          </w:p>
          <w:p w:rsidR="000C0222" w:rsidRPr="00B156F8" w:rsidRDefault="000C0222" w:rsidP="00873376">
            <w:pPr>
              <w:jc w:val="center"/>
              <w:rPr>
                <w:rFonts w:ascii="Calibri Light" w:hAnsi="Calibri Light"/>
                <w:sz w:val="12"/>
                <w:szCs w:val="20"/>
              </w:rPr>
            </w:pPr>
            <w:r w:rsidRPr="00B156F8">
              <w:rPr>
                <w:rFonts w:ascii="Calibri Light" w:hAnsi="Calibri Light"/>
                <w:sz w:val="12"/>
                <w:szCs w:val="20"/>
              </w:rPr>
              <w:t>.............................................................................................................</w:t>
            </w:r>
          </w:p>
          <w:p w:rsidR="000C0222" w:rsidRPr="00B156F8" w:rsidRDefault="000C0222" w:rsidP="00873376">
            <w:pPr>
              <w:spacing w:before="40" w:after="60"/>
              <w:jc w:val="center"/>
              <w:rPr>
                <w:rFonts w:ascii="Calibri Light" w:hAnsi="Calibri Light"/>
                <w:i/>
                <w:sz w:val="16"/>
                <w:szCs w:val="16"/>
              </w:rPr>
            </w:pPr>
            <w:r w:rsidRPr="00B156F8">
              <w:rPr>
                <w:rFonts w:ascii="Calibri Light" w:hAnsi="Calibri Light"/>
                <w:i/>
                <w:sz w:val="16"/>
                <w:szCs w:val="16"/>
              </w:rPr>
              <w:t>osoba, data, podpis</w:t>
            </w:r>
          </w:p>
        </w:tc>
        <w:tc>
          <w:tcPr>
            <w:tcW w:w="5304" w:type="dxa"/>
            <w:gridSpan w:val="2"/>
          </w:tcPr>
          <w:p w:rsidR="000C0222" w:rsidRPr="00B156F8" w:rsidRDefault="000C0222" w:rsidP="00873376">
            <w:pPr>
              <w:spacing w:before="40"/>
              <w:jc w:val="center"/>
              <w:rPr>
                <w:rFonts w:ascii="Calibri Light" w:hAnsi="Calibri Light"/>
                <w:sz w:val="18"/>
                <w:szCs w:val="18"/>
              </w:rPr>
            </w:pPr>
            <w:r w:rsidRPr="00B156F8">
              <w:rPr>
                <w:rFonts w:ascii="Calibri Light" w:hAnsi="Calibri Light"/>
                <w:b/>
                <w:sz w:val="18"/>
                <w:szCs w:val="18"/>
              </w:rPr>
              <w:t>Potwierdzenie przyjęcia wniosku</w:t>
            </w:r>
          </w:p>
          <w:p w:rsidR="000C0222" w:rsidRPr="00B156F8" w:rsidRDefault="000C0222" w:rsidP="00873376">
            <w:pPr>
              <w:jc w:val="center"/>
              <w:rPr>
                <w:rFonts w:ascii="Calibri Light" w:hAnsi="Calibri Light"/>
                <w:i/>
                <w:sz w:val="18"/>
                <w:szCs w:val="18"/>
              </w:rPr>
            </w:pPr>
            <w:r w:rsidRPr="00B156F8">
              <w:rPr>
                <w:rFonts w:ascii="Calibri Light" w:hAnsi="Calibri Light"/>
                <w:i/>
                <w:sz w:val="18"/>
                <w:szCs w:val="18"/>
              </w:rPr>
              <w:t>Zamawiający</w:t>
            </w:r>
          </w:p>
          <w:p w:rsidR="000C0222" w:rsidRPr="00B156F8" w:rsidRDefault="000C0222" w:rsidP="00873376">
            <w:pPr>
              <w:jc w:val="center"/>
              <w:rPr>
                <w:rFonts w:ascii="Calibri Light" w:hAnsi="Calibri Light"/>
                <w:sz w:val="16"/>
                <w:szCs w:val="20"/>
              </w:rPr>
            </w:pPr>
          </w:p>
          <w:p w:rsidR="000C0222" w:rsidRPr="00B156F8" w:rsidRDefault="000C0222" w:rsidP="00873376">
            <w:pPr>
              <w:spacing w:after="60"/>
              <w:jc w:val="center"/>
              <w:rPr>
                <w:rFonts w:ascii="Calibri Light" w:hAnsi="Calibri Light"/>
                <w:sz w:val="16"/>
                <w:szCs w:val="20"/>
              </w:rPr>
            </w:pPr>
          </w:p>
          <w:p w:rsidR="000C0222" w:rsidRPr="00B156F8" w:rsidRDefault="000C0222" w:rsidP="00873376">
            <w:pPr>
              <w:spacing w:after="60"/>
              <w:jc w:val="center"/>
              <w:rPr>
                <w:rFonts w:ascii="Calibri Light" w:hAnsi="Calibri Light"/>
                <w:sz w:val="16"/>
                <w:szCs w:val="20"/>
              </w:rPr>
            </w:pPr>
          </w:p>
          <w:p w:rsidR="000C0222" w:rsidRPr="00B156F8" w:rsidRDefault="000C0222" w:rsidP="00873376">
            <w:pPr>
              <w:spacing w:after="60"/>
              <w:jc w:val="center"/>
              <w:rPr>
                <w:rFonts w:ascii="Calibri Light" w:hAnsi="Calibri Light"/>
                <w:sz w:val="16"/>
                <w:szCs w:val="20"/>
              </w:rPr>
            </w:pPr>
          </w:p>
          <w:p w:rsidR="000C0222" w:rsidRPr="00B156F8" w:rsidRDefault="000C0222" w:rsidP="00873376">
            <w:pPr>
              <w:jc w:val="center"/>
              <w:rPr>
                <w:rFonts w:ascii="Calibri Light" w:hAnsi="Calibri Light"/>
                <w:sz w:val="12"/>
                <w:szCs w:val="20"/>
              </w:rPr>
            </w:pPr>
            <w:r w:rsidRPr="00B156F8">
              <w:rPr>
                <w:rFonts w:ascii="Calibri Light" w:hAnsi="Calibri Light"/>
                <w:sz w:val="12"/>
                <w:szCs w:val="20"/>
              </w:rPr>
              <w:t>.............................................................................................................</w:t>
            </w:r>
          </w:p>
          <w:p w:rsidR="000C0222" w:rsidRPr="00B156F8" w:rsidRDefault="000C0222" w:rsidP="00873376">
            <w:pPr>
              <w:spacing w:before="40" w:after="60"/>
              <w:ind w:left="-68" w:firstLine="68"/>
              <w:jc w:val="center"/>
              <w:rPr>
                <w:rFonts w:ascii="Calibri Light" w:hAnsi="Calibri Light"/>
                <w:i/>
                <w:sz w:val="16"/>
                <w:szCs w:val="16"/>
              </w:rPr>
            </w:pPr>
            <w:r w:rsidRPr="00B156F8">
              <w:rPr>
                <w:rFonts w:ascii="Calibri Light" w:hAnsi="Calibri Light"/>
                <w:i/>
                <w:sz w:val="16"/>
                <w:szCs w:val="16"/>
              </w:rPr>
              <w:t>osoba, data, podpis</w:t>
            </w:r>
          </w:p>
        </w:tc>
      </w:tr>
      <w:tr w:rsidR="000C0222" w:rsidRPr="00B156F8" w:rsidTr="00873376">
        <w:trPr>
          <w:cantSplit/>
          <w:trHeight w:val="2341"/>
          <w:jc w:val="center"/>
        </w:trPr>
        <w:tc>
          <w:tcPr>
            <w:tcW w:w="3638" w:type="dxa"/>
            <w:gridSpan w:val="2"/>
          </w:tcPr>
          <w:p w:rsidR="000C0222" w:rsidRPr="00B156F8" w:rsidRDefault="000C0222" w:rsidP="00873376">
            <w:pPr>
              <w:tabs>
                <w:tab w:val="right" w:leader="dot" w:pos="10776"/>
              </w:tabs>
              <w:spacing w:before="40"/>
              <w:jc w:val="both"/>
              <w:rPr>
                <w:rFonts w:ascii="Calibri Light" w:hAnsi="Calibri Light"/>
                <w:sz w:val="18"/>
                <w:szCs w:val="18"/>
              </w:rPr>
            </w:pPr>
            <w:r w:rsidRPr="00B156F8">
              <w:rPr>
                <w:rFonts w:ascii="Calibri Light" w:hAnsi="Calibri Light"/>
                <w:b/>
                <w:sz w:val="18"/>
                <w:szCs w:val="18"/>
              </w:rPr>
              <w:t>DECYZJA  PROJEKTANTA:</w:t>
            </w:r>
            <w:r w:rsidRPr="00B156F8">
              <w:rPr>
                <w:rFonts w:ascii="Calibri Light" w:hAnsi="Calibri Light"/>
                <w:sz w:val="18"/>
                <w:szCs w:val="18"/>
              </w:rPr>
              <w:t xml:space="preserve"> </w:t>
            </w:r>
          </w:p>
          <w:p w:rsidR="000C0222" w:rsidRPr="00B156F8" w:rsidRDefault="004E0DB3" w:rsidP="00873376">
            <w:pPr>
              <w:tabs>
                <w:tab w:val="left" w:pos="480"/>
                <w:tab w:val="right" w:leader="dot" w:pos="10776"/>
              </w:tabs>
              <w:spacing w:before="40"/>
              <w:jc w:val="both"/>
              <w:rPr>
                <w:rFonts w:ascii="Calibri Light" w:hAnsi="Calibri Light"/>
                <w:sz w:val="18"/>
                <w:szCs w:val="18"/>
              </w:rPr>
            </w:pPr>
            <w:r>
              <w:rPr>
                <w:noProof/>
              </w:rPr>
              <w:pict>
                <v:rect id="Prostokąt 6" o:spid="_x0000_s1031" style="position:absolute;left:0;text-align:left;margin-left:107.85pt;margin-top:3.7pt;width:8.95pt;height:8.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"/>
              </w:pict>
            </w:r>
            <w:r>
              <w:rPr>
                <w:noProof/>
              </w:rPr>
              <w:pict>
                <v:rect id="Prostokąt 5" o:spid="_x0000_s1030" style="position:absolute;left:0;text-align:left;margin-left:4.65pt;margin-top:3.95pt;width:8.95pt;height: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"/>
              </w:pict>
            </w:r>
            <w:r w:rsidR="000C0222" w:rsidRPr="00B156F8">
              <w:rPr>
                <w:rFonts w:ascii="Calibri Light" w:hAnsi="Calibri Light"/>
                <w:sz w:val="12"/>
                <w:szCs w:val="20"/>
              </w:rPr>
              <w:tab/>
            </w:r>
            <w:r w:rsidR="000C0222" w:rsidRPr="00B156F8">
              <w:rPr>
                <w:rFonts w:ascii="Calibri Light" w:hAnsi="Calibri Light"/>
                <w:sz w:val="18"/>
                <w:szCs w:val="18"/>
              </w:rPr>
              <w:t>Akceptuję                                Nie akceptuję</w:t>
            </w:r>
          </w:p>
          <w:p w:rsidR="000C0222" w:rsidRPr="00B156F8" w:rsidRDefault="000C0222" w:rsidP="00873376">
            <w:pPr>
              <w:tabs>
                <w:tab w:val="left" w:pos="480"/>
                <w:tab w:val="right" w:leader="dot" w:pos="10776"/>
              </w:tabs>
              <w:spacing w:before="40"/>
              <w:jc w:val="both"/>
              <w:rPr>
                <w:rFonts w:ascii="Calibri Light" w:hAnsi="Calibri Light"/>
                <w:sz w:val="18"/>
                <w:szCs w:val="18"/>
              </w:rPr>
            </w:pPr>
          </w:p>
          <w:p w:rsidR="000C0222" w:rsidRPr="00B156F8" w:rsidRDefault="000C0222" w:rsidP="00873376">
            <w:pPr>
              <w:tabs>
                <w:tab w:val="left" w:pos="480"/>
                <w:tab w:val="right" w:leader="dot" w:pos="10776"/>
              </w:tabs>
              <w:spacing w:before="40"/>
              <w:jc w:val="both"/>
              <w:rPr>
                <w:rFonts w:ascii="Calibri Light" w:hAnsi="Calibri Light"/>
                <w:sz w:val="18"/>
                <w:szCs w:val="18"/>
              </w:rPr>
            </w:pPr>
          </w:p>
          <w:p w:rsidR="000C0222" w:rsidRPr="00B156F8" w:rsidRDefault="000C0222" w:rsidP="00873376">
            <w:pPr>
              <w:tabs>
                <w:tab w:val="left" w:pos="480"/>
                <w:tab w:val="right" w:leader="dot" w:pos="10776"/>
              </w:tabs>
              <w:spacing w:before="40"/>
              <w:jc w:val="both"/>
              <w:rPr>
                <w:rFonts w:ascii="Calibri Light" w:hAnsi="Calibri Light"/>
                <w:sz w:val="18"/>
                <w:szCs w:val="18"/>
              </w:rPr>
            </w:pPr>
          </w:p>
          <w:p w:rsidR="000C0222" w:rsidRPr="00B156F8" w:rsidRDefault="000C0222" w:rsidP="00873376">
            <w:pPr>
              <w:tabs>
                <w:tab w:val="left" w:pos="480"/>
                <w:tab w:val="right" w:leader="dot" w:pos="10776"/>
              </w:tabs>
              <w:spacing w:before="40"/>
              <w:jc w:val="both"/>
              <w:rPr>
                <w:rFonts w:ascii="Calibri Light" w:hAnsi="Calibri Light"/>
                <w:sz w:val="18"/>
                <w:szCs w:val="18"/>
              </w:rPr>
            </w:pPr>
          </w:p>
          <w:p w:rsidR="000C0222" w:rsidRPr="00B156F8" w:rsidRDefault="000C0222" w:rsidP="00873376">
            <w:pPr>
              <w:rPr>
                <w:rFonts w:ascii="Calibri Light" w:hAnsi="Calibri Light"/>
                <w:sz w:val="12"/>
                <w:szCs w:val="20"/>
              </w:rPr>
            </w:pPr>
          </w:p>
          <w:p w:rsidR="000C0222" w:rsidRPr="00B156F8" w:rsidRDefault="000C0222" w:rsidP="00873376">
            <w:pPr>
              <w:rPr>
                <w:rFonts w:ascii="Calibri Light" w:hAnsi="Calibri Light"/>
                <w:sz w:val="12"/>
                <w:szCs w:val="20"/>
              </w:rPr>
            </w:pPr>
          </w:p>
          <w:p w:rsidR="000C0222" w:rsidRPr="00B156F8" w:rsidRDefault="000C0222" w:rsidP="00873376">
            <w:pPr>
              <w:jc w:val="center"/>
              <w:rPr>
                <w:rFonts w:ascii="Calibri Light" w:hAnsi="Calibri Light"/>
                <w:sz w:val="12"/>
                <w:szCs w:val="20"/>
              </w:rPr>
            </w:pPr>
            <w:r w:rsidRPr="00B156F8">
              <w:rPr>
                <w:rFonts w:ascii="Calibri Light" w:hAnsi="Calibri Light"/>
                <w:sz w:val="12"/>
                <w:szCs w:val="20"/>
              </w:rPr>
              <w:t>............................................................................................</w:t>
            </w:r>
          </w:p>
          <w:p w:rsidR="000C0222" w:rsidRPr="00B156F8" w:rsidRDefault="000C0222" w:rsidP="00873376">
            <w:pPr>
              <w:tabs>
                <w:tab w:val="left" w:pos="480"/>
                <w:tab w:val="right" w:leader="dot" w:pos="10776"/>
              </w:tabs>
              <w:spacing w:before="40" w:after="240"/>
              <w:jc w:val="center"/>
              <w:rPr>
                <w:rFonts w:ascii="Calibri Light" w:hAnsi="Calibri Light"/>
                <w:sz w:val="18"/>
                <w:szCs w:val="18"/>
              </w:rPr>
            </w:pPr>
            <w:r w:rsidRPr="00B156F8">
              <w:rPr>
                <w:rFonts w:ascii="Calibri Light" w:hAnsi="Calibri Light"/>
                <w:i/>
                <w:sz w:val="16"/>
                <w:szCs w:val="16"/>
              </w:rPr>
              <w:t>osoba, data, podpis</w:t>
            </w:r>
          </w:p>
        </w:tc>
        <w:tc>
          <w:tcPr>
            <w:tcW w:w="3675" w:type="dxa"/>
            <w:gridSpan w:val="2"/>
          </w:tcPr>
          <w:p w:rsidR="000C0222" w:rsidRPr="00B156F8" w:rsidRDefault="000C0222" w:rsidP="00873376">
            <w:pPr>
              <w:tabs>
                <w:tab w:val="right" w:leader="dot" w:pos="10776"/>
              </w:tabs>
              <w:spacing w:before="40"/>
              <w:jc w:val="both"/>
              <w:rPr>
                <w:rFonts w:ascii="Calibri Light" w:hAnsi="Calibri Light"/>
                <w:sz w:val="18"/>
                <w:szCs w:val="18"/>
              </w:rPr>
            </w:pPr>
            <w:r w:rsidRPr="00B156F8">
              <w:rPr>
                <w:rFonts w:ascii="Calibri Light" w:hAnsi="Calibri Light"/>
                <w:b/>
                <w:sz w:val="18"/>
                <w:szCs w:val="18"/>
              </w:rPr>
              <w:t>DECYZJA  INWESTORA:</w:t>
            </w:r>
            <w:r w:rsidRPr="00B156F8">
              <w:rPr>
                <w:rFonts w:ascii="Calibri Light" w:hAnsi="Calibri Light"/>
                <w:sz w:val="18"/>
                <w:szCs w:val="18"/>
              </w:rPr>
              <w:t xml:space="preserve"> </w:t>
            </w:r>
          </w:p>
          <w:p w:rsidR="000C0222" w:rsidRPr="00B156F8" w:rsidRDefault="004E0DB3" w:rsidP="00873376">
            <w:pPr>
              <w:tabs>
                <w:tab w:val="left" w:pos="480"/>
                <w:tab w:val="right" w:leader="dot" w:pos="10776"/>
              </w:tabs>
              <w:spacing w:before="40"/>
              <w:jc w:val="both"/>
              <w:rPr>
                <w:rFonts w:ascii="Calibri Light" w:hAnsi="Calibri Light"/>
                <w:sz w:val="12"/>
                <w:szCs w:val="20"/>
              </w:rPr>
            </w:pPr>
            <w:r>
              <w:rPr>
                <w:noProof/>
              </w:rPr>
              <w:pict>
                <v:rect id="_x0000_s1029" style="position:absolute;left:0;text-align:left;margin-left:107.85pt;margin-top:3.7pt;width:8.95pt;height:8.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"/>
              </w:pict>
            </w:r>
            <w:r>
              <w:rPr>
                <w:noProof/>
              </w:rPr>
              <w:pict>
                <v:rect id="_x0000_s1028" style="position:absolute;left:0;text-align:left;margin-left:4.65pt;margin-top:3.95pt;width:8.95pt;height:8.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"/>
              </w:pict>
            </w:r>
            <w:r w:rsidR="000C0222" w:rsidRPr="00B156F8">
              <w:rPr>
                <w:rFonts w:ascii="Calibri Light" w:hAnsi="Calibri Light"/>
                <w:sz w:val="12"/>
                <w:szCs w:val="20"/>
              </w:rPr>
              <w:tab/>
            </w:r>
            <w:r w:rsidR="000C0222" w:rsidRPr="00B156F8">
              <w:rPr>
                <w:rFonts w:ascii="Calibri Light" w:hAnsi="Calibri Light"/>
                <w:sz w:val="18"/>
                <w:szCs w:val="18"/>
              </w:rPr>
              <w:t>Akceptuję                                Nie akceptuję</w:t>
            </w:r>
          </w:p>
          <w:p w:rsidR="000C0222" w:rsidRPr="00B156F8" w:rsidRDefault="000C0222" w:rsidP="00873376">
            <w:pPr>
              <w:tabs>
                <w:tab w:val="left" w:pos="480"/>
                <w:tab w:val="right" w:leader="dot" w:pos="10776"/>
              </w:tabs>
              <w:spacing w:before="40"/>
              <w:jc w:val="both"/>
              <w:rPr>
                <w:rFonts w:ascii="Calibri Light" w:hAnsi="Calibri Light"/>
                <w:sz w:val="18"/>
                <w:szCs w:val="18"/>
              </w:rPr>
            </w:pPr>
          </w:p>
          <w:p w:rsidR="000C0222" w:rsidRPr="00B156F8" w:rsidRDefault="000C0222" w:rsidP="00873376">
            <w:pPr>
              <w:tabs>
                <w:tab w:val="left" w:pos="480"/>
                <w:tab w:val="right" w:leader="dot" w:pos="10776"/>
              </w:tabs>
              <w:spacing w:before="40"/>
              <w:jc w:val="both"/>
              <w:rPr>
                <w:rFonts w:ascii="Calibri Light" w:hAnsi="Calibri Light"/>
                <w:sz w:val="18"/>
                <w:szCs w:val="18"/>
              </w:rPr>
            </w:pPr>
          </w:p>
          <w:p w:rsidR="000C0222" w:rsidRPr="00B156F8" w:rsidRDefault="000C0222" w:rsidP="00873376">
            <w:pPr>
              <w:tabs>
                <w:tab w:val="left" w:pos="480"/>
                <w:tab w:val="right" w:leader="dot" w:pos="10776"/>
              </w:tabs>
              <w:spacing w:before="40"/>
              <w:jc w:val="both"/>
              <w:rPr>
                <w:rFonts w:ascii="Calibri Light" w:hAnsi="Calibri Light"/>
                <w:sz w:val="18"/>
                <w:szCs w:val="18"/>
              </w:rPr>
            </w:pPr>
          </w:p>
          <w:p w:rsidR="000C0222" w:rsidRPr="00B156F8" w:rsidRDefault="000C0222" w:rsidP="00873376">
            <w:pPr>
              <w:tabs>
                <w:tab w:val="left" w:pos="480"/>
                <w:tab w:val="right" w:leader="dot" w:pos="10776"/>
              </w:tabs>
              <w:spacing w:before="40"/>
              <w:jc w:val="both"/>
              <w:rPr>
                <w:rFonts w:ascii="Calibri Light" w:hAnsi="Calibri Light"/>
                <w:sz w:val="18"/>
                <w:szCs w:val="18"/>
              </w:rPr>
            </w:pPr>
          </w:p>
          <w:p w:rsidR="000C0222" w:rsidRPr="00B156F8" w:rsidRDefault="000C0222" w:rsidP="00873376">
            <w:pPr>
              <w:rPr>
                <w:rFonts w:ascii="Calibri Light" w:hAnsi="Calibri Light"/>
                <w:sz w:val="12"/>
                <w:szCs w:val="20"/>
              </w:rPr>
            </w:pPr>
          </w:p>
          <w:p w:rsidR="000C0222" w:rsidRPr="00B156F8" w:rsidRDefault="000C0222" w:rsidP="00873376">
            <w:pPr>
              <w:rPr>
                <w:rFonts w:ascii="Calibri Light" w:hAnsi="Calibri Light"/>
                <w:sz w:val="12"/>
                <w:szCs w:val="20"/>
              </w:rPr>
            </w:pPr>
          </w:p>
          <w:p w:rsidR="000C0222" w:rsidRPr="00B156F8" w:rsidRDefault="000C0222" w:rsidP="00873376">
            <w:pPr>
              <w:jc w:val="center"/>
              <w:rPr>
                <w:rFonts w:ascii="Calibri Light" w:hAnsi="Calibri Light"/>
                <w:sz w:val="12"/>
                <w:szCs w:val="20"/>
              </w:rPr>
            </w:pPr>
            <w:r w:rsidRPr="00B156F8">
              <w:rPr>
                <w:rFonts w:ascii="Calibri Light" w:hAnsi="Calibri Light"/>
                <w:sz w:val="12"/>
                <w:szCs w:val="20"/>
              </w:rPr>
              <w:t>............................................................................................</w:t>
            </w:r>
          </w:p>
          <w:p w:rsidR="000C0222" w:rsidRPr="00B156F8" w:rsidRDefault="000C0222" w:rsidP="00873376">
            <w:pPr>
              <w:tabs>
                <w:tab w:val="right" w:leader="dot" w:pos="10776"/>
              </w:tabs>
              <w:spacing w:before="40"/>
              <w:jc w:val="center"/>
              <w:rPr>
                <w:rFonts w:ascii="Calibri Light" w:hAnsi="Calibri Light"/>
                <w:sz w:val="12"/>
                <w:szCs w:val="20"/>
              </w:rPr>
            </w:pPr>
            <w:r w:rsidRPr="00B156F8">
              <w:rPr>
                <w:rFonts w:ascii="Calibri Light" w:hAnsi="Calibri Light"/>
                <w:i/>
                <w:sz w:val="16"/>
                <w:szCs w:val="16"/>
              </w:rPr>
              <w:t>osoba, data, podpis</w:t>
            </w:r>
          </w:p>
        </w:tc>
        <w:tc>
          <w:tcPr>
            <w:tcW w:w="3603" w:type="dxa"/>
          </w:tcPr>
          <w:p w:rsidR="000C0222" w:rsidRPr="00B156F8" w:rsidRDefault="000C0222" w:rsidP="00873376">
            <w:pPr>
              <w:tabs>
                <w:tab w:val="right" w:leader="dot" w:pos="10776"/>
              </w:tabs>
              <w:spacing w:before="40"/>
              <w:jc w:val="both"/>
              <w:rPr>
                <w:rFonts w:ascii="Calibri Light" w:hAnsi="Calibri Light"/>
                <w:sz w:val="18"/>
                <w:szCs w:val="18"/>
              </w:rPr>
            </w:pPr>
            <w:r w:rsidRPr="00B156F8">
              <w:rPr>
                <w:rFonts w:ascii="Calibri Light" w:hAnsi="Calibri Light"/>
                <w:b/>
                <w:sz w:val="18"/>
                <w:szCs w:val="18"/>
              </w:rPr>
              <w:t>DECYZJA  INSPEKTORA NADZORU:</w:t>
            </w:r>
            <w:r w:rsidRPr="00B156F8">
              <w:rPr>
                <w:rFonts w:ascii="Calibri Light" w:hAnsi="Calibri Light"/>
                <w:sz w:val="18"/>
                <w:szCs w:val="18"/>
              </w:rPr>
              <w:t xml:space="preserve"> </w:t>
            </w:r>
          </w:p>
          <w:p w:rsidR="000C0222" w:rsidRPr="00B156F8" w:rsidRDefault="004E0DB3" w:rsidP="00873376">
            <w:pPr>
              <w:tabs>
                <w:tab w:val="left" w:pos="480"/>
                <w:tab w:val="right" w:leader="dot" w:pos="10776"/>
              </w:tabs>
              <w:spacing w:before="40"/>
              <w:jc w:val="both"/>
              <w:rPr>
                <w:rFonts w:ascii="Calibri Light" w:hAnsi="Calibri Light"/>
                <w:sz w:val="12"/>
                <w:szCs w:val="20"/>
              </w:rPr>
            </w:pPr>
            <w:r>
              <w:rPr>
                <w:noProof/>
              </w:rPr>
              <w:pict>
                <v:rect id="_x0000_s1027" style="position:absolute;left:0;text-align:left;margin-left:107.85pt;margin-top:3.7pt;width:8.95pt;height:8.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"/>
              </w:pict>
            </w:r>
            <w:r>
              <w:rPr>
                <w:noProof/>
              </w:rPr>
              <w:pict>
                <v:rect id="_x0000_s1026" style="position:absolute;left:0;text-align:left;margin-left:4.65pt;margin-top:3.95pt;width:8.95pt;height:8.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"/>
              </w:pict>
            </w:r>
            <w:r w:rsidR="000C0222" w:rsidRPr="00B156F8">
              <w:rPr>
                <w:rFonts w:ascii="Calibri Light" w:hAnsi="Calibri Light"/>
                <w:sz w:val="12"/>
                <w:szCs w:val="20"/>
              </w:rPr>
              <w:tab/>
            </w:r>
            <w:r w:rsidR="000C0222" w:rsidRPr="00B156F8">
              <w:rPr>
                <w:rFonts w:ascii="Calibri Light" w:hAnsi="Calibri Light"/>
                <w:sz w:val="18"/>
                <w:szCs w:val="18"/>
              </w:rPr>
              <w:t>Akceptuję                               Nie akceptuję</w:t>
            </w:r>
          </w:p>
          <w:p w:rsidR="000C0222" w:rsidRPr="00B156F8" w:rsidRDefault="000C0222" w:rsidP="00873376">
            <w:pPr>
              <w:tabs>
                <w:tab w:val="left" w:pos="480"/>
                <w:tab w:val="right" w:leader="dot" w:pos="10776"/>
              </w:tabs>
              <w:spacing w:before="40"/>
              <w:jc w:val="both"/>
              <w:rPr>
                <w:rFonts w:ascii="Calibri Light" w:hAnsi="Calibri Light"/>
                <w:sz w:val="18"/>
                <w:szCs w:val="18"/>
              </w:rPr>
            </w:pPr>
          </w:p>
          <w:p w:rsidR="000C0222" w:rsidRPr="00B156F8" w:rsidRDefault="000C0222" w:rsidP="00873376">
            <w:pPr>
              <w:tabs>
                <w:tab w:val="left" w:pos="480"/>
                <w:tab w:val="right" w:leader="dot" w:pos="10776"/>
              </w:tabs>
              <w:spacing w:before="40"/>
              <w:jc w:val="both"/>
              <w:rPr>
                <w:rFonts w:ascii="Calibri Light" w:hAnsi="Calibri Light"/>
                <w:sz w:val="18"/>
                <w:szCs w:val="18"/>
              </w:rPr>
            </w:pPr>
          </w:p>
          <w:p w:rsidR="000C0222" w:rsidRPr="00B156F8" w:rsidRDefault="000C0222" w:rsidP="00873376">
            <w:pPr>
              <w:tabs>
                <w:tab w:val="left" w:pos="480"/>
                <w:tab w:val="right" w:leader="dot" w:pos="10776"/>
              </w:tabs>
              <w:spacing w:before="40"/>
              <w:jc w:val="both"/>
              <w:rPr>
                <w:rFonts w:ascii="Calibri Light" w:hAnsi="Calibri Light"/>
                <w:sz w:val="18"/>
                <w:szCs w:val="18"/>
              </w:rPr>
            </w:pPr>
          </w:p>
          <w:p w:rsidR="000C0222" w:rsidRPr="00B156F8" w:rsidRDefault="000C0222" w:rsidP="00873376">
            <w:pPr>
              <w:rPr>
                <w:rFonts w:ascii="Calibri Light" w:hAnsi="Calibri Light"/>
                <w:sz w:val="12"/>
                <w:szCs w:val="20"/>
              </w:rPr>
            </w:pPr>
          </w:p>
          <w:p w:rsidR="000C0222" w:rsidRPr="00B156F8" w:rsidRDefault="000C0222" w:rsidP="00873376">
            <w:pPr>
              <w:rPr>
                <w:rFonts w:ascii="Calibri Light" w:hAnsi="Calibri Light"/>
                <w:sz w:val="12"/>
                <w:szCs w:val="20"/>
              </w:rPr>
            </w:pPr>
          </w:p>
          <w:p w:rsidR="000C0222" w:rsidRPr="00B156F8" w:rsidRDefault="000C0222" w:rsidP="00873376">
            <w:pPr>
              <w:rPr>
                <w:rFonts w:ascii="Calibri Light" w:hAnsi="Calibri Light"/>
                <w:sz w:val="12"/>
                <w:szCs w:val="20"/>
              </w:rPr>
            </w:pPr>
          </w:p>
          <w:p w:rsidR="000C0222" w:rsidRPr="00B156F8" w:rsidRDefault="000C0222" w:rsidP="00873376">
            <w:pPr>
              <w:rPr>
                <w:rFonts w:ascii="Calibri Light" w:hAnsi="Calibri Light"/>
                <w:sz w:val="12"/>
                <w:szCs w:val="20"/>
              </w:rPr>
            </w:pPr>
          </w:p>
          <w:p w:rsidR="000C0222" w:rsidRPr="00B156F8" w:rsidRDefault="000C0222" w:rsidP="00873376">
            <w:pPr>
              <w:jc w:val="center"/>
              <w:rPr>
                <w:rFonts w:ascii="Calibri Light" w:hAnsi="Calibri Light"/>
                <w:sz w:val="12"/>
                <w:szCs w:val="20"/>
              </w:rPr>
            </w:pPr>
            <w:r w:rsidRPr="00B156F8">
              <w:rPr>
                <w:rFonts w:ascii="Calibri Light" w:hAnsi="Calibri Light"/>
                <w:sz w:val="12"/>
                <w:szCs w:val="20"/>
              </w:rPr>
              <w:t>............................................................................................</w:t>
            </w:r>
          </w:p>
          <w:p w:rsidR="000C0222" w:rsidRPr="00B156F8" w:rsidRDefault="000C0222" w:rsidP="00873376">
            <w:pPr>
              <w:tabs>
                <w:tab w:val="left" w:pos="10076"/>
              </w:tabs>
              <w:jc w:val="center"/>
              <w:rPr>
                <w:rFonts w:ascii="Calibri Light" w:hAnsi="Calibri Light"/>
                <w:sz w:val="14"/>
                <w:szCs w:val="14"/>
              </w:rPr>
            </w:pPr>
            <w:r w:rsidRPr="00B156F8">
              <w:rPr>
                <w:rFonts w:ascii="Calibri Light" w:hAnsi="Calibri Light"/>
                <w:i/>
                <w:sz w:val="16"/>
                <w:szCs w:val="16"/>
              </w:rPr>
              <w:t>osoba, data, podpis</w:t>
            </w:r>
          </w:p>
        </w:tc>
      </w:tr>
      <w:tr w:rsidR="000C0222" w:rsidRPr="00B156F8" w:rsidTr="00873376">
        <w:trPr>
          <w:cantSplit/>
          <w:trHeight w:val="1852"/>
          <w:jc w:val="center"/>
        </w:trPr>
        <w:tc>
          <w:tcPr>
            <w:tcW w:w="10916" w:type="dxa"/>
            <w:gridSpan w:val="5"/>
          </w:tcPr>
          <w:p w:rsidR="000C0222" w:rsidRPr="00B156F8" w:rsidRDefault="000C0222" w:rsidP="00873376">
            <w:pPr>
              <w:spacing w:before="40" w:after="60"/>
              <w:rPr>
                <w:rFonts w:ascii="Calibri Light" w:hAnsi="Calibri Light"/>
                <w:b/>
                <w:sz w:val="18"/>
                <w:szCs w:val="16"/>
              </w:rPr>
            </w:pPr>
            <w:r w:rsidRPr="00B156F8">
              <w:rPr>
                <w:rFonts w:ascii="Calibri Light" w:hAnsi="Calibri Light"/>
                <w:b/>
                <w:sz w:val="18"/>
                <w:szCs w:val="16"/>
              </w:rPr>
              <w:lastRenderedPageBreak/>
              <w:t>UWAGI:</w:t>
            </w:r>
          </w:p>
          <w:p w:rsidR="000C0222" w:rsidRPr="00B156F8" w:rsidRDefault="000C0222" w:rsidP="00873376">
            <w:pPr>
              <w:spacing w:before="40" w:after="60"/>
              <w:rPr>
                <w:rFonts w:ascii="Calibri Light" w:hAnsi="Calibri Light"/>
                <w:sz w:val="16"/>
                <w:szCs w:val="16"/>
              </w:rPr>
            </w:pPr>
          </w:p>
          <w:p w:rsidR="000C0222" w:rsidRPr="00B156F8" w:rsidRDefault="000C0222" w:rsidP="00873376">
            <w:pPr>
              <w:spacing w:before="40" w:after="60"/>
              <w:rPr>
                <w:rFonts w:ascii="Calibri Light" w:hAnsi="Calibri Light"/>
                <w:sz w:val="16"/>
                <w:szCs w:val="16"/>
              </w:rPr>
            </w:pPr>
          </w:p>
          <w:p w:rsidR="000C0222" w:rsidRPr="00B156F8" w:rsidRDefault="000C0222" w:rsidP="00873376">
            <w:pPr>
              <w:spacing w:before="40" w:after="60"/>
              <w:rPr>
                <w:rFonts w:ascii="Calibri Light" w:hAnsi="Calibri Light"/>
                <w:sz w:val="16"/>
                <w:szCs w:val="16"/>
              </w:rPr>
            </w:pPr>
          </w:p>
          <w:p w:rsidR="000C0222" w:rsidRPr="00B156F8" w:rsidRDefault="000C0222" w:rsidP="00873376">
            <w:pPr>
              <w:spacing w:before="40" w:after="60"/>
              <w:rPr>
                <w:rFonts w:ascii="Calibri Light" w:hAnsi="Calibri Light"/>
                <w:sz w:val="16"/>
                <w:szCs w:val="16"/>
              </w:rPr>
            </w:pPr>
          </w:p>
        </w:tc>
      </w:tr>
    </w:tbl>
    <w:p w:rsidR="000C0222" w:rsidRPr="00B156F8" w:rsidRDefault="000C0222" w:rsidP="000C0222">
      <w:pPr>
        <w:rPr>
          <w:sz w:val="20"/>
          <w:szCs w:val="20"/>
        </w:rPr>
      </w:pPr>
    </w:p>
    <w:p w:rsidR="000C0222" w:rsidRPr="00B156F8" w:rsidRDefault="000C0222" w:rsidP="000C0222">
      <w:pPr>
        <w:spacing w:before="40"/>
        <w:rPr>
          <w:rFonts w:ascii="Calibri Light" w:hAnsi="Calibri Light"/>
          <w:sz w:val="18"/>
          <w:szCs w:val="18"/>
        </w:rPr>
      </w:pPr>
      <w:r w:rsidRPr="00B156F8">
        <w:rPr>
          <w:rFonts w:ascii="Calibri Light" w:hAnsi="Calibri Light"/>
          <w:b/>
          <w:sz w:val="18"/>
          <w:szCs w:val="18"/>
        </w:rPr>
        <w:t>Wniosek przyjmuje:</w:t>
      </w:r>
      <w:r w:rsidRPr="00B156F8">
        <w:rPr>
          <w:rFonts w:ascii="Calibri Light" w:hAnsi="Calibri Light"/>
          <w:b/>
          <w:sz w:val="18"/>
          <w:szCs w:val="18"/>
        </w:rPr>
        <w:tab/>
      </w:r>
      <w:r w:rsidRPr="00B156F8">
        <w:rPr>
          <w:rFonts w:ascii="Calibri Light" w:hAnsi="Calibri Light"/>
          <w:b/>
          <w:sz w:val="18"/>
          <w:szCs w:val="18"/>
        </w:rPr>
        <w:tab/>
      </w:r>
      <w:r w:rsidRPr="00B156F8">
        <w:rPr>
          <w:rFonts w:ascii="Calibri Light" w:hAnsi="Calibri Light"/>
          <w:b/>
          <w:sz w:val="18"/>
          <w:szCs w:val="18"/>
        </w:rPr>
        <w:tab/>
      </w:r>
      <w:r w:rsidRPr="00B156F8">
        <w:rPr>
          <w:rFonts w:ascii="Calibri Light" w:hAnsi="Calibri Light"/>
          <w:b/>
          <w:sz w:val="18"/>
          <w:szCs w:val="18"/>
        </w:rPr>
        <w:tab/>
      </w:r>
    </w:p>
    <w:p w:rsidR="000C0222" w:rsidRPr="00B156F8" w:rsidRDefault="000C0222" w:rsidP="000C0222">
      <w:pPr>
        <w:rPr>
          <w:rFonts w:ascii="Calibri Light" w:hAnsi="Calibri Light"/>
          <w:i/>
          <w:sz w:val="18"/>
          <w:szCs w:val="18"/>
        </w:rPr>
      </w:pPr>
      <w:r w:rsidRPr="00B156F8">
        <w:rPr>
          <w:rFonts w:ascii="Calibri Light" w:hAnsi="Calibri Light"/>
          <w:i/>
          <w:sz w:val="18"/>
          <w:szCs w:val="18"/>
        </w:rPr>
        <w:t>Generalny Wykonawca</w:t>
      </w:r>
    </w:p>
    <w:p w:rsidR="000C0222" w:rsidRPr="00B156F8" w:rsidRDefault="000C0222" w:rsidP="000C0222">
      <w:pPr>
        <w:jc w:val="center"/>
        <w:rPr>
          <w:rFonts w:ascii="Calibri Light" w:hAnsi="Calibri Light"/>
          <w:sz w:val="12"/>
          <w:szCs w:val="20"/>
        </w:rPr>
      </w:pPr>
      <w:r w:rsidRPr="00B156F8">
        <w:rPr>
          <w:rFonts w:ascii="Calibri Light" w:hAnsi="Calibri Light"/>
          <w:sz w:val="12"/>
          <w:szCs w:val="20"/>
        </w:rPr>
        <w:t>............................................................................................</w:t>
      </w:r>
    </w:p>
    <w:p w:rsidR="000C0222" w:rsidRPr="00B156F8" w:rsidRDefault="000C0222" w:rsidP="000C0222">
      <w:pPr>
        <w:ind w:left="4248"/>
        <w:rPr>
          <w:sz w:val="20"/>
          <w:szCs w:val="20"/>
        </w:rPr>
      </w:pPr>
      <w:r w:rsidRPr="00B156F8">
        <w:rPr>
          <w:rFonts w:ascii="Calibri Light" w:hAnsi="Calibri Light"/>
          <w:i/>
          <w:sz w:val="16"/>
          <w:szCs w:val="16"/>
        </w:rPr>
        <w:t>osoba, data, podpis</w:t>
      </w:r>
    </w:p>
    <w:p w:rsidR="000C0222" w:rsidRDefault="000C0222" w:rsidP="000C0222"/>
    <w:p w:rsidR="000C0222" w:rsidRDefault="000C0222" w:rsidP="000C0222"/>
    <w:p w:rsidR="000C0222" w:rsidRDefault="000C0222" w:rsidP="000C0222"/>
    <w:p w:rsidR="000C0222" w:rsidRDefault="000C0222" w:rsidP="000C0222"/>
    <w:p w:rsidR="000C0222" w:rsidRDefault="000C0222" w:rsidP="000C0222"/>
    <w:p w:rsidR="000C0222" w:rsidRDefault="000C0222" w:rsidP="000C0222"/>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p w:rsidR="00D97177" w:rsidRDefault="00D97177" w:rsidP="009A570F">
      <w:pPr>
        <w:keepNext/>
        <w:rPr>
          <w:rFonts w:asciiTheme="minorHAnsi" w:hAnsiTheme="minorHAnsi" w:cstheme="minorHAnsi"/>
        </w:rPr>
      </w:pPr>
    </w:p>
    <w:sectPr w:rsidR="00D97177" w:rsidSect="007C6B71">
      <w:footerReference w:type="default" r:id="rId23"/>
      <w:pgSz w:w="11906" w:h="16838"/>
      <w:pgMar w:top="1304" w:right="1418" w:bottom="1304" w:left="147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DB3" w:rsidRDefault="004E0DB3" w:rsidP="00FD1FF2">
      <w:r>
        <w:separator/>
      </w:r>
    </w:p>
  </w:endnote>
  <w:endnote w:type="continuationSeparator" w:id="0">
    <w:p w:rsidR="004E0DB3" w:rsidRDefault="004E0DB3" w:rsidP="00FD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venir-Light">
    <w:altName w:val="Calibri"/>
    <w:charset w:val="00"/>
    <w:family w:val="swiss"/>
    <w:pitch w:val="variable"/>
    <w:sig w:usb0="800000AF" w:usb1="5000204A" w:usb2="00000000" w:usb3="00000000" w:csb0="0000009B"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693788"/>
      <w:docPartObj>
        <w:docPartGallery w:val="Page Numbers (Bottom of Page)"/>
        <w:docPartUnique/>
      </w:docPartObj>
    </w:sdtPr>
    <w:sdtEndPr/>
    <w:sdtContent>
      <w:p w:rsidR="00873376" w:rsidRDefault="00873376">
        <w:pPr>
          <w:pStyle w:val="Stopka"/>
          <w:jc w:val="right"/>
        </w:pPr>
        <w:r>
          <w:fldChar w:fldCharType="begin"/>
        </w:r>
        <w:r>
          <w:instrText>PAGE   \* MERGEFORMAT</w:instrText>
        </w:r>
        <w:r>
          <w:fldChar w:fldCharType="separate"/>
        </w:r>
        <w:r w:rsidR="00617E5B">
          <w:rPr>
            <w:noProof/>
          </w:rPr>
          <w:t>1</w:t>
        </w:r>
        <w:r>
          <w:rPr>
            <w:noProof/>
          </w:rPr>
          <w:fldChar w:fldCharType="end"/>
        </w:r>
      </w:p>
    </w:sdtContent>
  </w:sdt>
  <w:p w:rsidR="00873376" w:rsidRDefault="008733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DB3" w:rsidRDefault="004E0DB3" w:rsidP="00FD1FF2">
      <w:r>
        <w:separator/>
      </w:r>
    </w:p>
  </w:footnote>
  <w:footnote w:type="continuationSeparator" w:id="0">
    <w:p w:rsidR="004E0DB3" w:rsidRDefault="004E0DB3" w:rsidP="00FD1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9"/>
    <w:lvl w:ilvl="0">
      <w:start w:val="1"/>
      <w:numFmt w:val="decimal"/>
      <w:lvlText w:val="%1. "/>
      <w:lvlJc w:val="left"/>
      <w:pPr>
        <w:tabs>
          <w:tab w:val="num" w:pos="567"/>
        </w:tabs>
        <w:ind w:left="567" w:hanging="283"/>
      </w:pPr>
      <w:rPr>
        <w:rFonts w:cs="Calibri"/>
        <w:b/>
        <w:color w:val="000000"/>
      </w:rPr>
    </w:lvl>
    <w:lvl w:ilvl="1">
      <w:start w:val="1"/>
      <w:numFmt w:val="none"/>
      <w:suff w:val="nothing"/>
      <w:lvlText w:val=""/>
      <w:lvlJc w:val="left"/>
      <w:pPr>
        <w:tabs>
          <w:tab w:val="num" w:pos="284"/>
        </w:tabs>
        <w:ind w:left="284" w:firstLine="0"/>
      </w:pPr>
      <w:rPr>
        <w:rFonts w:ascii="OpenSymbol" w:hAnsi="OpenSymbol" w:cs="OpenSymbol"/>
      </w:rPr>
    </w:lvl>
    <w:lvl w:ilvl="2">
      <w:start w:val="1"/>
      <w:numFmt w:val="none"/>
      <w:suff w:val="nothing"/>
      <w:lvlText w:val=""/>
      <w:lvlJc w:val="left"/>
      <w:pPr>
        <w:tabs>
          <w:tab w:val="num" w:pos="284"/>
        </w:tabs>
        <w:ind w:left="284" w:firstLine="0"/>
      </w:pPr>
    </w:lvl>
    <w:lvl w:ilvl="3">
      <w:start w:val="1"/>
      <w:numFmt w:val="none"/>
      <w:suff w:val="nothing"/>
      <w:lvlText w:val=""/>
      <w:lvlJc w:val="left"/>
      <w:pPr>
        <w:tabs>
          <w:tab w:val="num" w:pos="284"/>
        </w:tabs>
        <w:ind w:left="284" w:firstLine="0"/>
      </w:pPr>
      <w:rPr>
        <w:rFonts w:ascii="Symbol" w:hAnsi="Symbol" w:cs="OpenSymbol"/>
      </w:rPr>
    </w:lvl>
    <w:lvl w:ilvl="4">
      <w:start w:val="1"/>
      <w:numFmt w:val="none"/>
      <w:suff w:val="nothing"/>
      <w:lvlText w:val=""/>
      <w:lvlJc w:val="left"/>
      <w:pPr>
        <w:tabs>
          <w:tab w:val="num" w:pos="284"/>
        </w:tabs>
        <w:ind w:left="284" w:firstLine="0"/>
      </w:pPr>
    </w:lvl>
    <w:lvl w:ilvl="5">
      <w:start w:val="1"/>
      <w:numFmt w:val="none"/>
      <w:suff w:val="nothing"/>
      <w:lvlText w:val=""/>
      <w:lvlJc w:val="left"/>
      <w:pPr>
        <w:tabs>
          <w:tab w:val="num" w:pos="284"/>
        </w:tabs>
        <w:ind w:left="284" w:firstLine="0"/>
      </w:pPr>
    </w:lvl>
    <w:lvl w:ilvl="6">
      <w:start w:val="1"/>
      <w:numFmt w:val="none"/>
      <w:suff w:val="nothing"/>
      <w:lvlText w:val=""/>
      <w:lvlJc w:val="left"/>
      <w:pPr>
        <w:tabs>
          <w:tab w:val="num" w:pos="284"/>
        </w:tabs>
        <w:ind w:left="284" w:firstLine="0"/>
      </w:pPr>
    </w:lvl>
    <w:lvl w:ilvl="7">
      <w:start w:val="1"/>
      <w:numFmt w:val="none"/>
      <w:suff w:val="nothing"/>
      <w:lvlText w:val=""/>
      <w:lvlJc w:val="left"/>
      <w:pPr>
        <w:tabs>
          <w:tab w:val="num" w:pos="284"/>
        </w:tabs>
        <w:ind w:left="284" w:firstLine="0"/>
      </w:pPr>
    </w:lvl>
    <w:lvl w:ilvl="8">
      <w:start w:val="1"/>
      <w:numFmt w:val="none"/>
      <w:suff w:val="nothing"/>
      <w:lvlText w:val=""/>
      <w:lvlJc w:val="left"/>
      <w:pPr>
        <w:tabs>
          <w:tab w:val="num" w:pos="284"/>
        </w:tabs>
        <w:ind w:left="284" w:firstLine="0"/>
      </w:pPr>
    </w:lvl>
  </w:abstractNum>
  <w:abstractNum w:abstractNumId="1" w15:restartNumberingAfterBreak="0">
    <w:nsid w:val="00000006"/>
    <w:multiLevelType w:val="multilevel"/>
    <w:tmpl w:val="00000006"/>
    <w:name w:val="WW8Num10"/>
    <w:lvl w:ilvl="0">
      <w:start w:val="1"/>
      <w:numFmt w:val="decimal"/>
      <w:lvlText w:val="%1)"/>
      <w:lvlJc w:val="left"/>
      <w:pPr>
        <w:tabs>
          <w:tab w:val="num" w:pos="0"/>
        </w:tabs>
        <w:ind w:left="928" w:hanging="360"/>
      </w:pPr>
      <w:rPr>
        <w:rFonts w:ascii="Symbol" w:hAnsi="Symbol" w:cs="OpenSymbol"/>
      </w:rPr>
    </w:lvl>
    <w:lvl w:ilvl="1">
      <w:start w:val="1"/>
      <w:numFmt w:val="none"/>
      <w:suff w:val="nothing"/>
      <w:lvlText w:val=""/>
      <w:lvlJc w:val="left"/>
      <w:pPr>
        <w:tabs>
          <w:tab w:val="num" w:pos="0"/>
        </w:tabs>
        <w:ind w:left="0" w:firstLine="0"/>
      </w:pPr>
      <w:rPr>
        <w:rFonts w:ascii="OpenSymbol" w:hAnsi="OpenSymbol" w:cs="OpenSymbol"/>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7"/>
    <w:multiLevelType w:val="multilevel"/>
    <w:tmpl w:val="00000007"/>
    <w:name w:val="WW8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Symbol" w:hAnsi="Symbol" w:cs="OpenSymbo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D"/>
    <w:multiLevelType w:val="multilevel"/>
    <w:tmpl w:val="05D62A90"/>
    <w:name w:val="WW8Num13"/>
    <w:lvl w:ilvl="0">
      <w:start w:val="1"/>
      <w:numFmt w:val="decimal"/>
      <w:lvlText w:val="%1."/>
      <w:lvlJc w:val="left"/>
      <w:pPr>
        <w:tabs>
          <w:tab w:val="num" w:pos="813"/>
        </w:tabs>
        <w:ind w:left="813" w:hanging="180"/>
      </w:pPr>
      <w:rPr>
        <w:rFonts w:ascii="Times New Roman" w:hAnsi="Times New Roman" w:cs="Times New Roman"/>
      </w:rPr>
    </w:lvl>
    <w:lvl w:ilvl="1">
      <w:start w:val="1"/>
      <w:numFmt w:val="decimal"/>
      <w:lvlText w:val="%2)"/>
      <w:lvlJc w:val="left"/>
      <w:pPr>
        <w:tabs>
          <w:tab w:val="num" w:pos="2073"/>
        </w:tabs>
        <w:ind w:left="2073" w:hanging="360"/>
      </w:pPr>
      <w:rPr>
        <w:rFonts w:ascii="Times New Roman" w:hAnsi="Times New Roman" w:cs="Times New Roman"/>
      </w:rPr>
    </w:lvl>
    <w:lvl w:ilvl="2">
      <w:start w:val="1"/>
      <w:numFmt w:val="decimal"/>
      <w:lvlText w:val="%3)"/>
      <w:lvlJc w:val="left"/>
      <w:pPr>
        <w:tabs>
          <w:tab w:val="num" w:pos="2793"/>
        </w:tabs>
        <w:ind w:left="2793" w:hanging="180"/>
      </w:pPr>
      <w:rPr>
        <w:rFonts w:ascii="Calibri" w:eastAsia="Times New Roman" w:hAnsi="Calibri" w:cs="Times New Roman" w:hint="default"/>
        <w:b/>
        <w:bCs/>
        <w:sz w:val="24"/>
        <w:szCs w:val="24"/>
      </w:rPr>
    </w:lvl>
    <w:lvl w:ilvl="3">
      <w:start w:val="1"/>
      <w:numFmt w:val="decimal"/>
      <w:lvlText w:val="%4."/>
      <w:lvlJc w:val="left"/>
      <w:pPr>
        <w:tabs>
          <w:tab w:val="num" w:pos="3513"/>
        </w:tabs>
        <w:ind w:left="3513" w:hanging="360"/>
      </w:pPr>
      <w:rPr>
        <w:rFonts w:ascii="Times New Roman" w:hAnsi="Times New Roman" w:cs="Times New Roman"/>
      </w:rPr>
    </w:lvl>
    <w:lvl w:ilvl="4">
      <w:start w:val="1"/>
      <w:numFmt w:val="decimal"/>
      <w:lvlText w:val="%5)"/>
      <w:lvlJc w:val="left"/>
      <w:pPr>
        <w:tabs>
          <w:tab w:val="num" w:pos="4233"/>
        </w:tabs>
        <w:ind w:left="4233" w:hanging="360"/>
      </w:pPr>
      <w:rPr>
        <w:rFonts w:ascii="Calibri" w:eastAsia="Times New Roman" w:hAnsi="Calibri" w:cs="Times New Roman" w:hint="default"/>
      </w:rPr>
    </w:lvl>
    <w:lvl w:ilvl="5">
      <w:start w:val="1"/>
      <w:numFmt w:val="lowerLetter"/>
      <w:lvlText w:val="%6)"/>
      <w:lvlJc w:val="left"/>
      <w:pPr>
        <w:tabs>
          <w:tab w:val="num" w:pos="5133"/>
        </w:tabs>
        <w:ind w:left="5133" w:hanging="360"/>
      </w:pPr>
      <w:rPr>
        <w:rFonts w:ascii="Times New Roman" w:hAnsi="Times New Roman" w:cs="Times New Roman"/>
      </w:rPr>
    </w:lvl>
    <w:lvl w:ilvl="6">
      <w:start w:val="1"/>
      <w:numFmt w:val="decimal"/>
      <w:lvlText w:val="%7."/>
      <w:lvlJc w:val="left"/>
      <w:pPr>
        <w:tabs>
          <w:tab w:val="num" w:pos="5673"/>
        </w:tabs>
        <w:ind w:left="5673" w:hanging="360"/>
      </w:pPr>
      <w:rPr>
        <w:rFonts w:ascii="Times New Roman" w:hAnsi="Times New Roman" w:cs="Times New Roman"/>
      </w:rPr>
    </w:lvl>
    <w:lvl w:ilvl="7">
      <w:start w:val="1"/>
      <w:numFmt w:val="lowerLetter"/>
      <w:lvlText w:val="%8."/>
      <w:lvlJc w:val="left"/>
      <w:pPr>
        <w:tabs>
          <w:tab w:val="num" w:pos="6393"/>
        </w:tabs>
        <w:ind w:left="6393" w:hanging="360"/>
      </w:pPr>
      <w:rPr>
        <w:rFonts w:ascii="Times New Roman" w:hAnsi="Times New Roman" w:cs="Times New Roman"/>
      </w:rPr>
    </w:lvl>
    <w:lvl w:ilvl="8">
      <w:start w:val="1"/>
      <w:numFmt w:val="lowerRoman"/>
      <w:lvlText w:val="%9."/>
      <w:lvlJc w:val="left"/>
      <w:pPr>
        <w:tabs>
          <w:tab w:val="num" w:pos="7113"/>
        </w:tabs>
        <w:ind w:left="7113" w:hanging="180"/>
      </w:pPr>
      <w:rPr>
        <w:rFonts w:ascii="Times New Roman" w:hAnsi="Times New Roman" w:cs="Times New Roman"/>
      </w:rPr>
    </w:lvl>
  </w:abstractNum>
  <w:abstractNum w:abstractNumId="4" w15:restartNumberingAfterBreak="0">
    <w:nsid w:val="00000010"/>
    <w:multiLevelType w:val="multilevel"/>
    <w:tmpl w:val="E8B27678"/>
    <w:name w:val="WW8Num20"/>
    <w:lvl w:ilvl="0">
      <w:start w:val="10"/>
      <w:numFmt w:val="decimal"/>
      <w:lvlText w:val="%1."/>
      <w:lvlJc w:val="left"/>
      <w:pPr>
        <w:tabs>
          <w:tab w:val="num" w:pos="218"/>
        </w:tabs>
        <w:ind w:left="218" w:hanging="360"/>
      </w:pPr>
      <w:rPr>
        <w:rFonts w:ascii="Times New Roman" w:hAnsi="Times New Roman" w:cs="Times New Roman"/>
      </w:rPr>
    </w:lvl>
    <w:lvl w:ilvl="1">
      <w:start w:val="1"/>
      <w:numFmt w:val="decimal"/>
      <w:lvlText w:val="%2."/>
      <w:lvlJc w:val="left"/>
      <w:pPr>
        <w:tabs>
          <w:tab w:val="num" w:pos="360"/>
        </w:tabs>
        <w:ind w:left="360" w:hanging="360"/>
      </w:pPr>
      <w:rPr>
        <w:rFonts w:ascii="Calibri" w:eastAsia="Times New Roman" w:hAnsi="Calibri"/>
        <w:b/>
        <w:bCs/>
        <w:i w:val="0"/>
        <w:iCs w:val="0"/>
      </w:rPr>
    </w:lvl>
    <w:lvl w:ilvl="2">
      <w:start w:val="1"/>
      <w:numFmt w:val="lowerRoman"/>
      <w:lvlText w:val="%3."/>
      <w:lvlJc w:val="right"/>
      <w:pPr>
        <w:tabs>
          <w:tab w:val="num" w:pos="1658"/>
        </w:tabs>
        <w:ind w:left="1658" w:hanging="180"/>
      </w:pPr>
      <w:rPr>
        <w:rFonts w:ascii="Times New Roman" w:hAnsi="Times New Roman" w:cs="Times New Roman"/>
      </w:rPr>
    </w:lvl>
    <w:lvl w:ilvl="3">
      <w:start w:val="1"/>
      <w:numFmt w:val="decimal"/>
      <w:lvlText w:val="%4."/>
      <w:lvlJc w:val="left"/>
      <w:pPr>
        <w:tabs>
          <w:tab w:val="num" w:pos="2378"/>
        </w:tabs>
        <w:ind w:left="2378" w:hanging="360"/>
      </w:pPr>
      <w:rPr>
        <w:rFonts w:ascii="Times New Roman" w:hAnsi="Times New Roman" w:cs="Times New Roman"/>
      </w:rPr>
    </w:lvl>
    <w:lvl w:ilvl="4">
      <w:start w:val="1"/>
      <w:numFmt w:val="lowerLetter"/>
      <w:lvlText w:val="%5."/>
      <w:lvlJc w:val="left"/>
      <w:pPr>
        <w:tabs>
          <w:tab w:val="num" w:pos="3098"/>
        </w:tabs>
        <w:ind w:left="3098" w:hanging="360"/>
      </w:pPr>
      <w:rPr>
        <w:rFonts w:ascii="Times New Roman" w:hAnsi="Times New Roman" w:cs="Times New Roman"/>
      </w:rPr>
    </w:lvl>
    <w:lvl w:ilvl="5">
      <w:start w:val="1"/>
      <w:numFmt w:val="lowerRoman"/>
      <w:lvlText w:val="%6."/>
      <w:lvlJc w:val="right"/>
      <w:pPr>
        <w:tabs>
          <w:tab w:val="num" w:pos="3818"/>
        </w:tabs>
        <w:ind w:left="3818" w:hanging="180"/>
      </w:pPr>
      <w:rPr>
        <w:rFonts w:ascii="Times New Roman" w:hAnsi="Times New Roman" w:cs="Times New Roman"/>
      </w:rPr>
    </w:lvl>
    <w:lvl w:ilvl="6">
      <w:start w:val="1"/>
      <w:numFmt w:val="decimal"/>
      <w:lvlText w:val="%7."/>
      <w:lvlJc w:val="left"/>
      <w:pPr>
        <w:tabs>
          <w:tab w:val="num" w:pos="4538"/>
        </w:tabs>
        <w:ind w:left="4538" w:hanging="360"/>
      </w:pPr>
      <w:rPr>
        <w:rFonts w:ascii="Times New Roman" w:hAnsi="Times New Roman" w:cs="Times New Roman"/>
      </w:rPr>
    </w:lvl>
    <w:lvl w:ilvl="7">
      <w:start w:val="1"/>
      <w:numFmt w:val="lowerLetter"/>
      <w:lvlText w:val="%8."/>
      <w:lvlJc w:val="left"/>
      <w:pPr>
        <w:tabs>
          <w:tab w:val="num" w:pos="5258"/>
        </w:tabs>
        <w:ind w:left="5258" w:hanging="360"/>
      </w:pPr>
      <w:rPr>
        <w:rFonts w:ascii="Times New Roman" w:hAnsi="Times New Roman" w:cs="Times New Roman"/>
      </w:rPr>
    </w:lvl>
    <w:lvl w:ilvl="8">
      <w:start w:val="1"/>
      <w:numFmt w:val="lowerRoman"/>
      <w:lvlText w:val="%9."/>
      <w:lvlJc w:val="right"/>
      <w:pPr>
        <w:tabs>
          <w:tab w:val="num" w:pos="5978"/>
        </w:tabs>
        <w:ind w:left="5978" w:hanging="180"/>
      </w:pPr>
      <w:rPr>
        <w:rFonts w:ascii="Times New Roman" w:hAnsi="Times New Roman" w:cs="Times New Roman"/>
      </w:rPr>
    </w:lvl>
  </w:abstractNum>
  <w:abstractNum w:abstractNumId="5" w15:restartNumberingAfterBreak="0">
    <w:nsid w:val="00000018"/>
    <w:multiLevelType w:val="multilevel"/>
    <w:tmpl w:val="13A86408"/>
    <w:name w:val="WW8Num24"/>
    <w:lvl w:ilvl="0">
      <w:start w:val="1"/>
      <w:numFmt w:val="decimal"/>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180"/>
      </w:pPr>
      <w:rPr>
        <w:rFonts w:ascii="Calibri" w:hAnsi="Calibri" w:cs="Calibri" w:hint="default"/>
        <w:b/>
        <w:bCs/>
      </w:rPr>
    </w:lvl>
    <w:lvl w:ilvl="3">
      <w:start w:val="20"/>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lef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left"/>
      <w:pPr>
        <w:tabs>
          <w:tab w:val="num" w:pos="6480"/>
        </w:tabs>
        <w:ind w:left="6480" w:hanging="180"/>
      </w:pPr>
      <w:rPr>
        <w:rFonts w:ascii="Times New Roman" w:hAnsi="Times New Roman" w:cs="Times New Roman"/>
      </w:rPr>
    </w:lvl>
  </w:abstractNum>
  <w:abstractNum w:abstractNumId="6" w15:restartNumberingAfterBreak="0">
    <w:nsid w:val="00000023"/>
    <w:multiLevelType w:val="multilevel"/>
    <w:tmpl w:val="C03AE5A0"/>
    <w:name w:val="WW8Num41"/>
    <w:lvl w:ilvl="0">
      <w:start w:val="1"/>
      <w:numFmt w:val="decimal"/>
      <w:lvlText w:val="%1."/>
      <w:lvlJc w:val="left"/>
      <w:pPr>
        <w:tabs>
          <w:tab w:val="num" w:pos="720"/>
        </w:tabs>
        <w:ind w:left="720" w:hanging="360"/>
      </w:pPr>
      <w:rPr>
        <w:rFonts w:ascii="Calibri" w:hAnsi="Calibri" w:cs="Calibri" w:hint="default"/>
        <w:b/>
        <w:bCs/>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340"/>
        </w:tabs>
        <w:ind w:left="2340" w:hanging="360"/>
      </w:pPr>
      <w:rPr>
        <w:rFonts w:ascii="Calibri" w:hAnsi="Calibri" w:cs="Calibri" w:hint="default"/>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7" w15:restartNumberingAfterBreak="0">
    <w:nsid w:val="0000002E"/>
    <w:multiLevelType w:val="singleLevel"/>
    <w:tmpl w:val="0000002E"/>
    <w:name w:val="WW8Num45"/>
    <w:lvl w:ilvl="0">
      <w:start w:val="1"/>
      <w:numFmt w:val="decimal"/>
      <w:lvlText w:val="%1)"/>
      <w:lvlJc w:val="left"/>
      <w:pPr>
        <w:tabs>
          <w:tab w:val="num" w:pos="720"/>
        </w:tabs>
        <w:ind w:left="720" w:hanging="360"/>
      </w:pPr>
      <w:rPr>
        <w:rFonts w:ascii="Arial Narrow" w:hAnsi="Arial Narrow" w:cs="Arial Narrow"/>
        <w:sz w:val="24"/>
        <w:szCs w:val="24"/>
      </w:rPr>
    </w:lvl>
  </w:abstractNum>
  <w:abstractNum w:abstractNumId="8" w15:restartNumberingAfterBreak="0">
    <w:nsid w:val="0000004D"/>
    <w:multiLevelType w:val="singleLevel"/>
    <w:tmpl w:val="0000004D"/>
    <w:name w:val="WW8Num76"/>
    <w:lvl w:ilvl="0">
      <w:start w:val="1"/>
      <w:numFmt w:val="decimal"/>
      <w:lvlText w:val="%1)"/>
      <w:lvlJc w:val="left"/>
      <w:pPr>
        <w:tabs>
          <w:tab w:val="num" w:pos="1636"/>
        </w:tabs>
        <w:ind w:left="1636" w:hanging="360"/>
      </w:pPr>
      <w:rPr>
        <w:rFonts w:ascii="Arial Narrow" w:hAnsi="Arial Narrow" w:cs="Arial Narrow"/>
        <w:b w:val="0"/>
        <w:bCs w:val="0"/>
        <w:i w:val="0"/>
        <w:iCs w:val="0"/>
      </w:rPr>
    </w:lvl>
  </w:abstractNum>
  <w:abstractNum w:abstractNumId="9" w15:restartNumberingAfterBreak="0">
    <w:nsid w:val="00000075"/>
    <w:multiLevelType w:val="multilevel"/>
    <w:tmpl w:val="729889B0"/>
    <w:name w:val="WW8Num116"/>
    <w:lvl w:ilvl="0">
      <w:start w:val="1"/>
      <w:numFmt w:val="decimal"/>
      <w:lvlText w:val="%1."/>
      <w:lvlJc w:val="left"/>
      <w:pPr>
        <w:tabs>
          <w:tab w:val="num" w:pos="0"/>
        </w:tabs>
        <w:ind w:left="720" w:hanging="360"/>
      </w:pPr>
      <w:rPr>
        <w:rFonts w:ascii="Arial Narrow" w:hAnsi="Arial Narrow" w:cs="Arial Narrow"/>
        <w:sz w:val="24"/>
        <w:szCs w:val="24"/>
      </w:rPr>
    </w:lvl>
    <w:lvl w:ilvl="1">
      <w:start w:val="1"/>
      <w:numFmt w:val="decimal"/>
      <w:lvlText w:val="%2)"/>
      <w:lvlJc w:val="left"/>
      <w:pPr>
        <w:tabs>
          <w:tab w:val="num" w:pos="1440"/>
        </w:tabs>
        <w:ind w:left="1440" w:hanging="360"/>
      </w:pPr>
      <w:rPr>
        <w:rFonts w:ascii="Arial Narrow" w:hAnsi="Arial Narrow" w:cs="Arial Narrow"/>
        <w:sz w:val="24"/>
        <w:szCs w:val="24"/>
      </w:rPr>
    </w:lvl>
    <w:lvl w:ilvl="2">
      <w:start w:val="1"/>
      <w:numFmt w:val="lowerLetter"/>
      <w:lvlText w:val="%3)"/>
      <w:lvlJc w:val="right"/>
      <w:pPr>
        <w:tabs>
          <w:tab w:val="num" w:pos="0"/>
        </w:tabs>
        <w:ind w:left="2160" w:hanging="180"/>
      </w:pPr>
      <w:rPr>
        <w:rFonts w:ascii="Calibri" w:eastAsia="Times New Roman" w:hAnsi="Calibri" w:cs="Times New Roman" w:hint="default"/>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10" w15:restartNumberingAfterBreak="0">
    <w:nsid w:val="01596D7B"/>
    <w:multiLevelType w:val="hybridMultilevel"/>
    <w:tmpl w:val="9918D3A8"/>
    <w:lvl w:ilvl="0" w:tplc="61D23894">
      <w:start w:val="10"/>
      <w:numFmt w:val="lowerLetter"/>
      <w:lvlText w:val="%1)"/>
      <w:lvlJc w:val="left"/>
      <w:pPr>
        <w:ind w:left="540" w:hanging="18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452A06"/>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2" w15:restartNumberingAfterBreak="0">
    <w:nsid w:val="03C01622"/>
    <w:multiLevelType w:val="hybridMultilevel"/>
    <w:tmpl w:val="AF1E7F54"/>
    <w:lvl w:ilvl="0" w:tplc="4C109A70">
      <w:start w:val="1"/>
      <w:numFmt w:val="decimal"/>
      <w:lvlText w:val="%1."/>
      <w:lvlJc w:val="left"/>
      <w:pPr>
        <w:ind w:left="1080" w:hanging="360"/>
      </w:pPr>
      <w:rPr>
        <w:rFonts w:ascii="Times New Roman" w:hAnsi="Times New Roman" w:cs="Times New Roman"/>
        <w:b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3" w15:restartNumberingAfterBreak="0">
    <w:nsid w:val="04265D90"/>
    <w:multiLevelType w:val="hybridMultilevel"/>
    <w:tmpl w:val="59BCF258"/>
    <w:lvl w:ilvl="0" w:tplc="E00A8A4C">
      <w:start w:val="1"/>
      <w:numFmt w:val="decimal"/>
      <w:lvlText w:val="%1."/>
      <w:lvlJc w:val="left"/>
      <w:pPr>
        <w:ind w:left="720" w:hanging="360"/>
      </w:pPr>
      <w:rPr>
        <w:rFonts w:ascii="Times New Roman" w:hAnsi="Times New Roman" w:cs="Times New Roman"/>
        <w:b/>
      </w:rPr>
    </w:lvl>
    <w:lvl w:ilvl="1" w:tplc="04150019">
      <w:start w:val="1"/>
      <w:numFmt w:val="decimal"/>
      <w:lvlText w:val="%2)"/>
      <w:lvlJc w:val="left"/>
      <w:pPr>
        <w:tabs>
          <w:tab w:val="num" w:pos="1440"/>
        </w:tabs>
        <w:ind w:left="1440" w:hanging="360"/>
      </w:pPr>
      <w:rPr>
        <w:rFonts w:ascii="Times New Roman" w:hAnsi="Times New Roman" w:cs="Times New Roman"/>
        <w:color w:val="auto"/>
      </w:rPr>
    </w:lvl>
    <w:lvl w:ilvl="2" w:tplc="04150017">
      <w:start w:val="1"/>
      <w:numFmt w:val="lowerLetter"/>
      <w:lvlText w:val="%3)"/>
      <w:lvlJc w:val="left"/>
      <w:pPr>
        <w:ind w:left="2160" w:hanging="180"/>
      </w:pPr>
      <w:rPr>
        <w:rFonts w:ascii="Times New Roman" w:hAnsi="Times New Roman" w:cs="Times New Roman"/>
      </w:rPr>
    </w:lvl>
    <w:lvl w:ilvl="3" w:tplc="2CD6629E">
      <w:start w:val="1"/>
      <w:numFmt w:val="decimal"/>
      <w:lvlText w:val="%4."/>
      <w:lvlJc w:val="left"/>
      <w:pPr>
        <w:ind w:left="2880" w:hanging="360"/>
      </w:pPr>
      <w:rPr>
        <w:rFonts w:ascii="Times New Roman" w:hAnsi="Times New Roman" w:cs="Times New Roman"/>
        <w:b/>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4" w15:restartNumberingAfterBreak="0">
    <w:nsid w:val="05663F9B"/>
    <w:multiLevelType w:val="hybridMultilevel"/>
    <w:tmpl w:val="CE04086A"/>
    <w:lvl w:ilvl="0" w:tplc="3040710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06406CE1"/>
    <w:multiLevelType w:val="hybridMultilevel"/>
    <w:tmpl w:val="8EA82840"/>
    <w:lvl w:ilvl="0" w:tplc="13EA71D8">
      <w:start w:val="2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73B02D0"/>
    <w:multiLevelType w:val="hybridMultilevel"/>
    <w:tmpl w:val="F3849DF8"/>
    <w:lvl w:ilvl="0" w:tplc="3CB68E0C">
      <w:start w:val="1"/>
      <w:numFmt w:val="decimal"/>
      <w:lvlText w:val="%1."/>
      <w:lvlJc w:val="left"/>
      <w:pPr>
        <w:tabs>
          <w:tab w:val="num" w:pos="502"/>
        </w:tabs>
        <w:ind w:left="502" w:hanging="360"/>
      </w:pPr>
      <w:rPr>
        <w:rFonts w:hint="default"/>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17" w15:restartNumberingAfterBreak="0">
    <w:nsid w:val="07EB6EAA"/>
    <w:multiLevelType w:val="hybridMultilevel"/>
    <w:tmpl w:val="F8DA67FC"/>
    <w:lvl w:ilvl="0" w:tplc="63D09380">
      <w:start w:val="1"/>
      <w:numFmt w:val="lowerLetter"/>
      <w:lvlText w:val="%1)"/>
      <w:lvlJc w:val="left"/>
      <w:pPr>
        <w:ind w:left="644" w:hanging="360"/>
      </w:pPr>
      <w:rPr>
        <w:rFonts w:ascii="Calibri" w:hAnsi="Calibr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8B5379D"/>
    <w:multiLevelType w:val="hybridMultilevel"/>
    <w:tmpl w:val="A2BA284A"/>
    <w:lvl w:ilvl="0" w:tplc="03541FA0">
      <w:start w:val="1"/>
      <w:numFmt w:val="decimal"/>
      <w:lvlText w:val="%1."/>
      <w:lvlJc w:val="left"/>
      <w:pPr>
        <w:ind w:left="720" w:hanging="360"/>
      </w:pPr>
      <w:rPr>
        <w:rFonts w:ascii="Times New Roman" w:hAnsi="Times New Roman" w:cs="Times New Roman"/>
        <w:b w:val="0"/>
      </w:rPr>
    </w:lvl>
    <w:lvl w:ilvl="1" w:tplc="04150019">
      <w:start w:val="1"/>
      <w:numFmt w:val="decimal"/>
      <w:lvlText w:val="%2)"/>
      <w:lvlJc w:val="left"/>
      <w:pPr>
        <w:tabs>
          <w:tab w:val="num" w:pos="1440"/>
        </w:tabs>
        <w:ind w:left="1440" w:hanging="360"/>
      </w:pPr>
      <w:rPr>
        <w:rFonts w:ascii="Times New Roman" w:hAnsi="Times New Roman" w:cs="Times New Roman"/>
        <w:color w:val="auto"/>
      </w:rPr>
    </w:lvl>
    <w:lvl w:ilvl="2" w:tplc="04150017">
      <w:start w:val="1"/>
      <w:numFmt w:val="lowerLetter"/>
      <w:lvlText w:val="%3)"/>
      <w:lvlJc w:val="left"/>
      <w:pPr>
        <w:ind w:left="2160" w:hanging="180"/>
      </w:pPr>
      <w:rPr>
        <w:rFonts w:ascii="Times New Roman" w:hAnsi="Times New Roman" w:cs="Times New Roman"/>
      </w:rPr>
    </w:lvl>
    <w:lvl w:ilvl="3" w:tplc="2CD6629E">
      <w:start w:val="1"/>
      <w:numFmt w:val="decimal"/>
      <w:lvlText w:val="%4."/>
      <w:lvlJc w:val="left"/>
      <w:pPr>
        <w:ind w:left="2880" w:hanging="360"/>
      </w:pPr>
      <w:rPr>
        <w:rFonts w:ascii="Times New Roman" w:hAnsi="Times New Roman" w:cs="Times New Roman"/>
        <w:b/>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9" w15:restartNumberingAfterBreak="0">
    <w:nsid w:val="0B4B62E7"/>
    <w:multiLevelType w:val="hybridMultilevel"/>
    <w:tmpl w:val="F73EB680"/>
    <w:lvl w:ilvl="0" w:tplc="04150011">
      <w:start w:val="1"/>
      <w:numFmt w:val="decimal"/>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20" w15:restartNumberingAfterBreak="0">
    <w:nsid w:val="0C3F0E9A"/>
    <w:multiLevelType w:val="hybridMultilevel"/>
    <w:tmpl w:val="B12EC438"/>
    <w:lvl w:ilvl="0" w:tplc="04150011">
      <w:start w:val="1"/>
      <w:numFmt w:val="decimal"/>
      <w:lvlText w:val="%1)"/>
      <w:lvlJc w:val="left"/>
      <w:pPr>
        <w:ind w:left="360" w:hanging="360"/>
      </w:pPr>
      <w:rPr>
        <w:rFonts w:hint="default"/>
        <w:b w:val="0"/>
      </w:rPr>
    </w:lvl>
    <w:lvl w:ilvl="1" w:tplc="84F05A04">
      <w:start w:val="1"/>
      <w:numFmt w:val="decimal"/>
      <w:lvlText w:val="%2)"/>
      <w:lvlJc w:val="left"/>
      <w:pPr>
        <w:tabs>
          <w:tab w:val="num" w:pos="1440"/>
        </w:tabs>
        <w:ind w:left="1440" w:hanging="360"/>
      </w:pPr>
      <w:rPr>
        <w:rFonts w:hint="default"/>
      </w:rPr>
    </w:lvl>
    <w:lvl w:ilvl="2" w:tplc="A20C170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C7B6985"/>
    <w:multiLevelType w:val="hybridMultilevel"/>
    <w:tmpl w:val="D4D22910"/>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1">
      <w:start w:val="1"/>
      <w:numFmt w:val="decimal"/>
      <w:lvlText w:val="%3)"/>
      <w:lvlJc w:val="lef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2" w15:restartNumberingAfterBreak="0">
    <w:nsid w:val="0DC72AE8"/>
    <w:multiLevelType w:val="hybridMultilevel"/>
    <w:tmpl w:val="3A927988"/>
    <w:lvl w:ilvl="0" w:tplc="55F072A2">
      <w:start w:val="1"/>
      <w:numFmt w:val="decimal"/>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3" w15:restartNumberingAfterBreak="0">
    <w:nsid w:val="0E092A19"/>
    <w:multiLevelType w:val="hybridMultilevel"/>
    <w:tmpl w:val="F5D20B14"/>
    <w:lvl w:ilvl="0" w:tplc="04150011">
      <w:start w:val="1"/>
      <w:numFmt w:val="decimal"/>
      <w:lvlText w:val="%1)"/>
      <w:lvlJc w:val="left"/>
      <w:pPr>
        <w:ind w:left="1429" w:hanging="360"/>
      </w:pPr>
      <w:rPr>
        <w:rFonts w:ascii="Times New Roman" w:hAnsi="Times New Roman" w:cs="Times New Roman"/>
      </w:rPr>
    </w:lvl>
    <w:lvl w:ilvl="1" w:tplc="04150019">
      <w:start w:val="1"/>
      <w:numFmt w:val="lowerLetter"/>
      <w:lvlText w:val="%2."/>
      <w:lvlJc w:val="left"/>
      <w:pPr>
        <w:ind w:left="2149" w:hanging="360"/>
      </w:pPr>
      <w:rPr>
        <w:rFonts w:ascii="Times New Roman" w:hAnsi="Times New Roman" w:cs="Times New Roman"/>
      </w:rPr>
    </w:lvl>
    <w:lvl w:ilvl="2" w:tplc="7424E748">
      <w:start w:val="1"/>
      <w:numFmt w:val="lowerLetter"/>
      <w:lvlText w:val="%3)"/>
      <w:lvlJc w:val="left"/>
      <w:pPr>
        <w:ind w:left="2869" w:hanging="180"/>
      </w:pPr>
      <w:rPr>
        <w:rFonts w:asciiTheme="minorHAnsi" w:hAnsiTheme="minorHAnsi" w:cs="Arial" w:hint="default"/>
      </w:rPr>
    </w:lvl>
    <w:lvl w:ilvl="3" w:tplc="0415000F">
      <w:start w:val="1"/>
      <w:numFmt w:val="decimal"/>
      <w:lvlText w:val="%4."/>
      <w:lvlJc w:val="left"/>
      <w:pPr>
        <w:ind w:left="3589" w:hanging="360"/>
      </w:pPr>
      <w:rPr>
        <w:rFonts w:ascii="Times New Roman" w:hAnsi="Times New Roman" w:cs="Times New Roman"/>
      </w:rPr>
    </w:lvl>
    <w:lvl w:ilvl="4" w:tplc="04150019">
      <w:start w:val="1"/>
      <w:numFmt w:val="lowerLetter"/>
      <w:lvlText w:val="%5."/>
      <w:lvlJc w:val="left"/>
      <w:pPr>
        <w:ind w:left="4309" w:hanging="360"/>
      </w:pPr>
      <w:rPr>
        <w:rFonts w:ascii="Times New Roman" w:hAnsi="Times New Roman" w:cs="Times New Roman"/>
      </w:rPr>
    </w:lvl>
    <w:lvl w:ilvl="5" w:tplc="0415001B">
      <w:start w:val="1"/>
      <w:numFmt w:val="lowerRoman"/>
      <w:lvlText w:val="%6."/>
      <w:lvlJc w:val="right"/>
      <w:pPr>
        <w:ind w:left="5029" w:hanging="180"/>
      </w:pPr>
      <w:rPr>
        <w:rFonts w:ascii="Times New Roman" w:hAnsi="Times New Roman" w:cs="Times New Roman"/>
      </w:rPr>
    </w:lvl>
    <w:lvl w:ilvl="6" w:tplc="0415000F">
      <w:start w:val="1"/>
      <w:numFmt w:val="decimal"/>
      <w:lvlText w:val="%7."/>
      <w:lvlJc w:val="left"/>
      <w:pPr>
        <w:ind w:left="5749" w:hanging="360"/>
      </w:pPr>
      <w:rPr>
        <w:rFonts w:ascii="Times New Roman" w:hAnsi="Times New Roman" w:cs="Times New Roman"/>
      </w:rPr>
    </w:lvl>
    <w:lvl w:ilvl="7" w:tplc="04150019">
      <w:start w:val="1"/>
      <w:numFmt w:val="lowerLetter"/>
      <w:lvlText w:val="%8."/>
      <w:lvlJc w:val="left"/>
      <w:pPr>
        <w:ind w:left="6469" w:hanging="360"/>
      </w:pPr>
      <w:rPr>
        <w:rFonts w:ascii="Times New Roman" w:hAnsi="Times New Roman" w:cs="Times New Roman"/>
      </w:rPr>
    </w:lvl>
    <w:lvl w:ilvl="8" w:tplc="0415001B">
      <w:start w:val="1"/>
      <w:numFmt w:val="lowerRoman"/>
      <w:lvlText w:val="%9."/>
      <w:lvlJc w:val="right"/>
      <w:pPr>
        <w:ind w:left="7189" w:hanging="180"/>
      </w:pPr>
      <w:rPr>
        <w:rFonts w:ascii="Times New Roman" w:hAnsi="Times New Roman" w:cs="Times New Roman"/>
      </w:rPr>
    </w:lvl>
  </w:abstractNum>
  <w:abstractNum w:abstractNumId="24" w15:restartNumberingAfterBreak="0">
    <w:nsid w:val="0E5051B1"/>
    <w:multiLevelType w:val="hybridMultilevel"/>
    <w:tmpl w:val="50346E1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1">
      <w:start w:val="1"/>
      <w:numFmt w:val="decimal"/>
      <w:lvlText w:val="%3)"/>
      <w:lvlJc w:val="lef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5" w15:restartNumberingAfterBreak="0">
    <w:nsid w:val="0EC54ECC"/>
    <w:multiLevelType w:val="hybridMultilevel"/>
    <w:tmpl w:val="5C6855D2"/>
    <w:lvl w:ilvl="0" w:tplc="32184CB4">
      <w:start w:val="14"/>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1940F7A"/>
    <w:multiLevelType w:val="hybridMultilevel"/>
    <w:tmpl w:val="B33C75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1C036E5"/>
    <w:multiLevelType w:val="hybridMultilevel"/>
    <w:tmpl w:val="81AACB12"/>
    <w:lvl w:ilvl="0" w:tplc="3040710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15:restartNumberingAfterBreak="0">
    <w:nsid w:val="121F5211"/>
    <w:multiLevelType w:val="hybridMultilevel"/>
    <w:tmpl w:val="73F05DC2"/>
    <w:lvl w:ilvl="0" w:tplc="0415000F">
      <w:start w:val="1"/>
      <w:numFmt w:val="decimal"/>
      <w:lvlText w:val="%1."/>
      <w:lvlJc w:val="left"/>
      <w:pPr>
        <w:ind w:left="720" w:hanging="360"/>
      </w:pPr>
      <w:rPr>
        <w:rFonts w:ascii="Times New Roman" w:hAnsi="Times New Roman" w:cs="Times New Roman"/>
      </w:rPr>
    </w:lvl>
    <w:lvl w:ilvl="1" w:tplc="421A4BFA">
      <w:start w:val="1"/>
      <w:numFmt w:val="decimal"/>
      <w:lvlText w:val="%2)"/>
      <w:lvlJc w:val="left"/>
      <w:pPr>
        <w:ind w:left="1440" w:hanging="360"/>
      </w:pPr>
      <w:rPr>
        <w:rFonts w:asciiTheme="minorHAnsi" w:hAnsiTheme="minorHAnsi" w:cstheme="minorHAnsi" w:hint="default"/>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9" w15:restartNumberingAfterBreak="0">
    <w:nsid w:val="12A0319D"/>
    <w:multiLevelType w:val="hybridMultilevel"/>
    <w:tmpl w:val="A3D0E456"/>
    <w:lvl w:ilvl="0" w:tplc="262A837A">
      <w:start w:val="1"/>
      <w:numFmt w:val="decimal"/>
      <w:lvlText w:val="%1)"/>
      <w:lvlJc w:val="left"/>
      <w:pPr>
        <w:ind w:left="720" w:hanging="360"/>
      </w:pPr>
      <w:rPr>
        <w:rFonts w:ascii="Times New Roman" w:hAnsi="Times New Roman" w:cs="Times New Roman"/>
        <w:b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0" w15:restartNumberingAfterBreak="0">
    <w:nsid w:val="14AE07DE"/>
    <w:multiLevelType w:val="hybridMultilevel"/>
    <w:tmpl w:val="8DE4FBF4"/>
    <w:lvl w:ilvl="0" w:tplc="ADCA8F78">
      <w:start w:val="1"/>
      <w:numFmt w:val="decimal"/>
      <w:lvlText w:val="%1)"/>
      <w:lvlJc w:val="left"/>
      <w:pPr>
        <w:ind w:left="5322" w:hanging="360"/>
      </w:pPr>
      <w:rPr>
        <w:rFonts w:ascii="Times New Roman" w:hAnsi="Times New Roman" w:cs="Times New Roman"/>
        <w:b w:val="0"/>
      </w:rPr>
    </w:lvl>
    <w:lvl w:ilvl="1" w:tplc="04150019">
      <w:start w:val="1"/>
      <w:numFmt w:val="lowerLetter"/>
      <w:lvlText w:val="%2."/>
      <w:lvlJc w:val="left"/>
      <w:pPr>
        <w:ind w:left="1788" w:hanging="360"/>
      </w:pPr>
      <w:rPr>
        <w:rFonts w:ascii="Times New Roman" w:hAnsi="Times New Roman" w:cs="Times New Roman"/>
      </w:rPr>
    </w:lvl>
    <w:lvl w:ilvl="2" w:tplc="0415001B">
      <w:start w:val="1"/>
      <w:numFmt w:val="lowerRoman"/>
      <w:lvlText w:val="%3."/>
      <w:lvlJc w:val="right"/>
      <w:pPr>
        <w:ind w:left="2508" w:hanging="180"/>
      </w:pPr>
      <w:rPr>
        <w:rFonts w:ascii="Times New Roman" w:hAnsi="Times New Roman" w:cs="Times New Roman"/>
      </w:rPr>
    </w:lvl>
    <w:lvl w:ilvl="3" w:tplc="0415000F">
      <w:start w:val="1"/>
      <w:numFmt w:val="decimal"/>
      <w:lvlText w:val="%4."/>
      <w:lvlJc w:val="left"/>
      <w:pPr>
        <w:ind w:left="3228" w:hanging="360"/>
      </w:pPr>
      <w:rPr>
        <w:rFonts w:ascii="Times New Roman" w:hAnsi="Times New Roman" w:cs="Times New Roman"/>
      </w:rPr>
    </w:lvl>
    <w:lvl w:ilvl="4" w:tplc="04150019">
      <w:start w:val="1"/>
      <w:numFmt w:val="lowerLetter"/>
      <w:lvlText w:val="%5."/>
      <w:lvlJc w:val="left"/>
      <w:pPr>
        <w:ind w:left="3948" w:hanging="360"/>
      </w:pPr>
      <w:rPr>
        <w:rFonts w:ascii="Times New Roman" w:hAnsi="Times New Roman" w:cs="Times New Roman"/>
      </w:rPr>
    </w:lvl>
    <w:lvl w:ilvl="5" w:tplc="0415001B">
      <w:start w:val="1"/>
      <w:numFmt w:val="lowerRoman"/>
      <w:lvlText w:val="%6."/>
      <w:lvlJc w:val="right"/>
      <w:pPr>
        <w:ind w:left="4668" w:hanging="180"/>
      </w:pPr>
      <w:rPr>
        <w:rFonts w:ascii="Times New Roman" w:hAnsi="Times New Roman" w:cs="Times New Roman"/>
      </w:rPr>
    </w:lvl>
    <w:lvl w:ilvl="6" w:tplc="0415000F">
      <w:start w:val="1"/>
      <w:numFmt w:val="decimal"/>
      <w:lvlText w:val="%7."/>
      <w:lvlJc w:val="left"/>
      <w:pPr>
        <w:ind w:left="5388" w:hanging="360"/>
      </w:pPr>
      <w:rPr>
        <w:rFonts w:ascii="Times New Roman" w:hAnsi="Times New Roman" w:cs="Times New Roman"/>
      </w:rPr>
    </w:lvl>
    <w:lvl w:ilvl="7" w:tplc="04150019">
      <w:start w:val="1"/>
      <w:numFmt w:val="lowerLetter"/>
      <w:lvlText w:val="%8."/>
      <w:lvlJc w:val="left"/>
      <w:pPr>
        <w:ind w:left="6108" w:hanging="360"/>
      </w:pPr>
      <w:rPr>
        <w:rFonts w:ascii="Times New Roman" w:hAnsi="Times New Roman" w:cs="Times New Roman"/>
      </w:rPr>
    </w:lvl>
    <w:lvl w:ilvl="8" w:tplc="0415001B">
      <w:start w:val="1"/>
      <w:numFmt w:val="lowerRoman"/>
      <w:lvlText w:val="%9."/>
      <w:lvlJc w:val="right"/>
      <w:pPr>
        <w:ind w:left="6828" w:hanging="180"/>
      </w:pPr>
      <w:rPr>
        <w:rFonts w:ascii="Times New Roman" w:hAnsi="Times New Roman" w:cs="Times New Roman"/>
      </w:rPr>
    </w:lvl>
  </w:abstractNum>
  <w:abstractNum w:abstractNumId="31" w15:restartNumberingAfterBreak="0">
    <w:nsid w:val="15201656"/>
    <w:multiLevelType w:val="hybridMultilevel"/>
    <w:tmpl w:val="345AC56E"/>
    <w:lvl w:ilvl="0" w:tplc="04150011">
      <w:start w:val="1"/>
      <w:numFmt w:val="decimal"/>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32" w15:restartNumberingAfterBreak="0">
    <w:nsid w:val="1608703D"/>
    <w:multiLevelType w:val="hybridMultilevel"/>
    <w:tmpl w:val="54280958"/>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C79E6ECA">
      <w:start w:val="1"/>
      <w:numFmt w:val="decimal"/>
      <w:lvlText w:val="%3)"/>
      <w:lvlJc w:val="right"/>
      <w:pPr>
        <w:ind w:left="2444" w:hanging="180"/>
      </w:pPr>
      <w:rPr>
        <w:rFonts w:ascii="Calibri" w:eastAsia="Times New Roman" w:hAnsi="Calibri" w:cs="Times New Roman"/>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180B1E21"/>
    <w:multiLevelType w:val="multilevel"/>
    <w:tmpl w:val="2A44D552"/>
    <w:lvl w:ilvl="0">
      <w:start w:val="1"/>
      <w:numFmt w:val="decimal"/>
      <w:lvlText w:val="%1."/>
      <w:lvlJc w:val="left"/>
      <w:pPr>
        <w:tabs>
          <w:tab w:val="num" w:pos="720"/>
        </w:tabs>
        <w:ind w:left="0" w:firstLine="0"/>
      </w:pPr>
      <w:rPr>
        <w:rFonts w:ascii="Times New Roman" w:hAnsi="Times New Roman" w:cs="Times New Roman"/>
        <w:b w:val="0"/>
      </w:rPr>
    </w:lvl>
    <w:lvl w:ilvl="1">
      <w:start w:val="1"/>
      <w:numFmt w:val="lowerLetter"/>
      <w:lvlText w:val="%2)"/>
      <w:lvlJc w:val="left"/>
      <w:pPr>
        <w:tabs>
          <w:tab w:val="num" w:pos="1080"/>
        </w:tabs>
        <w:ind w:left="0" w:firstLine="0"/>
      </w:pPr>
      <w:rPr>
        <w:rFonts w:ascii="Times New Roman" w:hAnsi="Times New Roman" w:cs="Times New Roman"/>
      </w:rPr>
    </w:lvl>
    <w:lvl w:ilvl="2">
      <w:start w:val="1"/>
      <w:numFmt w:val="decimal"/>
      <w:lvlText w:val="%3."/>
      <w:lvlJc w:val="left"/>
      <w:pPr>
        <w:tabs>
          <w:tab w:val="num" w:pos="1582"/>
        </w:tabs>
        <w:ind w:left="0" w:firstLine="0"/>
      </w:pPr>
      <w:rPr>
        <w:rFonts w:ascii="Times New Roman" w:hAnsi="Times New Roman" w:cs="Times New Roman"/>
      </w:rPr>
    </w:lvl>
    <w:lvl w:ilvl="3">
      <w:start w:val="1"/>
      <w:numFmt w:val="decimal"/>
      <w:lvlText w:val="%4."/>
      <w:lvlJc w:val="left"/>
      <w:pPr>
        <w:tabs>
          <w:tab w:val="num" w:pos="1800"/>
        </w:tabs>
        <w:ind w:left="0" w:firstLine="0"/>
      </w:pPr>
      <w:rPr>
        <w:rFonts w:ascii="Times New Roman" w:hAnsi="Times New Roman" w:cs="Times New Roman"/>
      </w:rPr>
    </w:lvl>
    <w:lvl w:ilvl="4">
      <w:start w:val="1"/>
      <w:numFmt w:val="decimal"/>
      <w:lvlText w:val="%5."/>
      <w:lvlJc w:val="left"/>
      <w:pPr>
        <w:tabs>
          <w:tab w:val="num" w:pos="2160"/>
        </w:tabs>
        <w:ind w:left="0" w:firstLine="0"/>
      </w:pPr>
      <w:rPr>
        <w:rFonts w:ascii="Times New Roman" w:hAnsi="Times New Roman" w:cs="Times New Roman"/>
      </w:rPr>
    </w:lvl>
    <w:lvl w:ilvl="5">
      <w:start w:val="1"/>
      <w:numFmt w:val="decimal"/>
      <w:lvlText w:val="%6."/>
      <w:lvlJc w:val="left"/>
      <w:pPr>
        <w:tabs>
          <w:tab w:val="num" w:pos="2520"/>
        </w:tabs>
        <w:ind w:left="0" w:firstLine="0"/>
      </w:pPr>
      <w:rPr>
        <w:rFonts w:ascii="Times New Roman" w:hAnsi="Times New Roman" w:cs="Times New Roman"/>
      </w:rPr>
    </w:lvl>
    <w:lvl w:ilvl="6">
      <w:start w:val="1"/>
      <w:numFmt w:val="decimal"/>
      <w:lvlText w:val="%7."/>
      <w:lvlJc w:val="left"/>
      <w:pPr>
        <w:tabs>
          <w:tab w:val="num" w:pos="2880"/>
        </w:tabs>
        <w:ind w:left="0" w:firstLine="0"/>
      </w:pPr>
      <w:rPr>
        <w:rFonts w:ascii="Times New Roman" w:hAnsi="Times New Roman" w:cs="Times New Roman"/>
      </w:rPr>
    </w:lvl>
    <w:lvl w:ilvl="7">
      <w:start w:val="1"/>
      <w:numFmt w:val="decimal"/>
      <w:lvlText w:val="%8."/>
      <w:lvlJc w:val="left"/>
      <w:pPr>
        <w:tabs>
          <w:tab w:val="num" w:pos="3240"/>
        </w:tabs>
        <w:ind w:left="0" w:firstLine="0"/>
      </w:pPr>
      <w:rPr>
        <w:rFonts w:ascii="Times New Roman" w:hAnsi="Times New Roman" w:cs="Times New Roman"/>
      </w:rPr>
    </w:lvl>
    <w:lvl w:ilvl="8">
      <w:start w:val="1"/>
      <w:numFmt w:val="decimal"/>
      <w:lvlText w:val="%9."/>
      <w:lvlJc w:val="left"/>
      <w:pPr>
        <w:tabs>
          <w:tab w:val="num" w:pos="3600"/>
        </w:tabs>
        <w:ind w:left="0" w:firstLine="0"/>
      </w:pPr>
      <w:rPr>
        <w:rFonts w:ascii="Times New Roman" w:hAnsi="Times New Roman" w:cs="Times New Roman"/>
      </w:rPr>
    </w:lvl>
  </w:abstractNum>
  <w:abstractNum w:abstractNumId="34" w15:restartNumberingAfterBreak="0">
    <w:nsid w:val="19602D28"/>
    <w:multiLevelType w:val="hybridMultilevel"/>
    <w:tmpl w:val="35A6AD3A"/>
    <w:lvl w:ilvl="0" w:tplc="9D009BCA">
      <w:start w:val="3"/>
      <w:numFmt w:val="decimal"/>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5" w15:restartNumberingAfterBreak="0">
    <w:nsid w:val="197250BC"/>
    <w:multiLevelType w:val="hybridMultilevel"/>
    <w:tmpl w:val="DD8A76BC"/>
    <w:lvl w:ilvl="0" w:tplc="207C9DEE">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A1C5983"/>
    <w:multiLevelType w:val="hybridMultilevel"/>
    <w:tmpl w:val="0C44FE9E"/>
    <w:lvl w:ilvl="0" w:tplc="AFDC208C">
      <w:start w:val="1"/>
      <w:numFmt w:val="decimal"/>
      <w:lvlText w:val="%1."/>
      <w:lvlJc w:val="left"/>
      <w:pPr>
        <w:ind w:left="720" w:hanging="360"/>
      </w:pPr>
      <w:rPr>
        <w:rFonts w:ascii="Times New Roman" w:hAnsi="Times New Roman" w:cs="Times New Roman"/>
        <w:b/>
        <w:i w:val="0"/>
        <w:sz w:val="22"/>
        <w:szCs w:val="22"/>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7" w15:restartNumberingAfterBreak="0">
    <w:nsid w:val="1C2A3997"/>
    <w:multiLevelType w:val="hybridMultilevel"/>
    <w:tmpl w:val="3A983632"/>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8" w15:restartNumberingAfterBreak="0">
    <w:nsid w:val="1C5E0103"/>
    <w:multiLevelType w:val="hybridMultilevel"/>
    <w:tmpl w:val="DEB2F752"/>
    <w:lvl w:ilvl="0" w:tplc="04150011">
      <w:start w:val="1"/>
      <w:numFmt w:val="decimal"/>
      <w:lvlText w:val="%1)"/>
      <w:lvlJc w:val="left"/>
      <w:pPr>
        <w:ind w:left="720" w:hanging="360"/>
      </w:pPr>
      <w:rPr>
        <w:rFonts w:hint="default"/>
      </w:rPr>
    </w:lvl>
    <w:lvl w:ilvl="1" w:tplc="C55ABB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F9E2DF8"/>
    <w:multiLevelType w:val="multilevel"/>
    <w:tmpl w:val="6E7C05EA"/>
    <w:lvl w:ilvl="0">
      <w:start w:val="1"/>
      <w:numFmt w:val="decimal"/>
      <w:lvlText w:val="%1."/>
      <w:lvlJc w:val="left"/>
      <w:pPr>
        <w:tabs>
          <w:tab w:val="num" w:pos="578"/>
        </w:tabs>
        <w:ind w:left="578" w:hanging="360"/>
      </w:pPr>
      <w:rPr>
        <w:rFonts w:ascii="Calibri" w:hAnsi="Calibri" w:cs="Calibri" w:hint="default"/>
        <w:b/>
        <w:i w:val="0"/>
      </w:rPr>
    </w:lvl>
    <w:lvl w:ilvl="1">
      <w:start w:val="4"/>
      <w:numFmt w:val="decimal"/>
      <w:lvlText w:val="%2."/>
      <w:lvlJc w:val="left"/>
      <w:pPr>
        <w:tabs>
          <w:tab w:val="num" w:pos="1298"/>
        </w:tabs>
        <w:ind w:left="1298" w:hanging="360"/>
      </w:pPr>
      <w:rPr>
        <w:rFonts w:ascii="Calibri" w:hAnsi="Calibri" w:cs="Calibri" w:hint="default"/>
        <w:b/>
        <w:i w:val="0"/>
      </w:rPr>
    </w:lvl>
    <w:lvl w:ilvl="2">
      <w:start w:val="1"/>
      <w:numFmt w:val="lowerLetter"/>
      <w:lvlText w:val="%3)"/>
      <w:lvlJc w:val="left"/>
      <w:pPr>
        <w:tabs>
          <w:tab w:val="num" w:pos="2198"/>
        </w:tabs>
        <w:ind w:left="2198" w:hanging="360"/>
      </w:pPr>
      <w:rPr>
        <w:rFonts w:ascii="Calibri" w:hAnsi="Calibri" w:cs="Calibri" w:hint="default"/>
        <w:b w:val="0"/>
        <w:i w:val="0"/>
      </w:rPr>
    </w:lvl>
    <w:lvl w:ilvl="3">
      <w:start w:val="1"/>
      <w:numFmt w:val="decimal"/>
      <w:lvlText w:val="%4."/>
      <w:lvlJc w:val="left"/>
      <w:pPr>
        <w:tabs>
          <w:tab w:val="num" w:pos="644"/>
        </w:tabs>
        <w:ind w:left="644" w:hanging="360"/>
      </w:pPr>
      <w:rPr>
        <w:rFonts w:ascii="Calibri" w:hAnsi="Calibri" w:cs="Calibri" w:hint="default"/>
        <w:b/>
        <w:i w:val="0"/>
      </w:rPr>
    </w:lvl>
    <w:lvl w:ilvl="4">
      <w:start w:val="1"/>
      <w:numFmt w:val="lowerLetter"/>
      <w:lvlText w:val="%5."/>
      <w:lvlJc w:val="left"/>
      <w:pPr>
        <w:tabs>
          <w:tab w:val="num" w:pos="3458"/>
        </w:tabs>
        <w:ind w:left="3458" w:hanging="360"/>
      </w:pPr>
      <w:rPr>
        <w:rFonts w:ascii="Times New Roman" w:hAnsi="Times New Roman" w:cs="Times New Roman"/>
      </w:rPr>
    </w:lvl>
    <w:lvl w:ilvl="5">
      <w:start w:val="1"/>
      <w:numFmt w:val="lowerRoman"/>
      <w:lvlText w:val="%6."/>
      <w:lvlJc w:val="right"/>
      <w:pPr>
        <w:tabs>
          <w:tab w:val="num" w:pos="4178"/>
        </w:tabs>
        <w:ind w:left="4178" w:hanging="180"/>
      </w:pPr>
      <w:rPr>
        <w:rFonts w:ascii="Times New Roman" w:hAnsi="Times New Roman" w:cs="Times New Roman"/>
      </w:rPr>
    </w:lvl>
    <w:lvl w:ilvl="6">
      <w:start w:val="1"/>
      <w:numFmt w:val="decimal"/>
      <w:lvlText w:val="%7."/>
      <w:lvlJc w:val="left"/>
      <w:pPr>
        <w:tabs>
          <w:tab w:val="num" w:pos="4898"/>
        </w:tabs>
        <w:ind w:left="4898" w:hanging="360"/>
      </w:pPr>
      <w:rPr>
        <w:rFonts w:ascii="Times New Roman" w:hAnsi="Times New Roman" w:cs="Times New Roman"/>
      </w:rPr>
    </w:lvl>
    <w:lvl w:ilvl="7">
      <w:start w:val="1"/>
      <w:numFmt w:val="lowerLetter"/>
      <w:lvlText w:val="%8."/>
      <w:lvlJc w:val="left"/>
      <w:pPr>
        <w:tabs>
          <w:tab w:val="num" w:pos="5618"/>
        </w:tabs>
        <w:ind w:left="5618" w:hanging="360"/>
      </w:pPr>
      <w:rPr>
        <w:rFonts w:ascii="Times New Roman" w:hAnsi="Times New Roman" w:cs="Times New Roman"/>
      </w:rPr>
    </w:lvl>
    <w:lvl w:ilvl="8">
      <w:start w:val="1"/>
      <w:numFmt w:val="lowerRoman"/>
      <w:lvlText w:val="%9."/>
      <w:lvlJc w:val="right"/>
      <w:pPr>
        <w:tabs>
          <w:tab w:val="num" w:pos="6338"/>
        </w:tabs>
        <w:ind w:left="6338" w:hanging="180"/>
      </w:pPr>
      <w:rPr>
        <w:rFonts w:ascii="Times New Roman" w:hAnsi="Times New Roman" w:cs="Times New Roman"/>
      </w:rPr>
    </w:lvl>
  </w:abstractNum>
  <w:abstractNum w:abstractNumId="40" w15:restartNumberingAfterBreak="0">
    <w:nsid w:val="1FF95B37"/>
    <w:multiLevelType w:val="multilevel"/>
    <w:tmpl w:val="36388056"/>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41" w15:restartNumberingAfterBreak="0">
    <w:nsid w:val="20D82D44"/>
    <w:multiLevelType w:val="hybridMultilevel"/>
    <w:tmpl w:val="A6162FE6"/>
    <w:name w:val="WW8Num2422"/>
    <w:lvl w:ilvl="0" w:tplc="397C93FC">
      <w:start w:val="1"/>
      <w:numFmt w:val="lowerLetter"/>
      <w:lvlText w:val="%1)"/>
      <w:lvlJc w:val="left"/>
      <w:pPr>
        <w:ind w:left="1003" w:hanging="360"/>
      </w:pPr>
      <w:rPr>
        <w:rFonts w:ascii="Calibri" w:hAnsi="Calibri" w:cs="Calibri"/>
        <w:color w:val="000000"/>
        <w:sz w:val="22"/>
        <w:szCs w:val="22"/>
      </w:rPr>
    </w:lvl>
    <w:lvl w:ilvl="1" w:tplc="04150019">
      <w:start w:val="1"/>
      <w:numFmt w:val="lowerLetter"/>
      <w:lvlText w:val="%2."/>
      <w:lvlJc w:val="left"/>
      <w:pPr>
        <w:ind w:left="1723" w:hanging="360"/>
      </w:pPr>
      <w:rPr>
        <w:rFonts w:ascii="Times New Roman" w:hAnsi="Times New Roman" w:cs="Times New Roman"/>
      </w:rPr>
    </w:lvl>
    <w:lvl w:ilvl="2" w:tplc="0415001B">
      <w:start w:val="1"/>
      <w:numFmt w:val="lowerRoman"/>
      <w:lvlText w:val="%3."/>
      <w:lvlJc w:val="right"/>
      <w:pPr>
        <w:ind w:left="2443" w:hanging="180"/>
      </w:pPr>
      <w:rPr>
        <w:rFonts w:ascii="Times New Roman" w:hAnsi="Times New Roman" w:cs="Times New Roman"/>
      </w:rPr>
    </w:lvl>
    <w:lvl w:ilvl="3" w:tplc="0415000F">
      <w:start w:val="1"/>
      <w:numFmt w:val="decimal"/>
      <w:lvlText w:val="%4."/>
      <w:lvlJc w:val="left"/>
      <w:pPr>
        <w:ind w:left="3163" w:hanging="360"/>
      </w:pPr>
      <w:rPr>
        <w:rFonts w:ascii="Times New Roman" w:hAnsi="Times New Roman" w:cs="Times New Roman"/>
      </w:rPr>
    </w:lvl>
    <w:lvl w:ilvl="4" w:tplc="04150019">
      <w:start w:val="1"/>
      <w:numFmt w:val="lowerLetter"/>
      <w:lvlText w:val="%5."/>
      <w:lvlJc w:val="left"/>
      <w:pPr>
        <w:ind w:left="3883" w:hanging="360"/>
      </w:pPr>
      <w:rPr>
        <w:rFonts w:ascii="Times New Roman" w:hAnsi="Times New Roman" w:cs="Times New Roman"/>
      </w:rPr>
    </w:lvl>
    <w:lvl w:ilvl="5" w:tplc="0415001B">
      <w:start w:val="1"/>
      <w:numFmt w:val="lowerRoman"/>
      <w:lvlText w:val="%6."/>
      <w:lvlJc w:val="right"/>
      <w:pPr>
        <w:ind w:left="4603" w:hanging="180"/>
      </w:pPr>
      <w:rPr>
        <w:rFonts w:ascii="Times New Roman" w:hAnsi="Times New Roman" w:cs="Times New Roman"/>
      </w:rPr>
    </w:lvl>
    <w:lvl w:ilvl="6" w:tplc="0415000F">
      <w:start w:val="1"/>
      <w:numFmt w:val="decimal"/>
      <w:lvlText w:val="%7."/>
      <w:lvlJc w:val="left"/>
      <w:pPr>
        <w:ind w:left="5323" w:hanging="360"/>
      </w:pPr>
      <w:rPr>
        <w:rFonts w:ascii="Times New Roman" w:hAnsi="Times New Roman" w:cs="Times New Roman"/>
      </w:rPr>
    </w:lvl>
    <w:lvl w:ilvl="7" w:tplc="04150019">
      <w:start w:val="1"/>
      <w:numFmt w:val="lowerLetter"/>
      <w:lvlText w:val="%8."/>
      <w:lvlJc w:val="left"/>
      <w:pPr>
        <w:ind w:left="6043" w:hanging="360"/>
      </w:pPr>
      <w:rPr>
        <w:rFonts w:ascii="Times New Roman" w:hAnsi="Times New Roman" w:cs="Times New Roman"/>
      </w:rPr>
    </w:lvl>
    <w:lvl w:ilvl="8" w:tplc="0415001B">
      <w:start w:val="1"/>
      <w:numFmt w:val="lowerRoman"/>
      <w:lvlText w:val="%9."/>
      <w:lvlJc w:val="right"/>
      <w:pPr>
        <w:ind w:left="6763" w:hanging="180"/>
      </w:pPr>
      <w:rPr>
        <w:rFonts w:ascii="Times New Roman" w:hAnsi="Times New Roman" w:cs="Times New Roman"/>
      </w:rPr>
    </w:lvl>
  </w:abstractNum>
  <w:abstractNum w:abstractNumId="42" w15:restartNumberingAfterBreak="0">
    <w:nsid w:val="20E34D32"/>
    <w:multiLevelType w:val="hybridMultilevel"/>
    <w:tmpl w:val="BFA25678"/>
    <w:lvl w:ilvl="0" w:tplc="A6A0F6AC">
      <w:start w:val="1"/>
      <w:numFmt w:val="lowerLetter"/>
      <w:lvlText w:val="%1)"/>
      <w:lvlJc w:val="left"/>
      <w:pPr>
        <w:tabs>
          <w:tab w:val="num" w:pos="780"/>
        </w:tabs>
        <w:ind w:left="780" w:hanging="360"/>
      </w:pPr>
      <w:rPr>
        <w:rFonts w:ascii="Times New Roman" w:hAnsi="Times New Roman" w:cs="Times New Roman"/>
      </w:rPr>
    </w:lvl>
    <w:lvl w:ilvl="1" w:tplc="04150019">
      <w:start w:val="1"/>
      <w:numFmt w:val="lowerLetter"/>
      <w:lvlText w:val="%2."/>
      <w:lvlJc w:val="left"/>
      <w:pPr>
        <w:tabs>
          <w:tab w:val="num" w:pos="1500"/>
        </w:tabs>
        <w:ind w:left="1500" w:hanging="360"/>
      </w:pPr>
      <w:rPr>
        <w:rFonts w:ascii="Times New Roman" w:hAnsi="Times New Roman" w:cs="Times New Roman"/>
      </w:rPr>
    </w:lvl>
    <w:lvl w:ilvl="2" w:tplc="0415001B">
      <w:start w:val="1"/>
      <w:numFmt w:val="lowerRoman"/>
      <w:lvlText w:val="%3."/>
      <w:lvlJc w:val="right"/>
      <w:pPr>
        <w:tabs>
          <w:tab w:val="num" w:pos="2220"/>
        </w:tabs>
        <w:ind w:left="2220" w:hanging="180"/>
      </w:pPr>
      <w:rPr>
        <w:rFonts w:ascii="Times New Roman" w:hAnsi="Times New Roman" w:cs="Times New Roman"/>
      </w:rPr>
    </w:lvl>
    <w:lvl w:ilvl="3" w:tplc="0415000F">
      <w:start w:val="1"/>
      <w:numFmt w:val="decimal"/>
      <w:lvlText w:val="%4."/>
      <w:lvlJc w:val="left"/>
      <w:pPr>
        <w:tabs>
          <w:tab w:val="num" w:pos="2940"/>
        </w:tabs>
        <w:ind w:left="2940" w:hanging="360"/>
      </w:pPr>
      <w:rPr>
        <w:rFonts w:ascii="Times New Roman" w:hAnsi="Times New Roman" w:cs="Times New Roman"/>
      </w:rPr>
    </w:lvl>
    <w:lvl w:ilvl="4" w:tplc="04150019">
      <w:start w:val="1"/>
      <w:numFmt w:val="lowerLetter"/>
      <w:lvlText w:val="%5."/>
      <w:lvlJc w:val="left"/>
      <w:pPr>
        <w:tabs>
          <w:tab w:val="num" w:pos="3660"/>
        </w:tabs>
        <w:ind w:left="3660" w:hanging="360"/>
      </w:pPr>
      <w:rPr>
        <w:rFonts w:ascii="Times New Roman" w:hAnsi="Times New Roman" w:cs="Times New Roman"/>
      </w:rPr>
    </w:lvl>
    <w:lvl w:ilvl="5" w:tplc="0415001B">
      <w:start w:val="1"/>
      <w:numFmt w:val="lowerRoman"/>
      <w:lvlText w:val="%6."/>
      <w:lvlJc w:val="right"/>
      <w:pPr>
        <w:tabs>
          <w:tab w:val="num" w:pos="4380"/>
        </w:tabs>
        <w:ind w:left="4380" w:hanging="180"/>
      </w:pPr>
      <w:rPr>
        <w:rFonts w:ascii="Times New Roman" w:hAnsi="Times New Roman" w:cs="Times New Roman"/>
      </w:rPr>
    </w:lvl>
    <w:lvl w:ilvl="6" w:tplc="0415000F">
      <w:start w:val="1"/>
      <w:numFmt w:val="decimal"/>
      <w:lvlText w:val="%7."/>
      <w:lvlJc w:val="left"/>
      <w:pPr>
        <w:tabs>
          <w:tab w:val="num" w:pos="5100"/>
        </w:tabs>
        <w:ind w:left="5100" w:hanging="360"/>
      </w:pPr>
      <w:rPr>
        <w:rFonts w:ascii="Times New Roman" w:hAnsi="Times New Roman" w:cs="Times New Roman"/>
      </w:rPr>
    </w:lvl>
    <w:lvl w:ilvl="7" w:tplc="04150019">
      <w:start w:val="1"/>
      <w:numFmt w:val="lowerLetter"/>
      <w:lvlText w:val="%8."/>
      <w:lvlJc w:val="left"/>
      <w:pPr>
        <w:tabs>
          <w:tab w:val="num" w:pos="5820"/>
        </w:tabs>
        <w:ind w:left="5820" w:hanging="360"/>
      </w:pPr>
      <w:rPr>
        <w:rFonts w:ascii="Times New Roman" w:hAnsi="Times New Roman" w:cs="Times New Roman"/>
      </w:rPr>
    </w:lvl>
    <w:lvl w:ilvl="8" w:tplc="0415001B">
      <w:start w:val="1"/>
      <w:numFmt w:val="lowerRoman"/>
      <w:lvlText w:val="%9."/>
      <w:lvlJc w:val="right"/>
      <w:pPr>
        <w:tabs>
          <w:tab w:val="num" w:pos="6540"/>
        </w:tabs>
        <w:ind w:left="6540" w:hanging="180"/>
      </w:pPr>
      <w:rPr>
        <w:rFonts w:ascii="Times New Roman" w:hAnsi="Times New Roman" w:cs="Times New Roman"/>
      </w:rPr>
    </w:lvl>
  </w:abstractNum>
  <w:abstractNum w:abstractNumId="43" w15:restartNumberingAfterBreak="0">
    <w:nsid w:val="20EE0A67"/>
    <w:multiLevelType w:val="multilevel"/>
    <w:tmpl w:val="ABAED7AC"/>
    <w:lvl w:ilvl="0">
      <w:start w:val="1"/>
      <w:numFmt w:val="decimal"/>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44" w15:restartNumberingAfterBreak="0">
    <w:nsid w:val="23827C9B"/>
    <w:multiLevelType w:val="hybridMultilevel"/>
    <w:tmpl w:val="4A0E8A1C"/>
    <w:lvl w:ilvl="0" w:tplc="0B74BC6E">
      <w:start w:val="2"/>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5D76636"/>
    <w:multiLevelType w:val="hybridMultilevel"/>
    <w:tmpl w:val="83B2D6CA"/>
    <w:lvl w:ilvl="0" w:tplc="F132C07E">
      <w:start w:val="1"/>
      <w:numFmt w:val="decimal"/>
      <w:lvlText w:val="%1)"/>
      <w:lvlJc w:val="left"/>
      <w:pPr>
        <w:tabs>
          <w:tab w:val="num" w:pos="927"/>
        </w:tabs>
        <w:ind w:left="927" w:hanging="360"/>
      </w:pPr>
      <w:rPr>
        <w:rFonts w:ascii="Calibri" w:hAnsi="Calibri" w:cs="Calibri" w:hint="default"/>
      </w:rPr>
    </w:lvl>
    <w:lvl w:ilvl="1" w:tplc="A502EE6A">
      <w:start w:val="1"/>
      <w:numFmt w:val="decimal"/>
      <w:lvlText w:val="%2)"/>
      <w:lvlJc w:val="left"/>
      <w:pPr>
        <w:tabs>
          <w:tab w:val="num" w:pos="2062"/>
        </w:tabs>
        <w:ind w:left="2062" w:hanging="360"/>
      </w:pPr>
      <w:rPr>
        <w:rFonts w:ascii="Times New Roman" w:hAnsi="Times New Roman" w:cs="Times New Roman" w:hint="default"/>
      </w:rPr>
    </w:lvl>
    <w:lvl w:ilvl="2" w:tplc="04150005">
      <w:start w:val="1"/>
      <w:numFmt w:val="bullet"/>
      <w:lvlText w:val=""/>
      <w:lvlJc w:val="left"/>
      <w:pPr>
        <w:tabs>
          <w:tab w:val="num" w:pos="2962"/>
        </w:tabs>
        <w:ind w:left="2962" w:hanging="360"/>
      </w:pPr>
      <w:rPr>
        <w:rFonts w:ascii="Wingdings" w:hAnsi="Wingdings" w:cs="Times New Roman" w:hint="default"/>
      </w:rPr>
    </w:lvl>
    <w:lvl w:ilvl="3" w:tplc="FFFFFFFF">
      <w:start w:val="1"/>
      <w:numFmt w:val="decimal"/>
      <w:lvlText w:val="%4."/>
      <w:lvlJc w:val="left"/>
      <w:pPr>
        <w:tabs>
          <w:tab w:val="num" w:pos="3502"/>
        </w:tabs>
        <w:ind w:left="3502" w:hanging="360"/>
      </w:pPr>
      <w:rPr>
        <w:rFonts w:ascii="Times New Roman" w:hAnsi="Times New Roman" w:cs="Times New Roman"/>
      </w:rPr>
    </w:lvl>
    <w:lvl w:ilvl="4" w:tplc="69E28912">
      <w:start w:val="1"/>
      <w:numFmt w:val="lowerLetter"/>
      <w:lvlText w:val="%5)"/>
      <w:lvlJc w:val="left"/>
      <w:pPr>
        <w:tabs>
          <w:tab w:val="num" w:pos="644"/>
        </w:tabs>
        <w:ind w:left="644" w:hanging="360"/>
      </w:pPr>
      <w:rPr>
        <w:rFonts w:ascii="Arial" w:eastAsia="Times New Roman" w:hAnsi="Arial" w:cs="Times New Roman"/>
      </w:rPr>
    </w:lvl>
    <w:lvl w:ilvl="5" w:tplc="0415000F">
      <w:start w:val="1"/>
      <w:numFmt w:val="decimal"/>
      <w:lvlText w:val="%6."/>
      <w:lvlJc w:val="left"/>
      <w:pPr>
        <w:tabs>
          <w:tab w:val="num" w:pos="5122"/>
        </w:tabs>
        <w:ind w:left="5122" w:hanging="360"/>
      </w:pPr>
      <w:rPr>
        <w:rFonts w:ascii="Times New Roman" w:hAnsi="Times New Roman" w:cs="Times New Roman" w:hint="default"/>
      </w:rPr>
    </w:lvl>
    <w:lvl w:ilvl="6" w:tplc="FFFFFFFF">
      <w:start w:val="1"/>
      <w:numFmt w:val="decimal"/>
      <w:lvlText w:val="%7."/>
      <w:lvlJc w:val="left"/>
      <w:pPr>
        <w:tabs>
          <w:tab w:val="num" w:pos="5662"/>
        </w:tabs>
        <w:ind w:left="5662" w:hanging="360"/>
      </w:pPr>
      <w:rPr>
        <w:rFonts w:ascii="Times New Roman" w:hAnsi="Times New Roman" w:cs="Times New Roman"/>
      </w:rPr>
    </w:lvl>
    <w:lvl w:ilvl="7" w:tplc="FFFFFFFF">
      <w:start w:val="1"/>
      <w:numFmt w:val="lowerLetter"/>
      <w:lvlText w:val="%8."/>
      <w:lvlJc w:val="left"/>
      <w:pPr>
        <w:tabs>
          <w:tab w:val="num" w:pos="6382"/>
        </w:tabs>
        <w:ind w:left="6382" w:hanging="360"/>
      </w:pPr>
      <w:rPr>
        <w:rFonts w:ascii="Times New Roman" w:hAnsi="Times New Roman" w:cs="Times New Roman"/>
      </w:rPr>
    </w:lvl>
    <w:lvl w:ilvl="8" w:tplc="FFFFFFFF">
      <w:start w:val="1"/>
      <w:numFmt w:val="lowerRoman"/>
      <w:lvlText w:val="%9."/>
      <w:lvlJc w:val="right"/>
      <w:pPr>
        <w:tabs>
          <w:tab w:val="num" w:pos="7102"/>
        </w:tabs>
        <w:ind w:left="7102" w:hanging="180"/>
      </w:pPr>
      <w:rPr>
        <w:rFonts w:ascii="Times New Roman" w:hAnsi="Times New Roman" w:cs="Times New Roman"/>
      </w:rPr>
    </w:lvl>
  </w:abstractNum>
  <w:abstractNum w:abstractNumId="46" w15:restartNumberingAfterBreak="0">
    <w:nsid w:val="2646027E"/>
    <w:multiLevelType w:val="hybridMultilevel"/>
    <w:tmpl w:val="C396FFE8"/>
    <w:lvl w:ilvl="0" w:tplc="0648620E">
      <w:start w:val="3"/>
      <w:numFmt w:val="decimal"/>
      <w:lvlText w:val="%1."/>
      <w:lvlJc w:val="left"/>
      <w:pPr>
        <w:ind w:left="1287" w:hanging="360"/>
      </w:pPr>
      <w:rPr>
        <w:rFonts w:hint="default"/>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27231F83"/>
    <w:multiLevelType w:val="hybridMultilevel"/>
    <w:tmpl w:val="7ADCE1C2"/>
    <w:lvl w:ilvl="0" w:tplc="A502EE6A">
      <w:start w:val="1"/>
      <w:numFmt w:val="decimal"/>
      <w:lvlText w:val="%1)"/>
      <w:lvlJc w:val="left"/>
      <w:pPr>
        <w:ind w:left="644" w:hanging="360"/>
      </w:pPr>
      <w:rPr>
        <w:rFonts w:ascii="Times New Roman" w:hAnsi="Times New Roman" w:cs="Times New Roman"/>
      </w:rPr>
    </w:lvl>
    <w:lvl w:ilvl="1" w:tplc="04150019">
      <w:start w:val="1"/>
      <w:numFmt w:val="lowerLetter"/>
      <w:lvlText w:val="%2."/>
      <w:lvlJc w:val="left"/>
      <w:pPr>
        <w:ind w:left="1364" w:hanging="360"/>
      </w:pPr>
      <w:rPr>
        <w:rFonts w:ascii="Times New Roman" w:hAnsi="Times New Roman" w:cs="Times New Roman"/>
      </w:rPr>
    </w:lvl>
    <w:lvl w:ilvl="2" w:tplc="5ACEF66E">
      <w:start w:val="1"/>
      <w:numFmt w:val="decimal"/>
      <w:lvlText w:val="%3."/>
      <w:lvlJc w:val="left"/>
      <w:pPr>
        <w:tabs>
          <w:tab w:val="num" w:pos="2264"/>
        </w:tabs>
        <w:ind w:left="2264" w:hanging="360"/>
      </w:pPr>
      <w:rPr>
        <w:rFonts w:asciiTheme="minorHAnsi" w:hAnsiTheme="minorHAnsi" w:cstheme="minorHAnsi" w:hint="default"/>
        <w:b w:val="0"/>
      </w:rPr>
    </w:lvl>
    <w:lvl w:ilvl="3" w:tplc="0415000F">
      <w:start w:val="1"/>
      <w:numFmt w:val="decimal"/>
      <w:lvlText w:val="%4."/>
      <w:lvlJc w:val="left"/>
      <w:pPr>
        <w:ind w:left="2804" w:hanging="360"/>
      </w:pPr>
      <w:rPr>
        <w:rFonts w:ascii="Times New Roman" w:hAnsi="Times New Roman" w:cs="Times New Roman"/>
      </w:rPr>
    </w:lvl>
    <w:lvl w:ilvl="4" w:tplc="04150019">
      <w:start w:val="1"/>
      <w:numFmt w:val="lowerLetter"/>
      <w:lvlText w:val="%5."/>
      <w:lvlJc w:val="left"/>
      <w:pPr>
        <w:ind w:left="3524" w:hanging="360"/>
      </w:pPr>
      <w:rPr>
        <w:rFonts w:ascii="Times New Roman" w:hAnsi="Times New Roman" w:cs="Times New Roman"/>
      </w:rPr>
    </w:lvl>
    <w:lvl w:ilvl="5" w:tplc="0415001B">
      <w:start w:val="1"/>
      <w:numFmt w:val="lowerRoman"/>
      <w:lvlText w:val="%6."/>
      <w:lvlJc w:val="right"/>
      <w:pPr>
        <w:ind w:left="4244" w:hanging="180"/>
      </w:pPr>
      <w:rPr>
        <w:rFonts w:ascii="Times New Roman" w:hAnsi="Times New Roman" w:cs="Times New Roman"/>
      </w:rPr>
    </w:lvl>
    <w:lvl w:ilvl="6" w:tplc="0415000F">
      <w:start w:val="1"/>
      <w:numFmt w:val="decimal"/>
      <w:lvlText w:val="%7."/>
      <w:lvlJc w:val="left"/>
      <w:pPr>
        <w:ind w:left="4964" w:hanging="360"/>
      </w:pPr>
      <w:rPr>
        <w:rFonts w:ascii="Times New Roman" w:hAnsi="Times New Roman" w:cs="Times New Roman"/>
      </w:rPr>
    </w:lvl>
    <w:lvl w:ilvl="7" w:tplc="04150019">
      <w:start w:val="1"/>
      <w:numFmt w:val="lowerLetter"/>
      <w:lvlText w:val="%8."/>
      <w:lvlJc w:val="left"/>
      <w:pPr>
        <w:ind w:left="5684" w:hanging="360"/>
      </w:pPr>
      <w:rPr>
        <w:rFonts w:ascii="Times New Roman" w:hAnsi="Times New Roman" w:cs="Times New Roman"/>
      </w:rPr>
    </w:lvl>
    <w:lvl w:ilvl="8" w:tplc="0415001B">
      <w:start w:val="1"/>
      <w:numFmt w:val="lowerRoman"/>
      <w:lvlText w:val="%9."/>
      <w:lvlJc w:val="right"/>
      <w:pPr>
        <w:ind w:left="6404" w:hanging="180"/>
      </w:pPr>
      <w:rPr>
        <w:rFonts w:ascii="Times New Roman" w:hAnsi="Times New Roman" w:cs="Times New Roman"/>
      </w:rPr>
    </w:lvl>
  </w:abstractNum>
  <w:abstractNum w:abstractNumId="48" w15:restartNumberingAfterBreak="0">
    <w:nsid w:val="2844767F"/>
    <w:multiLevelType w:val="hybridMultilevel"/>
    <w:tmpl w:val="910ABB0A"/>
    <w:lvl w:ilvl="0" w:tplc="0415000F">
      <w:start w:val="1"/>
      <w:numFmt w:val="decimal"/>
      <w:lvlText w:val="%1."/>
      <w:lvlJc w:val="left"/>
      <w:pPr>
        <w:ind w:left="360" w:hanging="360"/>
      </w:pPr>
      <w:rPr>
        <w:rFonts w:ascii="Times New Roman" w:hAnsi="Times New Roman" w:cs="Times New Roman"/>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252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49" w15:restartNumberingAfterBreak="0">
    <w:nsid w:val="29247EC5"/>
    <w:multiLevelType w:val="hybridMultilevel"/>
    <w:tmpl w:val="26C48CC4"/>
    <w:lvl w:ilvl="0" w:tplc="04150017">
      <w:start w:val="1"/>
      <w:numFmt w:val="lowerLetter"/>
      <w:lvlText w:val="%1)"/>
      <w:lvlJc w:val="left"/>
      <w:pPr>
        <w:ind w:left="1429" w:hanging="360"/>
      </w:pPr>
      <w:rPr>
        <w:rFonts w:ascii="Times New Roman" w:hAnsi="Times New Roman" w:cs="Times New Roman"/>
      </w:rPr>
    </w:lvl>
    <w:lvl w:ilvl="1" w:tplc="04150019">
      <w:start w:val="1"/>
      <w:numFmt w:val="lowerLetter"/>
      <w:lvlText w:val="%2."/>
      <w:lvlJc w:val="left"/>
      <w:pPr>
        <w:ind w:left="2149" w:hanging="360"/>
      </w:pPr>
      <w:rPr>
        <w:rFonts w:ascii="Times New Roman" w:hAnsi="Times New Roman" w:cs="Times New Roman"/>
      </w:rPr>
    </w:lvl>
    <w:lvl w:ilvl="2" w:tplc="0415001B">
      <w:start w:val="1"/>
      <w:numFmt w:val="lowerRoman"/>
      <w:lvlText w:val="%3."/>
      <w:lvlJc w:val="right"/>
      <w:pPr>
        <w:ind w:left="2869" w:hanging="180"/>
      </w:pPr>
      <w:rPr>
        <w:rFonts w:ascii="Times New Roman" w:hAnsi="Times New Roman" w:cs="Times New Roman"/>
      </w:rPr>
    </w:lvl>
    <w:lvl w:ilvl="3" w:tplc="0415000F">
      <w:start w:val="1"/>
      <w:numFmt w:val="decimal"/>
      <w:lvlText w:val="%4."/>
      <w:lvlJc w:val="left"/>
      <w:pPr>
        <w:ind w:left="3589" w:hanging="360"/>
      </w:pPr>
      <w:rPr>
        <w:rFonts w:ascii="Times New Roman" w:hAnsi="Times New Roman" w:cs="Times New Roman"/>
      </w:rPr>
    </w:lvl>
    <w:lvl w:ilvl="4" w:tplc="04150019">
      <w:start w:val="1"/>
      <w:numFmt w:val="lowerLetter"/>
      <w:lvlText w:val="%5."/>
      <w:lvlJc w:val="left"/>
      <w:pPr>
        <w:ind w:left="4309" w:hanging="360"/>
      </w:pPr>
      <w:rPr>
        <w:rFonts w:ascii="Times New Roman" w:hAnsi="Times New Roman" w:cs="Times New Roman"/>
      </w:rPr>
    </w:lvl>
    <w:lvl w:ilvl="5" w:tplc="0415001B">
      <w:start w:val="1"/>
      <w:numFmt w:val="lowerRoman"/>
      <w:lvlText w:val="%6."/>
      <w:lvlJc w:val="right"/>
      <w:pPr>
        <w:ind w:left="5029" w:hanging="180"/>
      </w:pPr>
      <w:rPr>
        <w:rFonts w:ascii="Times New Roman" w:hAnsi="Times New Roman" w:cs="Times New Roman"/>
      </w:rPr>
    </w:lvl>
    <w:lvl w:ilvl="6" w:tplc="0415000F">
      <w:start w:val="1"/>
      <w:numFmt w:val="decimal"/>
      <w:lvlText w:val="%7."/>
      <w:lvlJc w:val="left"/>
      <w:pPr>
        <w:ind w:left="5749" w:hanging="360"/>
      </w:pPr>
      <w:rPr>
        <w:rFonts w:ascii="Times New Roman" w:hAnsi="Times New Roman" w:cs="Times New Roman"/>
      </w:rPr>
    </w:lvl>
    <w:lvl w:ilvl="7" w:tplc="04150019">
      <w:start w:val="1"/>
      <w:numFmt w:val="lowerLetter"/>
      <w:lvlText w:val="%8."/>
      <w:lvlJc w:val="left"/>
      <w:pPr>
        <w:ind w:left="6469" w:hanging="360"/>
      </w:pPr>
      <w:rPr>
        <w:rFonts w:ascii="Times New Roman" w:hAnsi="Times New Roman" w:cs="Times New Roman"/>
      </w:rPr>
    </w:lvl>
    <w:lvl w:ilvl="8" w:tplc="0415001B">
      <w:start w:val="1"/>
      <w:numFmt w:val="lowerRoman"/>
      <w:lvlText w:val="%9."/>
      <w:lvlJc w:val="right"/>
      <w:pPr>
        <w:ind w:left="7189" w:hanging="180"/>
      </w:pPr>
      <w:rPr>
        <w:rFonts w:ascii="Times New Roman" w:hAnsi="Times New Roman" w:cs="Times New Roman"/>
      </w:rPr>
    </w:lvl>
  </w:abstractNum>
  <w:abstractNum w:abstractNumId="50" w15:restartNumberingAfterBreak="0">
    <w:nsid w:val="29427365"/>
    <w:multiLevelType w:val="hybridMultilevel"/>
    <w:tmpl w:val="63205B5E"/>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Times New Roman" w:hint="default"/>
      </w:rPr>
    </w:lvl>
    <w:lvl w:ilvl="3" w:tplc="04150001">
      <w:start w:val="1"/>
      <w:numFmt w:val="bullet"/>
      <w:lvlText w:val=""/>
      <w:lvlJc w:val="left"/>
      <w:pPr>
        <w:ind w:left="2880" w:hanging="360"/>
      </w:pPr>
      <w:rPr>
        <w:rFonts w:ascii="Symbol" w:hAnsi="Symbol" w:cs="Times New Roman"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Times New Roman" w:hint="default"/>
      </w:rPr>
    </w:lvl>
    <w:lvl w:ilvl="6" w:tplc="04150001">
      <w:start w:val="1"/>
      <w:numFmt w:val="bullet"/>
      <w:lvlText w:val=""/>
      <w:lvlJc w:val="left"/>
      <w:pPr>
        <w:ind w:left="5040" w:hanging="360"/>
      </w:pPr>
      <w:rPr>
        <w:rFonts w:ascii="Symbol" w:hAnsi="Symbol" w:cs="Times New Roman"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Times New Roman" w:hint="default"/>
      </w:rPr>
    </w:lvl>
  </w:abstractNum>
  <w:abstractNum w:abstractNumId="51" w15:restartNumberingAfterBreak="0">
    <w:nsid w:val="29DF121B"/>
    <w:multiLevelType w:val="hybridMultilevel"/>
    <w:tmpl w:val="806406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CC54EDF"/>
    <w:multiLevelType w:val="hybridMultilevel"/>
    <w:tmpl w:val="24FAD2E6"/>
    <w:lvl w:ilvl="0" w:tplc="CAA6FA1A">
      <w:start w:val="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CFB54D2"/>
    <w:multiLevelType w:val="hybridMultilevel"/>
    <w:tmpl w:val="5A1EA322"/>
    <w:lvl w:ilvl="0" w:tplc="DADEF60A">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54" w15:restartNumberingAfterBreak="0">
    <w:nsid w:val="2D083A4E"/>
    <w:multiLevelType w:val="hybridMultilevel"/>
    <w:tmpl w:val="24D68B90"/>
    <w:lvl w:ilvl="0" w:tplc="304071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D624279"/>
    <w:multiLevelType w:val="hybridMultilevel"/>
    <w:tmpl w:val="58427676"/>
    <w:lvl w:ilvl="0" w:tplc="F410D516">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56" w15:restartNumberingAfterBreak="0">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57" w15:restartNumberingAfterBreak="0">
    <w:nsid w:val="2EB7506D"/>
    <w:multiLevelType w:val="hybridMultilevel"/>
    <w:tmpl w:val="687004B0"/>
    <w:lvl w:ilvl="0" w:tplc="3040710C">
      <w:start w:val="1"/>
      <w:numFmt w:val="bullet"/>
      <w:lvlText w:val=""/>
      <w:lvlJc w:val="left"/>
      <w:pPr>
        <w:ind w:left="1637" w:hanging="360"/>
      </w:pPr>
      <w:rPr>
        <w:rFonts w:ascii="Symbol" w:hAnsi="Symbol" w:hint="default"/>
      </w:rPr>
    </w:lvl>
    <w:lvl w:ilvl="1" w:tplc="04150019">
      <w:start w:val="1"/>
      <w:numFmt w:val="lowerLetter"/>
      <w:lvlText w:val="%2."/>
      <w:lvlJc w:val="left"/>
      <w:pPr>
        <w:ind w:left="1800" w:hanging="360"/>
      </w:pPr>
    </w:lvl>
    <w:lvl w:ilvl="2" w:tplc="0E82EB44">
      <w:start w:val="1"/>
      <w:numFmt w:val="decimal"/>
      <w:lvlText w:val="%3)"/>
      <w:lvlJc w:val="left"/>
      <w:pPr>
        <w:ind w:left="2700" w:hanging="360"/>
      </w:pPr>
    </w:lvl>
    <w:lvl w:ilvl="3" w:tplc="90603CC4">
      <w:start w:val="10"/>
      <w:numFmt w:val="decimal"/>
      <w:lvlText w:val="%4"/>
      <w:lvlJc w:val="left"/>
      <w:pPr>
        <w:ind w:left="3240" w:hanging="360"/>
      </w:pPr>
      <w:rPr>
        <w:rFonts w:ascii="Times New Roman" w:hAnsi="Times New Roman" w:cs="Times New Roman" w:hint="default"/>
        <w:b w:val="0"/>
        <w:sz w:val="24"/>
      </w:rPr>
    </w:lvl>
    <w:lvl w:ilvl="4" w:tplc="33628A16">
      <w:start w:val="1"/>
      <w:numFmt w:val="decimal"/>
      <w:lvlText w:val="%5."/>
      <w:lvlJc w:val="left"/>
      <w:pPr>
        <w:ind w:left="3960" w:hanging="360"/>
      </w:pPr>
    </w:lvl>
    <w:lvl w:ilvl="5" w:tplc="3040710C">
      <w:start w:val="1"/>
      <w:numFmt w:val="bullet"/>
      <w:lvlText w:val=""/>
      <w:lvlJc w:val="left"/>
      <w:pPr>
        <w:ind w:left="4860" w:hanging="360"/>
      </w:pPr>
      <w:rPr>
        <w:rFonts w:ascii="Symbol" w:hAnsi="Symbol" w:hint="default"/>
      </w:rPr>
    </w:lvl>
    <w:lvl w:ilvl="6" w:tplc="24F6667A">
      <w:start w:val="1"/>
      <w:numFmt w:val="lowerLetter"/>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8" w15:restartNumberingAfterBreak="0">
    <w:nsid w:val="2FEC2728"/>
    <w:multiLevelType w:val="hybridMultilevel"/>
    <w:tmpl w:val="C11E36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0AD1339"/>
    <w:multiLevelType w:val="multilevel"/>
    <w:tmpl w:val="D4067460"/>
    <w:lvl w:ilvl="0">
      <w:start w:val="27"/>
      <w:numFmt w:val="decimal"/>
      <w:lvlText w:val="%1."/>
      <w:lvlJc w:val="left"/>
      <w:pPr>
        <w:tabs>
          <w:tab w:val="num" w:pos="720"/>
        </w:tabs>
        <w:ind w:left="0" w:firstLine="0"/>
      </w:pPr>
      <w:rPr>
        <w:rFonts w:asciiTheme="minorHAnsi" w:hAnsiTheme="minorHAnsi" w:cstheme="minorHAnsi" w:hint="default"/>
        <w:b w:val="0"/>
      </w:rPr>
    </w:lvl>
    <w:lvl w:ilvl="1">
      <w:start w:val="1"/>
      <w:numFmt w:val="lowerLetter"/>
      <w:lvlText w:val="%2)"/>
      <w:lvlJc w:val="left"/>
      <w:pPr>
        <w:tabs>
          <w:tab w:val="num" w:pos="1080"/>
        </w:tabs>
        <w:ind w:left="0" w:firstLine="0"/>
      </w:pPr>
      <w:rPr>
        <w:rFonts w:ascii="Times New Roman" w:hAnsi="Times New Roman" w:cs="Times New Roman" w:hint="default"/>
      </w:rPr>
    </w:lvl>
    <w:lvl w:ilvl="2">
      <w:start w:val="1"/>
      <w:numFmt w:val="decimal"/>
      <w:lvlText w:val="%3."/>
      <w:lvlJc w:val="left"/>
      <w:pPr>
        <w:tabs>
          <w:tab w:val="num" w:pos="1582"/>
        </w:tabs>
        <w:ind w:left="0" w:firstLine="0"/>
      </w:pPr>
      <w:rPr>
        <w:rFonts w:ascii="Times New Roman" w:hAnsi="Times New Roman" w:cs="Times New Roman" w:hint="default"/>
      </w:rPr>
    </w:lvl>
    <w:lvl w:ilvl="3">
      <w:start w:val="1"/>
      <w:numFmt w:val="decimal"/>
      <w:lvlText w:val="%4."/>
      <w:lvlJc w:val="left"/>
      <w:pPr>
        <w:tabs>
          <w:tab w:val="num" w:pos="3077"/>
        </w:tabs>
        <w:ind w:left="0" w:firstLine="0"/>
      </w:pPr>
      <w:rPr>
        <w:rFonts w:asciiTheme="minorHAnsi" w:hAnsiTheme="minorHAnsi" w:cstheme="minorHAnsi" w:hint="default"/>
      </w:rPr>
    </w:lvl>
    <w:lvl w:ilvl="4">
      <w:start w:val="1"/>
      <w:numFmt w:val="decimal"/>
      <w:lvlText w:val="%5."/>
      <w:lvlJc w:val="left"/>
      <w:pPr>
        <w:tabs>
          <w:tab w:val="num" w:pos="2160"/>
        </w:tabs>
        <w:ind w:left="0" w:firstLine="0"/>
      </w:pPr>
      <w:rPr>
        <w:rFonts w:ascii="Times New Roman" w:hAnsi="Times New Roman" w:cs="Times New Roman" w:hint="default"/>
      </w:rPr>
    </w:lvl>
    <w:lvl w:ilvl="5">
      <w:start w:val="1"/>
      <w:numFmt w:val="decimal"/>
      <w:lvlText w:val="%6."/>
      <w:lvlJc w:val="left"/>
      <w:pPr>
        <w:tabs>
          <w:tab w:val="num" w:pos="2520"/>
        </w:tabs>
        <w:ind w:left="0" w:firstLine="0"/>
      </w:pPr>
      <w:rPr>
        <w:rFonts w:ascii="Times New Roman" w:hAnsi="Times New Roman" w:cs="Times New Roman" w:hint="default"/>
      </w:rPr>
    </w:lvl>
    <w:lvl w:ilvl="6">
      <w:start w:val="1"/>
      <w:numFmt w:val="decimal"/>
      <w:lvlText w:val="%7."/>
      <w:lvlJc w:val="left"/>
      <w:pPr>
        <w:tabs>
          <w:tab w:val="num" w:pos="2880"/>
        </w:tabs>
        <w:ind w:left="0" w:firstLine="0"/>
      </w:pPr>
      <w:rPr>
        <w:rFonts w:ascii="Times New Roman" w:hAnsi="Times New Roman" w:cs="Times New Roman" w:hint="default"/>
      </w:rPr>
    </w:lvl>
    <w:lvl w:ilvl="7">
      <w:start w:val="1"/>
      <w:numFmt w:val="decimal"/>
      <w:lvlText w:val="%8."/>
      <w:lvlJc w:val="left"/>
      <w:pPr>
        <w:tabs>
          <w:tab w:val="num" w:pos="3240"/>
        </w:tabs>
        <w:ind w:left="0" w:firstLine="0"/>
      </w:pPr>
      <w:rPr>
        <w:rFonts w:ascii="Times New Roman" w:hAnsi="Times New Roman" w:cs="Times New Roman" w:hint="default"/>
      </w:rPr>
    </w:lvl>
    <w:lvl w:ilvl="8">
      <w:start w:val="1"/>
      <w:numFmt w:val="decimal"/>
      <w:lvlText w:val="%9."/>
      <w:lvlJc w:val="left"/>
      <w:pPr>
        <w:tabs>
          <w:tab w:val="num" w:pos="3600"/>
        </w:tabs>
        <w:ind w:left="0" w:firstLine="0"/>
      </w:pPr>
      <w:rPr>
        <w:rFonts w:ascii="Times New Roman" w:hAnsi="Times New Roman" w:cs="Times New Roman" w:hint="default"/>
      </w:rPr>
    </w:lvl>
  </w:abstractNum>
  <w:abstractNum w:abstractNumId="60" w15:restartNumberingAfterBreak="0">
    <w:nsid w:val="31D15D6B"/>
    <w:multiLevelType w:val="hybridMultilevel"/>
    <w:tmpl w:val="4492FB94"/>
    <w:lvl w:ilvl="0" w:tplc="D84C946C">
      <w:start w:val="10"/>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3574A7A"/>
    <w:multiLevelType w:val="hybridMultilevel"/>
    <w:tmpl w:val="07B2A204"/>
    <w:lvl w:ilvl="0" w:tplc="0B344002">
      <w:start w:val="1"/>
      <w:numFmt w:val="decimal"/>
      <w:lvlText w:val="%1)"/>
      <w:lvlJc w:val="left"/>
      <w:pPr>
        <w:ind w:left="644" w:hanging="360"/>
      </w:pPr>
      <w:rPr>
        <w:rFonts w:asciiTheme="minorHAnsi" w:hAnsiTheme="minorHAnsi" w:cstheme="minorHAnsi" w:hint="default"/>
      </w:rPr>
    </w:lvl>
    <w:lvl w:ilvl="1" w:tplc="04150019">
      <w:start w:val="1"/>
      <w:numFmt w:val="lowerLetter"/>
      <w:lvlText w:val="%2."/>
      <w:lvlJc w:val="left"/>
      <w:pPr>
        <w:ind w:left="1364" w:hanging="360"/>
      </w:pPr>
      <w:rPr>
        <w:rFonts w:ascii="Times New Roman" w:hAnsi="Times New Roman" w:cs="Times New Roman"/>
      </w:rPr>
    </w:lvl>
    <w:lvl w:ilvl="2" w:tplc="0415001B">
      <w:start w:val="1"/>
      <w:numFmt w:val="lowerRoman"/>
      <w:lvlText w:val="%3."/>
      <w:lvlJc w:val="right"/>
      <w:pPr>
        <w:ind w:left="2084" w:hanging="180"/>
      </w:pPr>
      <w:rPr>
        <w:rFonts w:ascii="Times New Roman" w:hAnsi="Times New Roman" w:cs="Times New Roman"/>
      </w:rPr>
    </w:lvl>
    <w:lvl w:ilvl="3" w:tplc="0415000F">
      <w:start w:val="1"/>
      <w:numFmt w:val="decimal"/>
      <w:lvlText w:val="%4."/>
      <w:lvlJc w:val="left"/>
      <w:pPr>
        <w:ind w:left="2804" w:hanging="360"/>
      </w:pPr>
      <w:rPr>
        <w:rFonts w:ascii="Times New Roman" w:hAnsi="Times New Roman" w:cs="Times New Roman"/>
      </w:rPr>
    </w:lvl>
    <w:lvl w:ilvl="4" w:tplc="04150019">
      <w:start w:val="1"/>
      <w:numFmt w:val="lowerLetter"/>
      <w:lvlText w:val="%5."/>
      <w:lvlJc w:val="left"/>
      <w:pPr>
        <w:ind w:left="3524" w:hanging="360"/>
      </w:pPr>
      <w:rPr>
        <w:rFonts w:ascii="Times New Roman" w:hAnsi="Times New Roman" w:cs="Times New Roman"/>
      </w:rPr>
    </w:lvl>
    <w:lvl w:ilvl="5" w:tplc="0415001B">
      <w:start w:val="1"/>
      <w:numFmt w:val="lowerRoman"/>
      <w:lvlText w:val="%6."/>
      <w:lvlJc w:val="right"/>
      <w:pPr>
        <w:ind w:left="4244" w:hanging="180"/>
      </w:pPr>
      <w:rPr>
        <w:rFonts w:ascii="Times New Roman" w:hAnsi="Times New Roman" w:cs="Times New Roman"/>
      </w:rPr>
    </w:lvl>
    <w:lvl w:ilvl="6" w:tplc="0415000F">
      <w:start w:val="1"/>
      <w:numFmt w:val="decimal"/>
      <w:lvlText w:val="%7."/>
      <w:lvlJc w:val="left"/>
      <w:pPr>
        <w:ind w:left="4964" w:hanging="360"/>
      </w:pPr>
      <w:rPr>
        <w:rFonts w:ascii="Times New Roman" w:hAnsi="Times New Roman" w:cs="Times New Roman"/>
      </w:rPr>
    </w:lvl>
    <w:lvl w:ilvl="7" w:tplc="04150019">
      <w:start w:val="1"/>
      <w:numFmt w:val="lowerLetter"/>
      <w:lvlText w:val="%8."/>
      <w:lvlJc w:val="left"/>
      <w:pPr>
        <w:ind w:left="5684" w:hanging="360"/>
      </w:pPr>
      <w:rPr>
        <w:rFonts w:ascii="Times New Roman" w:hAnsi="Times New Roman" w:cs="Times New Roman"/>
      </w:rPr>
    </w:lvl>
    <w:lvl w:ilvl="8" w:tplc="0415001B">
      <w:start w:val="1"/>
      <w:numFmt w:val="lowerRoman"/>
      <w:lvlText w:val="%9."/>
      <w:lvlJc w:val="right"/>
      <w:pPr>
        <w:ind w:left="6404" w:hanging="180"/>
      </w:pPr>
      <w:rPr>
        <w:rFonts w:ascii="Times New Roman" w:hAnsi="Times New Roman" w:cs="Times New Roman"/>
      </w:rPr>
    </w:lvl>
  </w:abstractNum>
  <w:abstractNum w:abstractNumId="62" w15:restartNumberingAfterBreak="0">
    <w:nsid w:val="3362738E"/>
    <w:multiLevelType w:val="hybridMultilevel"/>
    <w:tmpl w:val="C3D42822"/>
    <w:lvl w:ilvl="0" w:tplc="9222D0D8">
      <w:start w:val="1"/>
      <w:numFmt w:val="decimal"/>
      <w:lvlText w:val="%1."/>
      <w:lvlJc w:val="left"/>
      <w:pPr>
        <w:ind w:left="720" w:hanging="360"/>
      </w:pPr>
      <w:rPr>
        <w:rFonts w:ascii="Times New Roman" w:hAnsi="Times New Roman" w:cs="Times New Roman"/>
      </w:rPr>
    </w:lvl>
    <w:lvl w:ilvl="1" w:tplc="04150019">
      <w:start w:val="1"/>
      <w:numFmt w:val="decimal"/>
      <w:lvlText w:val="%2)"/>
      <w:lvlJc w:val="left"/>
      <w:pPr>
        <w:tabs>
          <w:tab w:val="num" w:pos="1440"/>
        </w:tabs>
        <w:ind w:left="1440" w:hanging="360"/>
      </w:pPr>
      <w:rPr>
        <w:rFonts w:ascii="Times New Roman" w:hAnsi="Times New Roman" w:cs="Times New Roman"/>
        <w:color w:val="auto"/>
      </w:rPr>
    </w:lvl>
    <w:lvl w:ilvl="2" w:tplc="0415001B">
      <w:start w:val="1"/>
      <w:numFmt w:val="lowerRoman"/>
      <w:lvlText w:val="%3."/>
      <w:lvlJc w:val="right"/>
      <w:pPr>
        <w:ind w:left="2160" w:hanging="180"/>
      </w:pPr>
      <w:rPr>
        <w:rFonts w:ascii="Times New Roman" w:hAnsi="Times New Roman" w:cs="Times New Roman"/>
      </w:rPr>
    </w:lvl>
    <w:lvl w:ilvl="3" w:tplc="FE6AB554">
      <w:start w:val="1"/>
      <w:numFmt w:val="decimal"/>
      <w:lvlText w:val="%4)"/>
      <w:lvlJc w:val="left"/>
      <w:pPr>
        <w:ind w:left="2880" w:hanging="360"/>
      </w:pPr>
      <w:rPr>
        <w:rFonts w:ascii="Calibri" w:hAnsi="Calibri" w:cs="Calibri" w:hint="default"/>
        <w:b w:val="0"/>
        <w:i w:val="0"/>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3" w15:restartNumberingAfterBreak="0">
    <w:nsid w:val="337848D6"/>
    <w:multiLevelType w:val="hybridMultilevel"/>
    <w:tmpl w:val="B49C71E0"/>
    <w:lvl w:ilvl="0" w:tplc="5F4E86C4">
      <w:start w:val="1"/>
      <w:numFmt w:val="decimal"/>
      <w:lvlText w:val="%1)"/>
      <w:lvlJc w:val="left"/>
      <w:pPr>
        <w:ind w:left="644"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4" w15:restartNumberingAfterBreak="0">
    <w:nsid w:val="33AD32BA"/>
    <w:multiLevelType w:val="hybridMultilevel"/>
    <w:tmpl w:val="943AE28E"/>
    <w:lvl w:ilvl="0" w:tplc="3040710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5" w15:restartNumberingAfterBreak="0">
    <w:nsid w:val="34AD086E"/>
    <w:multiLevelType w:val="hybridMultilevel"/>
    <w:tmpl w:val="38E03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34F83B5F"/>
    <w:multiLevelType w:val="hybridMultilevel"/>
    <w:tmpl w:val="A8C6286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67" w15:restartNumberingAfterBreak="0">
    <w:nsid w:val="36064451"/>
    <w:multiLevelType w:val="hybridMultilevel"/>
    <w:tmpl w:val="2F703E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8AA7EEA"/>
    <w:multiLevelType w:val="hybridMultilevel"/>
    <w:tmpl w:val="55ECC6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0A82AA8"/>
    <w:multiLevelType w:val="multilevel"/>
    <w:tmpl w:val="41D4BE84"/>
    <w:lvl w:ilvl="0">
      <w:start w:val="1"/>
      <w:numFmt w:val="decimal"/>
      <w:lvlText w:val="%1."/>
      <w:lvlJc w:val="left"/>
      <w:pPr>
        <w:ind w:left="720" w:hanging="360"/>
      </w:pPr>
      <w:rPr>
        <w:rFonts w:ascii="Times New Roman" w:hAnsi="Times New Roman" w:cs="Times New Roman"/>
        <w:b/>
        <w:sz w:val="22"/>
        <w:szCs w:val="22"/>
      </w:rPr>
    </w:lvl>
    <w:lvl w:ilvl="1">
      <w:start w:val="1"/>
      <w:numFmt w:val="decimal"/>
      <w:isLgl/>
      <w:lvlText w:val="%1.%2."/>
      <w:lvlJc w:val="left"/>
      <w:pPr>
        <w:ind w:left="720" w:hanging="360"/>
      </w:pPr>
      <w:rPr>
        <w:rFonts w:ascii="Times New Roman" w:hAnsi="Times New Roman" w:cs="Times New Roman"/>
      </w:rPr>
    </w:lvl>
    <w:lvl w:ilvl="2">
      <w:start w:val="1"/>
      <w:numFmt w:val="decimal"/>
      <w:isLgl/>
      <w:lvlText w:val="%1.%2.%3."/>
      <w:lvlJc w:val="left"/>
      <w:pPr>
        <w:ind w:left="1080" w:hanging="720"/>
      </w:pPr>
      <w:rPr>
        <w:rFonts w:ascii="Times New Roman" w:hAnsi="Times New Roman" w:cs="Times New Roman"/>
      </w:rPr>
    </w:lvl>
    <w:lvl w:ilvl="3">
      <w:start w:val="1"/>
      <w:numFmt w:val="decimal"/>
      <w:isLgl/>
      <w:lvlText w:val="%1.%2.%3.%4."/>
      <w:lvlJc w:val="left"/>
      <w:pPr>
        <w:ind w:left="1080" w:hanging="720"/>
      </w:pPr>
      <w:rPr>
        <w:rFonts w:ascii="Times New Roman" w:hAnsi="Times New Roman" w:cs="Times New Roman"/>
      </w:rPr>
    </w:lvl>
    <w:lvl w:ilvl="4">
      <w:start w:val="1"/>
      <w:numFmt w:val="decimal"/>
      <w:isLgl/>
      <w:lvlText w:val="%1.%2.%3.%4.%5."/>
      <w:lvlJc w:val="left"/>
      <w:pPr>
        <w:ind w:left="1440" w:hanging="1080"/>
      </w:pPr>
      <w:rPr>
        <w:rFonts w:ascii="Times New Roman" w:hAnsi="Times New Roman" w:cs="Times New Roman"/>
      </w:rPr>
    </w:lvl>
    <w:lvl w:ilvl="5">
      <w:start w:val="1"/>
      <w:numFmt w:val="decimal"/>
      <w:isLgl/>
      <w:lvlText w:val="%1.%2.%3.%4.%5.%6."/>
      <w:lvlJc w:val="left"/>
      <w:pPr>
        <w:ind w:left="1440" w:hanging="1080"/>
      </w:pPr>
      <w:rPr>
        <w:rFonts w:ascii="Times New Roman" w:hAnsi="Times New Roman" w:cs="Times New Roman"/>
      </w:rPr>
    </w:lvl>
    <w:lvl w:ilvl="6">
      <w:start w:val="1"/>
      <w:numFmt w:val="decimal"/>
      <w:isLgl/>
      <w:lvlText w:val="%1.%2.%3.%4.%5.%6.%7."/>
      <w:lvlJc w:val="left"/>
      <w:pPr>
        <w:ind w:left="1800" w:hanging="1440"/>
      </w:pPr>
      <w:rPr>
        <w:rFonts w:ascii="Times New Roman" w:hAnsi="Times New Roman" w:cs="Times New Roman"/>
      </w:rPr>
    </w:lvl>
    <w:lvl w:ilvl="7">
      <w:start w:val="1"/>
      <w:numFmt w:val="decimal"/>
      <w:isLgl/>
      <w:lvlText w:val="%1.%2.%3.%4.%5.%6.%7.%8."/>
      <w:lvlJc w:val="left"/>
      <w:pPr>
        <w:ind w:left="1800" w:hanging="1440"/>
      </w:pPr>
      <w:rPr>
        <w:rFonts w:ascii="Times New Roman" w:hAnsi="Times New Roman" w:cs="Times New Roman"/>
      </w:rPr>
    </w:lvl>
    <w:lvl w:ilvl="8">
      <w:start w:val="1"/>
      <w:numFmt w:val="decimal"/>
      <w:isLgl/>
      <w:lvlText w:val="%1.%2.%3.%4.%5.%6.%7.%8.%9."/>
      <w:lvlJc w:val="left"/>
      <w:pPr>
        <w:ind w:left="2160" w:hanging="1800"/>
      </w:pPr>
      <w:rPr>
        <w:rFonts w:ascii="Times New Roman" w:hAnsi="Times New Roman" w:cs="Times New Roman"/>
      </w:rPr>
    </w:lvl>
  </w:abstractNum>
  <w:abstractNum w:abstractNumId="70" w15:restartNumberingAfterBreak="0">
    <w:nsid w:val="41EE1145"/>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1" w15:restartNumberingAfterBreak="0">
    <w:nsid w:val="43A72C60"/>
    <w:multiLevelType w:val="hybridMultilevel"/>
    <w:tmpl w:val="48A8D93A"/>
    <w:lvl w:ilvl="0" w:tplc="04150011">
      <w:start w:val="1"/>
      <w:numFmt w:val="decimal"/>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2" w15:restartNumberingAfterBreak="0">
    <w:nsid w:val="45A8143D"/>
    <w:multiLevelType w:val="hybridMultilevel"/>
    <w:tmpl w:val="C714EC94"/>
    <w:lvl w:ilvl="0" w:tplc="8B7A619C">
      <w:start w:val="9"/>
      <w:numFmt w:val="decimal"/>
      <w:lvlText w:val="%1."/>
      <w:lvlJc w:val="left"/>
      <w:pPr>
        <w:ind w:left="50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015D85"/>
    <w:multiLevelType w:val="hybridMultilevel"/>
    <w:tmpl w:val="052E0092"/>
    <w:lvl w:ilvl="0" w:tplc="1CCE7E2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6A2090C"/>
    <w:multiLevelType w:val="hybridMultilevel"/>
    <w:tmpl w:val="713EC43E"/>
    <w:lvl w:ilvl="0" w:tplc="FFCAA3DE">
      <w:start w:val="1"/>
      <w:numFmt w:val="decimal"/>
      <w:lvlText w:val="%1."/>
      <w:lvlJc w:val="left"/>
      <w:pPr>
        <w:ind w:left="720" w:hanging="360"/>
      </w:pPr>
      <w:rPr>
        <w:rFonts w:asciiTheme="minorHAnsi" w:hAnsiTheme="minorHAnsi" w:cstheme="minorHAnsi" w:hint="default"/>
        <w:b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5" w15:restartNumberingAfterBreak="0">
    <w:nsid w:val="47054FF9"/>
    <w:multiLevelType w:val="hybridMultilevel"/>
    <w:tmpl w:val="E328F930"/>
    <w:lvl w:ilvl="0" w:tplc="04150011">
      <w:start w:val="1"/>
      <w:numFmt w:val="decimal"/>
      <w:lvlText w:val="%1)"/>
      <w:lvlJc w:val="left"/>
      <w:pPr>
        <w:ind w:left="360" w:hanging="360"/>
      </w:p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pStyle w:val="IIIpoziom"/>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6" w15:restartNumberingAfterBreak="0">
    <w:nsid w:val="4879200C"/>
    <w:multiLevelType w:val="hybridMultilevel"/>
    <w:tmpl w:val="59266CAA"/>
    <w:lvl w:ilvl="0" w:tplc="04150011">
      <w:start w:val="1"/>
      <w:numFmt w:val="decimal"/>
      <w:lvlText w:val="%1)"/>
      <w:lvlJc w:val="left"/>
      <w:pPr>
        <w:tabs>
          <w:tab w:val="num" w:pos="644"/>
        </w:tabs>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77" w15:restartNumberingAfterBreak="0">
    <w:nsid w:val="4A793F6A"/>
    <w:multiLevelType w:val="hybridMultilevel"/>
    <w:tmpl w:val="BC06E1DA"/>
    <w:lvl w:ilvl="0" w:tplc="1B7CB3BC">
      <w:start w:val="1"/>
      <w:numFmt w:val="lowerLetter"/>
      <w:lvlText w:val="%1)"/>
      <w:lvlJc w:val="left"/>
      <w:pPr>
        <w:ind w:left="984" w:hanging="360"/>
      </w:pPr>
      <w:rPr>
        <w:b w:val="0"/>
        <w:bCs w:val="0"/>
      </w:rPr>
    </w:lvl>
    <w:lvl w:ilvl="1" w:tplc="04150019">
      <w:start w:val="1"/>
      <w:numFmt w:val="lowerLetter"/>
      <w:lvlText w:val="%2."/>
      <w:lvlJc w:val="left"/>
      <w:pPr>
        <w:ind w:left="1704" w:hanging="360"/>
      </w:pPr>
    </w:lvl>
    <w:lvl w:ilvl="2" w:tplc="0415001B">
      <w:start w:val="1"/>
      <w:numFmt w:val="lowerRoman"/>
      <w:lvlText w:val="%3."/>
      <w:lvlJc w:val="right"/>
      <w:pPr>
        <w:ind w:left="2424" w:hanging="180"/>
      </w:pPr>
    </w:lvl>
    <w:lvl w:ilvl="3" w:tplc="0415000F">
      <w:start w:val="1"/>
      <w:numFmt w:val="decimal"/>
      <w:lvlText w:val="%4."/>
      <w:lvlJc w:val="left"/>
      <w:pPr>
        <w:ind w:left="3144" w:hanging="360"/>
      </w:pPr>
    </w:lvl>
    <w:lvl w:ilvl="4" w:tplc="04150019">
      <w:start w:val="1"/>
      <w:numFmt w:val="lowerLetter"/>
      <w:lvlText w:val="%5."/>
      <w:lvlJc w:val="left"/>
      <w:pPr>
        <w:ind w:left="3864" w:hanging="360"/>
      </w:pPr>
    </w:lvl>
    <w:lvl w:ilvl="5" w:tplc="0415001B">
      <w:start w:val="1"/>
      <w:numFmt w:val="lowerRoman"/>
      <w:lvlText w:val="%6."/>
      <w:lvlJc w:val="right"/>
      <w:pPr>
        <w:ind w:left="4584" w:hanging="180"/>
      </w:pPr>
    </w:lvl>
    <w:lvl w:ilvl="6" w:tplc="0415000F">
      <w:start w:val="1"/>
      <w:numFmt w:val="decimal"/>
      <w:lvlText w:val="%7."/>
      <w:lvlJc w:val="left"/>
      <w:pPr>
        <w:ind w:left="5304" w:hanging="360"/>
      </w:pPr>
    </w:lvl>
    <w:lvl w:ilvl="7" w:tplc="04150019">
      <w:start w:val="1"/>
      <w:numFmt w:val="lowerLetter"/>
      <w:lvlText w:val="%8."/>
      <w:lvlJc w:val="left"/>
      <w:pPr>
        <w:ind w:left="6024" w:hanging="360"/>
      </w:pPr>
    </w:lvl>
    <w:lvl w:ilvl="8" w:tplc="0415001B">
      <w:start w:val="1"/>
      <w:numFmt w:val="lowerRoman"/>
      <w:lvlText w:val="%9."/>
      <w:lvlJc w:val="right"/>
      <w:pPr>
        <w:ind w:left="6744" w:hanging="180"/>
      </w:pPr>
    </w:lvl>
  </w:abstractNum>
  <w:abstractNum w:abstractNumId="78" w15:restartNumberingAfterBreak="0">
    <w:nsid w:val="4DFC114A"/>
    <w:multiLevelType w:val="hybridMultilevel"/>
    <w:tmpl w:val="67AEDB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9" w15:restartNumberingAfterBreak="0">
    <w:nsid w:val="4E1A79B5"/>
    <w:multiLevelType w:val="hybridMultilevel"/>
    <w:tmpl w:val="E716C8A4"/>
    <w:lvl w:ilvl="0" w:tplc="3040710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80" w15:restartNumberingAfterBreak="0">
    <w:nsid w:val="4E7D575C"/>
    <w:multiLevelType w:val="hybridMultilevel"/>
    <w:tmpl w:val="03A67170"/>
    <w:lvl w:ilvl="0" w:tplc="0415000F">
      <w:start w:val="1"/>
      <w:numFmt w:val="decimal"/>
      <w:lvlText w:val="%1."/>
      <w:lvlJc w:val="left"/>
      <w:pPr>
        <w:tabs>
          <w:tab w:val="num" w:pos="440"/>
        </w:tabs>
        <w:ind w:left="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4F303690"/>
    <w:multiLevelType w:val="hybridMultilevel"/>
    <w:tmpl w:val="CFBA8AD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2" w15:restartNumberingAfterBreak="0">
    <w:nsid w:val="4F912EB0"/>
    <w:multiLevelType w:val="hybridMultilevel"/>
    <w:tmpl w:val="B0CE4774"/>
    <w:lvl w:ilvl="0" w:tplc="3040710C">
      <w:start w:val="1"/>
      <w:numFmt w:val="bullet"/>
      <w:lvlText w:val=""/>
      <w:lvlJc w:val="left"/>
      <w:pPr>
        <w:tabs>
          <w:tab w:val="num" w:pos="644"/>
        </w:tabs>
        <w:ind w:left="644" w:hanging="360"/>
      </w:pPr>
      <w:rPr>
        <w:rFonts w:ascii="Symbol" w:hAnsi="Symbol"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83" w15:restartNumberingAfterBreak="0">
    <w:nsid w:val="506746D5"/>
    <w:multiLevelType w:val="hybridMultilevel"/>
    <w:tmpl w:val="1F5419E0"/>
    <w:lvl w:ilvl="0" w:tplc="0415000F">
      <w:start w:val="1"/>
      <w:numFmt w:val="decimal"/>
      <w:lvlText w:val="%1."/>
      <w:lvlJc w:val="left"/>
      <w:pPr>
        <w:ind w:left="502" w:hanging="360"/>
      </w:pPr>
      <w:rPr>
        <w:rFonts w:ascii="Times New Roman" w:hAnsi="Times New Roman" w:cs="Times New Roman"/>
      </w:rPr>
    </w:lvl>
    <w:lvl w:ilvl="1" w:tplc="04150019">
      <w:start w:val="1"/>
      <w:numFmt w:val="lowerLetter"/>
      <w:lvlText w:val="%2."/>
      <w:lvlJc w:val="left"/>
      <w:pPr>
        <w:ind w:left="1222" w:hanging="360"/>
      </w:pPr>
      <w:rPr>
        <w:rFonts w:ascii="Times New Roman" w:hAnsi="Times New Roman" w:cs="Times New Roman"/>
      </w:rPr>
    </w:lvl>
    <w:lvl w:ilvl="2" w:tplc="0415001B">
      <w:start w:val="1"/>
      <w:numFmt w:val="lowerRoman"/>
      <w:lvlText w:val="%3."/>
      <w:lvlJc w:val="right"/>
      <w:pPr>
        <w:ind w:left="1942" w:hanging="180"/>
      </w:pPr>
      <w:rPr>
        <w:rFonts w:ascii="Times New Roman" w:hAnsi="Times New Roman" w:cs="Times New Roman"/>
      </w:rPr>
    </w:lvl>
    <w:lvl w:ilvl="3" w:tplc="0415000F">
      <w:start w:val="1"/>
      <w:numFmt w:val="decimal"/>
      <w:lvlText w:val="%4."/>
      <w:lvlJc w:val="left"/>
      <w:pPr>
        <w:ind w:left="2662" w:hanging="360"/>
      </w:pPr>
      <w:rPr>
        <w:rFonts w:ascii="Times New Roman" w:hAnsi="Times New Roman" w:cs="Times New Roman"/>
      </w:rPr>
    </w:lvl>
    <w:lvl w:ilvl="4" w:tplc="04150019">
      <w:start w:val="1"/>
      <w:numFmt w:val="lowerLetter"/>
      <w:lvlText w:val="%5."/>
      <w:lvlJc w:val="left"/>
      <w:pPr>
        <w:ind w:left="3382" w:hanging="360"/>
      </w:pPr>
      <w:rPr>
        <w:rFonts w:ascii="Times New Roman" w:hAnsi="Times New Roman" w:cs="Times New Roman"/>
      </w:rPr>
    </w:lvl>
    <w:lvl w:ilvl="5" w:tplc="0415001B">
      <w:start w:val="1"/>
      <w:numFmt w:val="lowerRoman"/>
      <w:lvlText w:val="%6."/>
      <w:lvlJc w:val="right"/>
      <w:pPr>
        <w:ind w:left="4102" w:hanging="180"/>
      </w:pPr>
      <w:rPr>
        <w:rFonts w:ascii="Times New Roman" w:hAnsi="Times New Roman" w:cs="Times New Roman"/>
      </w:rPr>
    </w:lvl>
    <w:lvl w:ilvl="6" w:tplc="0415000F">
      <w:start w:val="1"/>
      <w:numFmt w:val="decimal"/>
      <w:lvlText w:val="%7."/>
      <w:lvlJc w:val="left"/>
      <w:pPr>
        <w:ind w:left="4822" w:hanging="360"/>
      </w:pPr>
      <w:rPr>
        <w:rFonts w:ascii="Times New Roman" w:hAnsi="Times New Roman" w:cs="Times New Roman"/>
      </w:rPr>
    </w:lvl>
    <w:lvl w:ilvl="7" w:tplc="04150019">
      <w:start w:val="1"/>
      <w:numFmt w:val="lowerLetter"/>
      <w:lvlText w:val="%8."/>
      <w:lvlJc w:val="left"/>
      <w:pPr>
        <w:ind w:left="5542" w:hanging="360"/>
      </w:pPr>
      <w:rPr>
        <w:rFonts w:ascii="Times New Roman" w:hAnsi="Times New Roman" w:cs="Times New Roman"/>
      </w:rPr>
    </w:lvl>
    <w:lvl w:ilvl="8" w:tplc="0415001B">
      <w:start w:val="1"/>
      <w:numFmt w:val="lowerRoman"/>
      <w:lvlText w:val="%9."/>
      <w:lvlJc w:val="right"/>
      <w:pPr>
        <w:ind w:left="6262" w:hanging="180"/>
      </w:pPr>
      <w:rPr>
        <w:rFonts w:ascii="Times New Roman" w:hAnsi="Times New Roman" w:cs="Times New Roman"/>
      </w:rPr>
    </w:lvl>
  </w:abstractNum>
  <w:abstractNum w:abstractNumId="84" w15:restartNumberingAfterBreak="0">
    <w:nsid w:val="51403F13"/>
    <w:multiLevelType w:val="multilevel"/>
    <w:tmpl w:val="F9802798"/>
    <w:lvl w:ilvl="0">
      <w:start w:val="1"/>
      <w:numFmt w:val="decimal"/>
      <w:lvlText w:val="%1."/>
      <w:lvlJc w:val="left"/>
      <w:pPr>
        <w:tabs>
          <w:tab w:val="num" w:pos="720"/>
        </w:tabs>
        <w:ind w:left="0" w:firstLine="0"/>
      </w:pPr>
      <w:rPr>
        <w:rFonts w:ascii="Times New Roman" w:hAnsi="Times New Roman" w:cs="Times New Roman" w:hint="default"/>
        <w:b w:val="0"/>
      </w:rPr>
    </w:lvl>
    <w:lvl w:ilvl="1">
      <w:start w:val="1"/>
      <w:numFmt w:val="lowerLetter"/>
      <w:lvlText w:val="%2)"/>
      <w:lvlJc w:val="left"/>
      <w:pPr>
        <w:tabs>
          <w:tab w:val="num" w:pos="1080"/>
        </w:tabs>
        <w:ind w:left="0" w:firstLine="0"/>
      </w:pPr>
      <w:rPr>
        <w:rFonts w:ascii="Times New Roman" w:hAnsi="Times New Roman" w:cs="Times New Roman" w:hint="default"/>
      </w:rPr>
    </w:lvl>
    <w:lvl w:ilvl="2">
      <w:start w:val="1"/>
      <w:numFmt w:val="decimal"/>
      <w:lvlText w:val="%3."/>
      <w:lvlJc w:val="left"/>
      <w:pPr>
        <w:tabs>
          <w:tab w:val="num" w:pos="1582"/>
        </w:tabs>
        <w:ind w:left="0" w:firstLine="0"/>
      </w:pPr>
      <w:rPr>
        <w:rFonts w:ascii="Times New Roman" w:hAnsi="Times New Roman" w:cs="Times New Roman" w:hint="default"/>
      </w:rPr>
    </w:lvl>
    <w:lvl w:ilvl="3">
      <w:start w:val="15"/>
      <w:numFmt w:val="decimal"/>
      <w:lvlText w:val="%4."/>
      <w:lvlJc w:val="left"/>
      <w:pPr>
        <w:tabs>
          <w:tab w:val="num" w:pos="3077"/>
        </w:tabs>
        <w:ind w:left="0" w:firstLine="0"/>
      </w:pPr>
      <w:rPr>
        <w:rFonts w:asciiTheme="minorHAnsi" w:hAnsiTheme="minorHAnsi" w:cstheme="minorHAnsi" w:hint="default"/>
      </w:rPr>
    </w:lvl>
    <w:lvl w:ilvl="4">
      <w:start w:val="1"/>
      <w:numFmt w:val="decimal"/>
      <w:lvlText w:val="%5."/>
      <w:lvlJc w:val="left"/>
      <w:pPr>
        <w:tabs>
          <w:tab w:val="num" w:pos="2160"/>
        </w:tabs>
        <w:ind w:left="0" w:firstLine="0"/>
      </w:pPr>
      <w:rPr>
        <w:rFonts w:ascii="Times New Roman" w:hAnsi="Times New Roman" w:cs="Times New Roman" w:hint="default"/>
      </w:rPr>
    </w:lvl>
    <w:lvl w:ilvl="5">
      <w:start w:val="1"/>
      <w:numFmt w:val="decimal"/>
      <w:lvlText w:val="%6."/>
      <w:lvlJc w:val="left"/>
      <w:pPr>
        <w:tabs>
          <w:tab w:val="num" w:pos="2520"/>
        </w:tabs>
        <w:ind w:left="0" w:firstLine="0"/>
      </w:pPr>
      <w:rPr>
        <w:rFonts w:ascii="Times New Roman" w:hAnsi="Times New Roman" w:cs="Times New Roman" w:hint="default"/>
      </w:rPr>
    </w:lvl>
    <w:lvl w:ilvl="6">
      <w:start w:val="1"/>
      <w:numFmt w:val="decimal"/>
      <w:lvlText w:val="%7."/>
      <w:lvlJc w:val="left"/>
      <w:pPr>
        <w:tabs>
          <w:tab w:val="num" w:pos="2880"/>
        </w:tabs>
        <w:ind w:left="0" w:firstLine="0"/>
      </w:pPr>
      <w:rPr>
        <w:rFonts w:ascii="Times New Roman" w:hAnsi="Times New Roman" w:cs="Times New Roman" w:hint="default"/>
      </w:rPr>
    </w:lvl>
    <w:lvl w:ilvl="7">
      <w:start w:val="1"/>
      <w:numFmt w:val="decimal"/>
      <w:lvlText w:val="%8."/>
      <w:lvlJc w:val="left"/>
      <w:pPr>
        <w:tabs>
          <w:tab w:val="num" w:pos="3240"/>
        </w:tabs>
        <w:ind w:left="0" w:firstLine="0"/>
      </w:pPr>
      <w:rPr>
        <w:rFonts w:ascii="Times New Roman" w:hAnsi="Times New Roman" w:cs="Times New Roman" w:hint="default"/>
      </w:rPr>
    </w:lvl>
    <w:lvl w:ilvl="8">
      <w:start w:val="1"/>
      <w:numFmt w:val="decimal"/>
      <w:lvlText w:val="%9."/>
      <w:lvlJc w:val="left"/>
      <w:pPr>
        <w:tabs>
          <w:tab w:val="num" w:pos="3600"/>
        </w:tabs>
        <w:ind w:left="0" w:firstLine="0"/>
      </w:pPr>
      <w:rPr>
        <w:rFonts w:ascii="Times New Roman" w:hAnsi="Times New Roman" w:cs="Times New Roman" w:hint="default"/>
      </w:rPr>
    </w:lvl>
  </w:abstractNum>
  <w:abstractNum w:abstractNumId="85" w15:restartNumberingAfterBreak="0">
    <w:nsid w:val="556C5062"/>
    <w:multiLevelType w:val="hybridMultilevel"/>
    <w:tmpl w:val="05E2F08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7">
      <w:start w:val="1"/>
      <w:numFmt w:val="lowerLetter"/>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6414084"/>
    <w:multiLevelType w:val="hybridMultilevel"/>
    <w:tmpl w:val="1C728CDC"/>
    <w:lvl w:ilvl="0" w:tplc="4900E384">
      <w:start w:val="1"/>
      <w:numFmt w:val="decimal"/>
      <w:lvlText w:val="%1."/>
      <w:lvlJc w:val="left"/>
      <w:pPr>
        <w:tabs>
          <w:tab w:val="num" w:pos="720"/>
        </w:tabs>
        <w:ind w:left="720" w:hanging="360"/>
      </w:pPr>
      <w:rPr>
        <w:rFonts w:asciiTheme="minorHAnsi" w:hAnsiTheme="minorHAnsi" w:cstheme="minorHAnsi" w:hint="default"/>
        <w:b w:val="0"/>
        <w:sz w:val="24"/>
        <w:szCs w:val="24"/>
      </w:rPr>
    </w:lvl>
    <w:lvl w:ilvl="1" w:tplc="50FC2E6C">
      <w:start w:val="1"/>
      <w:numFmt w:val="decimal"/>
      <w:lvlText w:val="%2)"/>
      <w:lvlJc w:val="left"/>
      <w:pPr>
        <w:tabs>
          <w:tab w:val="num" w:pos="1440"/>
        </w:tabs>
        <w:ind w:left="1440" w:hanging="360"/>
      </w:pPr>
      <w:rPr>
        <w:rFonts w:asciiTheme="minorHAnsi" w:hAnsiTheme="minorHAnsi" w:cstheme="minorHAnsi" w:hint="default"/>
        <w:color w:val="auto"/>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87" w15:restartNumberingAfterBreak="0">
    <w:nsid w:val="58B43BBA"/>
    <w:multiLevelType w:val="hybridMultilevel"/>
    <w:tmpl w:val="99CCAE76"/>
    <w:lvl w:ilvl="0" w:tplc="04150019">
      <w:start w:val="1"/>
      <w:numFmt w:val="decimal"/>
      <w:lvlText w:val="%1)"/>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C236366"/>
    <w:multiLevelType w:val="hybridMultilevel"/>
    <w:tmpl w:val="F2261F7E"/>
    <w:lvl w:ilvl="0" w:tplc="04150011">
      <w:start w:val="1"/>
      <w:numFmt w:val="decimal"/>
      <w:lvlText w:val="%1)"/>
      <w:lvlJc w:val="left"/>
      <w:pPr>
        <w:ind w:left="720" w:hanging="360"/>
      </w:pPr>
    </w:lvl>
    <w:lvl w:ilvl="1" w:tplc="6FB2A1F8">
      <w:start w:val="1"/>
      <w:numFmt w:val="lowerLetter"/>
      <w:lvlText w:val="%2)"/>
      <w:lvlJc w:val="left"/>
      <w:pPr>
        <w:ind w:left="1440" w:hanging="360"/>
      </w:pPr>
    </w:lvl>
    <w:lvl w:ilvl="2" w:tplc="4980313C">
      <w:start w:val="1"/>
      <w:numFmt w:val="lowerLetter"/>
      <w:lvlText w:val="%3)"/>
      <w:lvlJc w:val="left"/>
      <w:pPr>
        <w:ind w:left="2160" w:hanging="180"/>
      </w:pPr>
      <w:rPr>
        <w:rFonts w:ascii="Calibri" w:eastAsia="Times" w:hAnsi="Calibri" w:cs="Calibri"/>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5CB25467"/>
    <w:multiLevelType w:val="hybridMultilevel"/>
    <w:tmpl w:val="113232BC"/>
    <w:lvl w:ilvl="0" w:tplc="F9C8331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15:restartNumberingAfterBreak="0">
    <w:nsid w:val="5CE21DC3"/>
    <w:multiLevelType w:val="hybridMultilevel"/>
    <w:tmpl w:val="CD828A5C"/>
    <w:lvl w:ilvl="0" w:tplc="6A5481AE">
      <w:start w:val="1"/>
      <w:numFmt w:val="decimal"/>
      <w:lvlText w:val="%1)"/>
      <w:lvlJc w:val="left"/>
      <w:pPr>
        <w:ind w:left="644" w:hanging="360"/>
      </w:pPr>
      <w:rPr>
        <w:rFonts w:ascii="Times New Roman" w:hAnsi="Times New Roman" w:cs="Times New Roman"/>
        <w:b w:val="0"/>
      </w:rPr>
    </w:lvl>
    <w:lvl w:ilvl="1" w:tplc="04150019">
      <w:start w:val="1"/>
      <w:numFmt w:val="lowerLetter"/>
      <w:lvlText w:val="%2."/>
      <w:lvlJc w:val="left"/>
      <w:pPr>
        <w:ind w:left="1364" w:hanging="360"/>
      </w:pPr>
      <w:rPr>
        <w:rFonts w:ascii="Times New Roman" w:hAnsi="Times New Roman" w:cs="Times New Roman"/>
      </w:rPr>
    </w:lvl>
    <w:lvl w:ilvl="2" w:tplc="0415001B">
      <w:start w:val="1"/>
      <w:numFmt w:val="lowerRoman"/>
      <w:lvlText w:val="%3."/>
      <w:lvlJc w:val="right"/>
      <w:pPr>
        <w:ind w:left="2084" w:hanging="180"/>
      </w:pPr>
      <w:rPr>
        <w:rFonts w:ascii="Times New Roman" w:hAnsi="Times New Roman" w:cs="Times New Roman"/>
      </w:rPr>
    </w:lvl>
    <w:lvl w:ilvl="3" w:tplc="0415000F">
      <w:start w:val="1"/>
      <w:numFmt w:val="decimal"/>
      <w:lvlText w:val="%4."/>
      <w:lvlJc w:val="left"/>
      <w:pPr>
        <w:ind w:left="2804" w:hanging="360"/>
      </w:pPr>
      <w:rPr>
        <w:rFonts w:ascii="Times New Roman" w:hAnsi="Times New Roman" w:cs="Times New Roman"/>
      </w:rPr>
    </w:lvl>
    <w:lvl w:ilvl="4" w:tplc="04150019">
      <w:start w:val="1"/>
      <w:numFmt w:val="lowerLetter"/>
      <w:lvlText w:val="%5."/>
      <w:lvlJc w:val="left"/>
      <w:pPr>
        <w:ind w:left="3524" w:hanging="360"/>
      </w:pPr>
      <w:rPr>
        <w:rFonts w:ascii="Times New Roman" w:hAnsi="Times New Roman" w:cs="Times New Roman"/>
      </w:rPr>
    </w:lvl>
    <w:lvl w:ilvl="5" w:tplc="0415001B">
      <w:start w:val="1"/>
      <w:numFmt w:val="lowerRoman"/>
      <w:lvlText w:val="%6."/>
      <w:lvlJc w:val="right"/>
      <w:pPr>
        <w:ind w:left="4244" w:hanging="180"/>
      </w:pPr>
      <w:rPr>
        <w:rFonts w:ascii="Times New Roman" w:hAnsi="Times New Roman" w:cs="Times New Roman"/>
      </w:rPr>
    </w:lvl>
    <w:lvl w:ilvl="6" w:tplc="0415000F">
      <w:start w:val="1"/>
      <w:numFmt w:val="decimal"/>
      <w:lvlText w:val="%7."/>
      <w:lvlJc w:val="left"/>
      <w:pPr>
        <w:ind w:left="4964" w:hanging="360"/>
      </w:pPr>
      <w:rPr>
        <w:rFonts w:ascii="Times New Roman" w:hAnsi="Times New Roman" w:cs="Times New Roman"/>
      </w:rPr>
    </w:lvl>
    <w:lvl w:ilvl="7" w:tplc="04150019">
      <w:start w:val="1"/>
      <w:numFmt w:val="lowerLetter"/>
      <w:lvlText w:val="%8."/>
      <w:lvlJc w:val="left"/>
      <w:pPr>
        <w:ind w:left="5684" w:hanging="360"/>
      </w:pPr>
      <w:rPr>
        <w:rFonts w:ascii="Times New Roman" w:hAnsi="Times New Roman" w:cs="Times New Roman"/>
      </w:rPr>
    </w:lvl>
    <w:lvl w:ilvl="8" w:tplc="0415001B">
      <w:start w:val="1"/>
      <w:numFmt w:val="lowerRoman"/>
      <w:lvlText w:val="%9."/>
      <w:lvlJc w:val="right"/>
      <w:pPr>
        <w:ind w:left="6404" w:hanging="180"/>
      </w:pPr>
      <w:rPr>
        <w:rFonts w:ascii="Times New Roman" w:hAnsi="Times New Roman" w:cs="Times New Roman"/>
      </w:rPr>
    </w:lvl>
  </w:abstractNum>
  <w:abstractNum w:abstractNumId="91" w15:restartNumberingAfterBreak="0">
    <w:nsid w:val="5FAB79ED"/>
    <w:multiLevelType w:val="multilevel"/>
    <w:tmpl w:val="1AE62AE6"/>
    <w:lvl w:ilvl="0">
      <w:start w:val="1"/>
      <w:numFmt w:val="decimal"/>
      <w:lvlText w:val="%1."/>
      <w:lvlJc w:val="left"/>
      <w:pPr>
        <w:tabs>
          <w:tab w:val="num" w:pos="720"/>
        </w:tabs>
        <w:ind w:left="0" w:firstLine="0"/>
      </w:pPr>
      <w:rPr>
        <w:rFonts w:ascii="Times New Roman" w:hAnsi="Times New Roman" w:cs="Times New Roman"/>
        <w:b w:val="0"/>
      </w:rPr>
    </w:lvl>
    <w:lvl w:ilvl="1">
      <w:start w:val="1"/>
      <w:numFmt w:val="lowerLetter"/>
      <w:lvlText w:val="%2)"/>
      <w:lvlJc w:val="left"/>
      <w:pPr>
        <w:tabs>
          <w:tab w:val="num" w:pos="1080"/>
        </w:tabs>
        <w:ind w:left="0" w:firstLine="0"/>
      </w:pPr>
      <w:rPr>
        <w:rFonts w:ascii="Times New Roman" w:hAnsi="Times New Roman" w:cs="Times New Roman"/>
      </w:rPr>
    </w:lvl>
    <w:lvl w:ilvl="2">
      <w:start w:val="1"/>
      <w:numFmt w:val="decimal"/>
      <w:lvlText w:val="%3."/>
      <w:lvlJc w:val="left"/>
      <w:pPr>
        <w:tabs>
          <w:tab w:val="num" w:pos="1582"/>
        </w:tabs>
        <w:ind w:left="0" w:firstLine="0"/>
      </w:pPr>
      <w:rPr>
        <w:rFonts w:ascii="Times New Roman" w:hAnsi="Times New Roman" w:cs="Times New Roman"/>
      </w:rPr>
    </w:lvl>
    <w:lvl w:ilvl="3">
      <w:start w:val="1"/>
      <w:numFmt w:val="decimal"/>
      <w:lvlText w:val="%4."/>
      <w:lvlJc w:val="left"/>
      <w:pPr>
        <w:tabs>
          <w:tab w:val="num" w:pos="3077"/>
        </w:tabs>
        <w:ind w:left="0" w:firstLine="0"/>
      </w:pPr>
      <w:rPr>
        <w:rFonts w:asciiTheme="minorHAnsi" w:hAnsiTheme="minorHAnsi" w:cstheme="minorHAnsi" w:hint="default"/>
      </w:rPr>
    </w:lvl>
    <w:lvl w:ilvl="4">
      <w:start w:val="1"/>
      <w:numFmt w:val="decimal"/>
      <w:lvlText w:val="%5."/>
      <w:lvlJc w:val="left"/>
      <w:pPr>
        <w:tabs>
          <w:tab w:val="num" w:pos="2160"/>
        </w:tabs>
        <w:ind w:left="0" w:firstLine="0"/>
      </w:pPr>
      <w:rPr>
        <w:rFonts w:ascii="Times New Roman" w:hAnsi="Times New Roman" w:cs="Times New Roman"/>
      </w:rPr>
    </w:lvl>
    <w:lvl w:ilvl="5">
      <w:start w:val="1"/>
      <w:numFmt w:val="decimal"/>
      <w:lvlText w:val="%6."/>
      <w:lvlJc w:val="left"/>
      <w:pPr>
        <w:tabs>
          <w:tab w:val="num" w:pos="2520"/>
        </w:tabs>
        <w:ind w:left="0" w:firstLine="0"/>
      </w:pPr>
      <w:rPr>
        <w:rFonts w:ascii="Times New Roman" w:hAnsi="Times New Roman" w:cs="Times New Roman"/>
      </w:rPr>
    </w:lvl>
    <w:lvl w:ilvl="6">
      <w:start w:val="1"/>
      <w:numFmt w:val="decimal"/>
      <w:lvlText w:val="%7."/>
      <w:lvlJc w:val="left"/>
      <w:pPr>
        <w:tabs>
          <w:tab w:val="num" w:pos="2880"/>
        </w:tabs>
        <w:ind w:left="0" w:firstLine="0"/>
      </w:pPr>
      <w:rPr>
        <w:rFonts w:ascii="Times New Roman" w:hAnsi="Times New Roman" w:cs="Times New Roman"/>
      </w:rPr>
    </w:lvl>
    <w:lvl w:ilvl="7">
      <w:start w:val="1"/>
      <w:numFmt w:val="decimal"/>
      <w:lvlText w:val="%8."/>
      <w:lvlJc w:val="left"/>
      <w:pPr>
        <w:tabs>
          <w:tab w:val="num" w:pos="3240"/>
        </w:tabs>
        <w:ind w:left="0" w:firstLine="0"/>
      </w:pPr>
      <w:rPr>
        <w:rFonts w:ascii="Times New Roman" w:hAnsi="Times New Roman" w:cs="Times New Roman"/>
      </w:rPr>
    </w:lvl>
    <w:lvl w:ilvl="8">
      <w:start w:val="1"/>
      <w:numFmt w:val="decimal"/>
      <w:lvlText w:val="%9."/>
      <w:lvlJc w:val="left"/>
      <w:pPr>
        <w:tabs>
          <w:tab w:val="num" w:pos="3600"/>
        </w:tabs>
        <w:ind w:left="0" w:firstLine="0"/>
      </w:pPr>
      <w:rPr>
        <w:rFonts w:ascii="Times New Roman" w:hAnsi="Times New Roman" w:cs="Times New Roman"/>
      </w:rPr>
    </w:lvl>
  </w:abstractNum>
  <w:abstractNum w:abstractNumId="92" w15:restartNumberingAfterBreak="0">
    <w:nsid w:val="61F11F0D"/>
    <w:multiLevelType w:val="hybridMultilevel"/>
    <w:tmpl w:val="EB000BF2"/>
    <w:lvl w:ilvl="0" w:tplc="E81658EC">
      <w:start w:val="2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2C33037"/>
    <w:multiLevelType w:val="hybridMultilevel"/>
    <w:tmpl w:val="83E2EBC4"/>
    <w:lvl w:ilvl="0" w:tplc="0415000F">
      <w:start w:val="1"/>
      <w:numFmt w:val="decimal"/>
      <w:lvlText w:val="%1."/>
      <w:lvlJc w:val="left"/>
      <w:pPr>
        <w:ind w:left="1077" w:hanging="360"/>
      </w:pPr>
      <w:rPr>
        <w:rFonts w:ascii="Times New Roman" w:hAnsi="Times New Roman" w:cs="Times New Roman"/>
      </w:rPr>
    </w:lvl>
    <w:lvl w:ilvl="1" w:tplc="47D4E1A0">
      <w:start w:val="1"/>
      <w:numFmt w:val="decimal"/>
      <w:lvlText w:val="%2)"/>
      <w:lvlJc w:val="left"/>
      <w:pPr>
        <w:ind w:left="1797" w:hanging="360"/>
      </w:pPr>
      <w:rPr>
        <w:rFonts w:asciiTheme="minorHAnsi" w:hAnsiTheme="minorHAnsi" w:cstheme="minorHAnsi" w:hint="default"/>
      </w:rPr>
    </w:lvl>
    <w:lvl w:ilvl="2" w:tplc="0415001B">
      <w:start w:val="1"/>
      <w:numFmt w:val="lowerRoman"/>
      <w:lvlText w:val="%3."/>
      <w:lvlJc w:val="right"/>
      <w:pPr>
        <w:ind w:left="2517" w:hanging="180"/>
      </w:pPr>
      <w:rPr>
        <w:rFonts w:ascii="Times New Roman" w:hAnsi="Times New Roman" w:cs="Times New Roman"/>
      </w:rPr>
    </w:lvl>
    <w:lvl w:ilvl="3" w:tplc="0415000F">
      <w:start w:val="1"/>
      <w:numFmt w:val="decimal"/>
      <w:lvlText w:val="%4."/>
      <w:lvlJc w:val="left"/>
      <w:pPr>
        <w:ind w:left="3237" w:hanging="360"/>
      </w:pPr>
      <w:rPr>
        <w:rFonts w:ascii="Times New Roman" w:hAnsi="Times New Roman" w:cs="Times New Roman"/>
      </w:rPr>
    </w:lvl>
    <w:lvl w:ilvl="4" w:tplc="04150019">
      <w:start w:val="1"/>
      <w:numFmt w:val="lowerLetter"/>
      <w:lvlText w:val="%5."/>
      <w:lvlJc w:val="left"/>
      <w:pPr>
        <w:ind w:left="3957" w:hanging="360"/>
      </w:pPr>
      <w:rPr>
        <w:rFonts w:ascii="Times New Roman" w:hAnsi="Times New Roman" w:cs="Times New Roman"/>
      </w:rPr>
    </w:lvl>
    <w:lvl w:ilvl="5" w:tplc="0415001B">
      <w:start w:val="1"/>
      <w:numFmt w:val="lowerRoman"/>
      <w:lvlText w:val="%6."/>
      <w:lvlJc w:val="right"/>
      <w:pPr>
        <w:ind w:left="4677" w:hanging="180"/>
      </w:pPr>
      <w:rPr>
        <w:rFonts w:ascii="Times New Roman" w:hAnsi="Times New Roman" w:cs="Times New Roman"/>
      </w:rPr>
    </w:lvl>
    <w:lvl w:ilvl="6" w:tplc="0415000F">
      <w:start w:val="1"/>
      <w:numFmt w:val="decimal"/>
      <w:lvlText w:val="%7."/>
      <w:lvlJc w:val="left"/>
      <w:pPr>
        <w:ind w:left="5397" w:hanging="360"/>
      </w:pPr>
      <w:rPr>
        <w:rFonts w:ascii="Times New Roman" w:hAnsi="Times New Roman" w:cs="Times New Roman"/>
      </w:rPr>
    </w:lvl>
    <w:lvl w:ilvl="7" w:tplc="04150019">
      <w:start w:val="1"/>
      <w:numFmt w:val="lowerLetter"/>
      <w:lvlText w:val="%8."/>
      <w:lvlJc w:val="left"/>
      <w:pPr>
        <w:ind w:left="6117" w:hanging="360"/>
      </w:pPr>
      <w:rPr>
        <w:rFonts w:ascii="Times New Roman" w:hAnsi="Times New Roman" w:cs="Times New Roman"/>
      </w:rPr>
    </w:lvl>
    <w:lvl w:ilvl="8" w:tplc="0415001B">
      <w:start w:val="1"/>
      <w:numFmt w:val="lowerRoman"/>
      <w:lvlText w:val="%9."/>
      <w:lvlJc w:val="right"/>
      <w:pPr>
        <w:ind w:left="6837" w:hanging="180"/>
      </w:pPr>
      <w:rPr>
        <w:rFonts w:ascii="Times New Roman" w:hAnsi="Times New Roman" w:cs="Times New Roman"/>
      </w:rPr>
    </w:lvl>
  </w:abstractNum>
  <w:abstractNum w:abstractNumId="94" w15:restartNumberingAfterBreak="0">
    <w:nsid w:val="62E3632E"/>
    <w:multiLevelType w:val="hybridMultilevel"/>
    <w:tmpl w:val="58427676"/>
    <w:lvl w:ilvl="0" w:tplc="F410D516">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95" w15:restartNumberingAfterBreak="0">
    <w:nsid w:val="63AD3EAF"/>
    <w:multiLevelType w:val="hybridMultilevel"/>
    <w:tmpl w:val="1E8AE4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46D68FC"/>
    <w:multiLevelType w:val="hybridMultilevel"/>
    <w:tmpl w:val="651A2D00"/>
    <w:lvl w:ilvl="0" w:tplc="A9243AC8">
      <w:start w:val="1"/>
      <w:numFmt w:val="decimal"/>
      <w:lvlText w:val="%1)"/>
      <w:lvlJc w:val="left"/>
      <w:pPr>
        <w:ind w:left="502" w:hanging="360"/>
      </w:pPr>
      <w:rPr>
        <w:rFonts w:asciiTheme="minorHAnsi" w:hAnsiTheme="minorHAnsi" w:cstheme="minorHAnsi" w:hint="default"/>
      </w:rPr>
    </w:lvl>
    <w:lvl w:ilvl="1" w:tplc="04150019">
      <w:start w:val="1"/>
      <w:numFmt w:val="lowerLetter"/>
      <w:lvlText w:val="%2."/>
      <w:lvlJc w:val="left"/>
      <w:pPr>
        <w:ind w:left="1364" w:hanging="360"/>
      </w:pPr>
      <w:rPr>
        <w:rFonts w:ascii="Times New Roman" w:hAnsi="Times New Roman" w:cs="Times New Roman"/>
      </w:rPr>
    </w:lvl>
    <w:lvl w:ilvl="2" w:tplc="A90A5F3A">
      <w:start w:val="1"/>
      <w:numFmt w:val="decimal"/>
      <w:lvlText w:val="%3."/>
      <w:lvlJc w:val="left"/>
      <w:pPr>
        <w:tabs>
          <w:tab w:val="num" w:pos="2264"/>
        </w:tabs>
        <w:ind w:left="2264" w:hanging="360"/>
      </w:pPr>
      <w:rPr>
        <w:rFonts w:ascii="Times New Roman" w:hAnsi="Times New Roman" w:cs="Times New Roman"/>
        <w:b w:val="0"/>
      </w:rPr>
    </w:lvl>
    <w:lvl w:ilvl="3" w:tplc="0415000F">
      <w:start w:val="1"/>
      <w:numFmt w:val="decimal"/>
      <w:lvlText w:val="%4."/>
      <w:lvlJc w:val="left"/>
      <w:pPr>
        <w:ind w:left="2804" w:hanging="360"/>
      </w:pPr>
      <w:rPr>
        <w:rFonts w:ascii="Times New Roman" w:hAnsi="Times New Roman" w:cs="Times New Roman"/>
      </w:rPr>
    </w:lvl>
    <w:lvl w:ilvl="4" w:tplc="04150019">
      <w:start w:val="1"/>
      <w:numFmt w:val="lowerLetter"/>
      <w:lvlText w:val="%5."/>
      <w:lvlJc w:val="left"/>
      <w:pPr>
        <w:ind w:left="3524" w:hanging="360"/>
      </w:pPr>
      <w:rPr>
        <w:rFonts w:ascii="Times New Roman" w:hAnsi="Times New Roman" w:cs="Times New Roman"/>
      </w:rPr>
    </w:lvl>
    <w:lvl w:ilvl="5" w:tplc="0415001B">
      <w:start w:val="1"/>
      <w:numFmt w:val="lowerRoman"/>
      <w:lvlText w:val="%6."/>
      <w:lvlJc w:val="right"/>
      <w:pPr>
        <w:ind w:left="4244" w:hanging="180"/>
      </w:pPr>
      <w:rPr>
        <w:rFonts w:ascii="Times New Roman" w:hAnsi="Times New Roman" w:cs="Times New Roman"/>
      </w:rPr>
    </w:lvl>
    <w:lvl w:ilvl="6" w:tplc="0415000F">
      <w:start w:val="1"/>
      <w:numFmt w:val="decimal"/>
      <w:lvlText w:val="%7."/>
      <w:lvlJc w:val="left"/>
      <w:pPr>
        <w:ind w:left="4964" w:hanging="360"/>
      </w:pPr>
      <w:rPr>
        <w:rFonts w:ascii="Times New Roman" w:hAnsi="Times New Roman" w:cs="Times New Roman"/>
      </w:rPr>
    </w:lvl>
    <w:lvl w:ilvl="7" w:tplc="04150019">
      <w:start w:val="1"/>
      <w:numFmt w:val="lowerLetter"/>
      <w:lvlText w:val="%8."/>
      <w:lvlJc w:val="left"/>
      <w:pPr>
        <w:ind w:left="5684" w:hanging="360"/>
      </w:pPr>
      <w:rPr>
        <w:rFonts w:ascii="Times New Roman" w:hAnsi="Times New Roman" w:cs="Times New Roman"/>
      </w:rPr>
    </w:lvl>
    <w:lvl w:ilvl="8" w:tplc="0415001B">
      <w:start w:val="1"/>
      <w:numFmt w:val="lowerRoman"/>
      <w:lvlText w:val="%9."/>
      <w:lvlJc w:val="right"/>
      <w:pPr>
        <w:ind w:left="6404" w:hanging="180"/>
      </w:pPr>
      <w:rPr>
        <w:rFonts w:ascii="Times New Roman" w:hAnsi="Times New Roman" w:cs="Times New Roman"/>
      </w:rPr>
    </w:lvl>
  </w:abstractNum>
  <w:abstractNum w:abstractNumId="97" w15:restartNumberingAfterBreak="0">
    <w:nsid w:val="66411FC6"/>
    <w:multiLevelType w:val="hybridMultilevel"/>
    <w:tmpl w:val="29888B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6A231F2"/>
    <w:multiLevelType w:val="hybridMultilevel"/>
    <w:tmpl w:val="B368354C"/>
    <w:lvl w:ilvl="0" w:tplc="033ECE52">
      <w:start w:val="1"/>
      <w:numFmt w:val="decimal"/>
      <w:lvlText w:val="%1)"/>
      <w:lvlJc w:val="left"/>
      <w:pPr>
        <w:ind w:left="720" w:hanging="360"/>
      </w:pPr>
      <w:rPr>
        <w:rFonts w:ascii="Times New Roman" w:hAnsi="Times New Roman" w:cs="Times New Roman"/>
        <w:b w:val="0"/>
        <w:sz w:val="22"/>
        <w:szCs w:val="22"/>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99" w15:restartNumberingAfterBreak="0">
    <w:nsid w:val="6A4358B2"/>
    <w:multiLevelType w:val="hybridMultilevel"/>
    <w:tmpl w:val="56268446"/>
    <w:lvl w:ilvl="0" w:tplc="04150017">
      <w:start w:val="1"/>
      <w:numFmt w:val="lowerLetter"/>
      <w:lvlText w:val="%1)"/>
      <w:lvlJc w:val="left"/>
      <w:pPr>
        <w:ind w:left="1296" w:hanging="360"/>
      </w:pPr>
    </w:lvl>
    <w:lvl w:ilvl="1" w:tplc="04150019" w:tentative="1">
      <w:start w:val="1"/>
      <w:numFmt w:val="lowerLetter"/>
      <w:lvlText w:val="%2."/>
      <w:lvlJc w:val="left"/>
      <w:pPr>
        <w:ind w:left="2016" w:hanging="360"/>
      </w:pPr>
    </w:lvl>
    <w:lvl w:ilvl="2" w:tplc="04150017">
      <w:start w:val="1"/>
      <w:numFmt w:val="lowerLetter"/>
      <w:lvlText w:val="%3)"/>
      <w:lvlJc w:val="lef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100" w15:restartNumberingAfterBreak="0">
    <w:nsid w:val="6A6D3003"/>
    <w:multiLevelType w:val="hybridMultilevel"/>
    <w:tmpl w:val="E3A844F0"/>
    <w:lvl w:ilvl="0" w:tplc="FFFFFFFF">
      <w:start w:val="1"/>
      <w:numFmt w:val="decimal"/>
      <w:lvlText w:val="%1."/>
      <w:lvlJc w:val="left"/>
      <w:pPr>
        <w:ind w:left="720" w:hanging="360"/>
      </w:pPr>
      <w:rPr>
        <w:rFonts w:ascii="Times New Roman" w:hAnsi="Times New Roman" w:cs="Times New Roman"/>
      </w:rPr>
    </w:lvl>
    <w:lvl w:ilvl="1" w:tplc="FFFFFFFF">
      <w:start w:val="1"/>
      <w:numFmt w:val="lowerLetter"/>
      <w:lvlText w:val="%2)"/>
      <w:lvlJc w:val="left"/>
      <w:pPr>
        <w:ind w:left="1440" w:hanging="360"/>
      </w:pPr>
      <w:rPr>
        <w:rFonts w:ascii="Calibri" w:eastAsia="Times New Roman" w:hAnsi="Calibri" w:cs="Times New Roman"/>
      </w:rPr>
    </w:lvl>
    <w:lvl w:ilvl="2" w:tplc="FFFFFFFF">
      <w:start w:val="1"/>
      <w:numFmt w:val="decimal"/>
      <w:lvlText w:val="%3)"/>
      <w:lvlJc w:val="left"/>
      <w:pPr>
        <w:tabs>
          <w:tab w:val="num" w:pos="2160"/>
        </w:tabs>
        <w:ind w:left="2160" w:hanging="360"/>
      </w:pPr>
      <w:rPr>
        <w:rFonts w:ascii="Times New Roman" w:hAnsi="Times New Roman" w:cs="Times New Roman"/>
        <w:sz w:val="22"/>
        <w:szCs w:val="22"/>
      </w:rPr>
    </w:lvl>
    <w:lvl w:ilvl="3" w:tplc="FFFFFFFF">
      <w:start w:val="1"/>
      <w:numFmt w:val="decimal"/>
      <w:lvlText w:val="%4."/>
      <w:lvlJc w:val="left"/>
      <w:pPr>
        <w:ind w:left="2880" w:hanging="360"/>
      </w:pPr>
      <w:rPr>
        <w:rFonts w:ascii="Times New Roman" w:hAnsi="Times New Roman" w:cs="Times New Roman"/>
      </w:rPr>
    </w:lvl>
    <w:lvl w:ilvl="4" w:tplc="FFFFFFFF">
      <w:start w:val="1"/>
      <w:numFmt w:val="lowerLetter"/>
      <w:lvlText w:val="%5."/>
      <w:lvlJc w:val="left"/>
      <w:pPr>
        <w:ind w:left="3600" w:hanging="360"/>
      </w:pPr>
      <w:rPr>
        <w:rFonts w:ascii="Times New Roman" w:hAnsi="Times New Roman" w:cs="Times New Roman"/>
      </w:rPr>
    </w:lvl>
    <w:lvl w:ilvl="5" w:tplc="FFFFFFFF">
      <w:start w:val="1"/>
      <w:numFmt w:val="lowerRoman"/>
      <w:lvlText w:val="%6."/>
      <w:lvlJc w:val="right"/>
      <w:pPr>
        <w:ind w:left="4320" w:hanging="180"/>
      </w:pPr>
      <w:rPr>
        <w:rFonts w:ascii="Times New Roman" w:hAnsi="Times New Roman" w:cs="Times New Roman"/>
      </w:rPr>
    </w:lvl>
    <w:lvl w:ilvl="6" w:tplc="FFFFFFFF">
      <w:start w:val="1"/>
      <w:numFmt w:val="decimal"/>
      <w:lvlText w:val="%7."/>
      <w:lvlJc w:val="left"/>
      <w:pPr>
        <w:ind w:left="5040" w:hanging="360"/>
      </w:pPr>
      <w:rPr>
        <w:rFonts w:ascii="Times New Roman" w:hAnsi="Times New Roman" w:cs="Times New Roman"/>
      </w:rPr>
    </w:lvl>
    <w:lvl w:ilvl="7" w:tplc="FFFFFFFF">
      <w:start w:val="1"/>
      <w:numFmt w:val="lowerLetter"/>
      <w:lvlText w:val="%8."/>
      <w:lvlJc w:val="left"/>
      <w:pPr>
        <w:ind w:left="5760" w:hanging="360"/>
      </w:pPr>
      <w:rPr>
        <w:rFonts w:ascii="Times New Roman" w:hAnsi="Times New Roman" w:cs="Times New Roman"/>
      </w:rPr>
    </w:lvl>
    <w:lvl w:ilvl="8" w:tplc="FFFFFFFF">
      <w:start w:val="1"/>
      <w:numFmt w:val="lowerRoman"/>
      <w:lvlText w:val="%9."/>
      <w:lvlJc w:val="right"/>
      <w:pPr>
        <w:ind w:left="6480" w:hanging="180"/>
      </w:pPr>
      <w:rPr>
        <w:rFonts w:ascii="Times New Roman" w:hAnsi="Times New Roman" w:cs="Times New Roman"/>
      </w:rPr>
    </w:lvl>
  </w:abstractNum>
  <w:abstractNum w:abstractNumId="101" w15:restartNumberingAfterBreak="0">
    <w:nsid w:val="6BC76F77"/>
    <w:multiLevelType w:val="hybridMultilevel"/>
    <w:tmpl w:val="04A20270"/>
    <w:lvl w:ilvl="0" w:tplc="04150011">
      <w:start w:val="1"/>
      <w:numFmt w:val="decimal"/>
      <w:lvlText w:val="%1)"/>
      <w:lvlJc w:val="left"/>
      <w:pPr>
        <w:ind w:left="720" w:hanging="360"/>
      </w:pPr>
      <w:rPr>
        <w:rFonts w:hint="default"/>
        <w:b w:val="0"/>
      </w:rPr>
    </w:lvl>
    <w:lvl w:ilvl="1" w:tplc="04150019">
      <w:start w:val="1"/>
      <w:numFmt w:val="decimal"/>
      <w:lvlText w:val="%2)"/>
      <w:lvlJc w:val="left"/>
      <w:pPr>
        <w:tabs>
          <w:tab w:val="num" w:pos="1440"/>
        </w:tabs>
        <w:ind w:left="1440" w:hanging="360"/>
      </w:pPr>
      <w:rPr>
        <w:rFonts w:hint="default"/>
        <w:color w:val="auto"/>
      </w:rPr>
    </w:lvl>
    <w:lvl w:ilvl="2" w:tplc="04150017">
      <w:start w:val="1"/>
      <w:numFmt w:val="lowerLetter"/>
      <w:lvlText w:val="%3)"/>
      <w:lvlJc w:val="left"/>
      <w:pPr>
        <w:ind w:left="2160" w:hanging="180"/>
      </w:pPr>
    </w:lvl>
    <w:lvl w:ilvl="3" w:tplc="2CD6629E">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44A1BF2"/>
    <w:multiLevelType w:val="hybridMultilevel"/>
    <w:tmpl w:val="397A7F96"/>
    <w:lvl w:ilvl="0" w:tplc="416085C0">
      <w:start w:val="1"/>
      <w:numFmt w:val="decimal"/>
      <w:lvlText w:val="%1)"/>
      <w:lvlJc w:val="left"/>
      <w:pPr>
        <w:tabs>
          <w:tab w:val="num" w:pos="360"/>
        </w:tabs>
        <w:ind w:left="360" w:hanging="360"/>
      </w:pPr>
      <w:rPr>
        <w:rFonts w:asciiTheme="minorHAnsi" w:hAnsiTheme="minorHAnsi" w:cstheme="minorHAnsi"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03" w15:restartNumberingAfterBreak="0">
    <w:nsid w:val="750645AD"/>
    <w:multiLevelType w:val="hybridMultilevel"/>
    <w:tmpl w:val="3168BB30"/>
    <w:lvl w:ilvl="0" w:tplc="A844AC78">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7EC6C53"/>
    <w:multiLevelType w:val="multilevel"/>
    <w:tmpl w:val="49129DB0"/>
    <w:lvl w:ilvl="0">
      <w:start w:val="1"/>
      <w:numFmt w:val="decimal"/>
      <w:lvlText w:val="%1."/>
      <w:lvlJc w:val="left"/>
      <w:pPr>
        <w:ind w:left="360" w:hanging="360"/>
      </w:pPr>
      <w:rPr>
        <w:rFonts w:ascii="Times New Roman" w:hAnsi="Times New Roman" w:cs="Times New Roman"/>
        <w:b w:val="0"/>
      </w:rPr>
    </w:lvl>
    <w:lvl w:ilvl="1">
      <w:start w:val="1"/>
      <w:numFmt w:val="decimal"/>
      <w:lvlText w:val="%1.%2."/>
      <w:lvlJc w:val="left"/>
      <w:pPr>
        <w:tabs>
          <w:tab w:val="num" w:pos="284"/>
        </w:tabs>
        <w:ind w:left="907" w:hanging="623"/>
      </w:pPr>
      <w:rPr>
        <w:rFonts w:ascii="Times New Roman" w:hAnsi="Times New Roman" w:cs="Times New Roman"/>
      </w:rPr>
    </w:lvl>
    <w:lvl w:ilvl="2">
      <w:start w:val="1"/>
      <w:numFmt w:val="decimal"/>
      <w:lvlText w:val="%3."/>
      <w:lvlJc w:val="left"/>
      <w:pPr>
        <w:ind w:left="1038" w:hanging="754"/>
      </w:pPr>
      <w:rPr>
        <w:rFonts w:ascii="Calibri" w:eastAsia="Times New Roman" w:hAnsi="Calibri" w:cs="Times New Roman"/>
        <w:b w:val="0"/>
        <w:strike w:val="0"/>
        <w:dstrike w:val="0"/>
        <w:color w:val="auto"/>
        <w:u w:val="none"/>
        <w:effect w:val="none"/>
      </w:rPr>
    </w:lvl>
    <w:lvl w:ilvl="3">
      <w:start w:val="1"/>
      <w:numFmt w:val="decimal"/>
      <w:lvlText w:val="%4."/>
      <w:lvlJc w:val="left"/>
      <w:pPr>
        <w:tabs>
          <w:tab w:val="num" w:pos="502"/>
        </w:tabs>
        <w:ind w:left="502" w:hanging="360"/>
      </w:pPr>
      <w:rPr>
        <w:rFonts w:ascii="Calibri" w:eastAsia="Times New Roman" w:hAnsi="Calibri" w:cs="Times New Roman"/>
        <w:b w:val="0"/>
        <w:color w:val="auto"/>
        <w:sz w:val="22"/>
        <w:szCs w:val="22"/>
      </w:rPr>
    </w:lvl>
    <w:lvl w:ilvl="4">
      <w:start w:val="1"/>
      <w:numFmt w:val="bullet"/>
      <w:lvlText w:val=""/>
      <w:lvlJc w:val="left"/>
      <w:pPr>
        <w:ind w:left="2232" w:hanging="792"/>
      </w:pPr>
      <w:rPr>
        <w:rFonts w:ascii="Symbol" w:hAnsi="Symbol" w:cs="Times New Roman" w:hint="default"/>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05" w15:restartNumberingAfterBreak="0">
    <w:nsid w:val="78053554"/>
    <w:multiLevelType w:val="hybridMultilevel"/>
    <w:tmpl w:val="69147A68"/>
    <w:lvl w:ilvl="0" w:tplc="04150019">
      <w:start w:val="1"/>
      <w:numFmt w:val="decimal"/>
      <w:lvlText w:val="%1)"/>
      <w:lvlJc w:val="left"/>
      <w:pPr>
        <w:tabs>
          <w:tab w:val="num" w:pos="720"/>
        </w:tabs>
        <w:ind w:left="720" w:hanging="360"/>
      </w:pPr>
      <w:rPr>
        <w:rFonts w:ascii="Times New Roman" w:hAnsi="Times New Roman" w:cs="Times New Roman"/>
        <w:color w:val="auto"/>
      </w:rPr>
    </w:lvl>
    <w:lvl w:ilvl="1" w:tplc="04150001">
      <w:start w:val="1"/>
      <w:numFmt w:val="bullet"/>
      <w:lvlText w:val=""/>
      <w:lvlJc w:val="left"/>
      <w:pPr>
        <w:tabs>
          <w:tab w:val="num" w:pos="1440"/>
        </w:tabs>
        <w:ind w:left="1440" w:hanging="360"/>
      </w:pPr>
      <w:rPr>
        <w:rFonts w:ascii="Symbol" w:hAnsi="Symbol"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06" w15:restartNumberingAfterBreak="0">
    <w:nsid w:val="7AA54E9E"/>
    <w:multiLevelType w:val="hybridMultilevel"/>
    <w:tmpl w:val="65501DA8"/>
    <w:lvl w:ilvl="0" w:tplc="E0BE62D0">
      <w:start w:val="1"/>
      <w:numFmt w:val="lowerLetter"/>
      <w:lvlText w:val="%1)"/>
      <w:lvlJc w:val="left"/>
      <w:pPr>
        <w:tabs>
          <w:tab w:val="num" w:pos="780"/>
        </w:tabs>
        <w:ind w:left="780" w:hanging="360"/>
      </w:pPr>
      <w:rPr>
        <w:rFonts w:ascii="Times New Roman" w:hAnsi="Times New Roman" w:cs="Times New Roman"/>
      </w:rPr>
    </w:lvl>
    <w:lvl w:ilvl="1" w:tplc="04150019">
      <w:start w:val="1"/>
      <w:numFmt w:val="lowerLetter"/>
      <w:lvlText w:val="%2."/>
      <w:lvlJc w:val="left"/>
      <w:pPr>
        <w:tabs>
          <w:tab w:val="num" w:pos="1500"/>
        </w:tabs>
        <w:ind w:left="1500" w:hanging="360"/>
      </w:pPr>
      <w:rPr>
        <w:rFonts w:ascii="Times New Roman" w:hAnsi="Times New Roman" w:cs="Times New Roman"/>
      </w:rPr>
    </w:lvl>
    <w:lvl w:ilvl="2" w:tplc="0415001B">
      <w:start w:val="1"/>
      <w:numFmt w:val="lowerRoman"/>
      <w:lvlText w:val="%3."/>
      <w:lvlJc w:val="right"/>
      <w:pPr>
        <w:tabs>
          <w:tab w:val="num" w:pos="2220"/>
        </w:tabs>
        <w:ind w:left="2220" w:hanging="180"/>
      </w:pPr>
      <w:rPr>
        <w:rFonts w:ascii="Times New Roman" w:hAnsi="Times New Roman" w:cs="Times New Roman"/>
      </w:rPr>
    </w:lvl>
    <w:lvl w:ilvl="3" w:tplc="0415000F">
      <w:start w:val="1"/>
      <w:numFmt w:val="decimal"/>
      <w:lvlText w:val="%4."/>
      <w:lvlJc w:val="left"/>
      <w:pPr>
        <w:tabs>
          <w:tab w:val="num" w:pos="2940"/>
        </w:tabs>
        <w:ind w:left="2940" w:hanging="360"/>
      </w:pPr>
      <w:rPr>
        <w:rFonts w:ascii="Times New Roman" w:hAnsi="Times New Roman" w:cs="Times New Roman"/>
      </w:rPr>
    </w:lvl>
    <w:lvl w:ilvl="4" w:tplc="04150019">
      <w:start w:val="1"/>
      <w:numFmt w:val="lowerLetter"/>
      <w:lvlText w:val="%5."/>
      <w:lvlJc w:val="left"/>
      <w:pPr>
        <w:tabs>
          <w:tab w:val="num" w:pos="3660"/>
        </w:tabs>
        <w:ind w:left="3660" w:hanging="360"/>
      </w:pPr>
      <w:rPr>
        <w:rFonts w:ascii="Times New Roman" w:hAnsi="Times New Roman" w:cs="Times New Roman"/>
      </w:rPr>
    </w:lvl>
    <w:lvl w:ilvl="5" w:tplc="0415001B">
      <w:start w:val="1"/>
      <w:numFmt w:val="lowerRoman"/>
      <w:lvlText w:val="%6."/>
      <w:lvlJc w:val="right"/>
      <w:pPr>
        <w:tabs>
          <w:tab w:val="num" w:pos="4380"/>
        </w:tabs>
        <w:ind w:left="4380" w:hanging="180"/>
      </w:pPr>
      <w:rPr>
        <w:rFonts w:ascii="Times New Roman" w:hAnsi="Times New Roman" w:cs="Times New Roman"/>
      </w:rPr>
    </w:lvl>
    <w:lvl w:ilvl="6" w:tplc="0415000F">
      <w:start w:val="1"/>
      <w:numFmt w:val="decimal"/>
      <w:lvlText w:val="%7."/>
      <w:lvlJc w:val="left"/>
      <w:pPr>
        <w:tabs>
          <w:tab w:val="num" w:pos="5100"/>
        </w:tabs>
        <w:ind w:left="5100" w:hanging="360"/>
      </w:pPr>
      <w:rPr>
        <w:rFonts w:ascii="Times New Roman" w:hAnsi="Times New Roman" w:cs="Times New Roman"/>
      </w:rPr>
    </w:lvl>
    <w:lvl w:ilvl="7" w:tplc="04150019">
      <w:start w:val="1"/>
      <w:numFmt w:val="lowerLetter"/>
      <w:lvlText w:val="%8."/>
      <w:lvlJc w:val="left"/>
      <w:pPr>
        <w:tabs>
          <w:tab w:val="num" w:pos="5820"/>
        </w:tabs>
        <w:ind w:left="5820" w:hanging="360"/>
      </w:pPr>
      <w:rPr>
        <w:rFonts w:ascii="Times New Roman" w:hAnsi="Times New Roman" w:cs="Times New Roman"/>
      </w:rPr>
    </w:lvl>
    <w:lvl w:ilvl="8" w:tplc="0415001B">
      <w:start w:val="1"/>
      <w:numFmt w:val="lowerRoman"/>
      <w:lvlText w:val="%9."/>
      <w:lvlJc w:val="right"/>
      <w:pPr>
        <w:tabs>
          <w:tab w:val="num" w:pos="6540"/>
        </w:tabs>
        <w:ind w:left="6540" w:hanging="180"/>
      </w:pPr>
      <w:rPr>
        <w:rFonts w:ascii="Times New Roman" w:hAnsi="Times New Roman" w:cs="Times New Roman"/>
      </w:rPr>
    </w:lvl>
  </w:abstractNum>
  <w:abstractNum w:abstractNumId="107" w15:restartNumberingAfterBreak="0">
    <w:nsid w:val="7B3F043D"/>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108" w15:restartNumberingAfterBreak="0">
    <w:nsid w:val="7BA715C9"/>
    <w:multiLevelType w:val="hybridMultilevel"/>
    <w:tmpl w:val="D730F4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75"/>
  </w:num>
  <w:num w:numId="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3"/>
  </w:num>
  <w:num w:numId="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4"/>
  </w:num>
  <w:num w:numId="23">
    <w:abstractNumId w:val="20"/>
  </w:num>
  <w:num w:numId="24">
    <w:abstractNumId w:val="89"/>
  </w:num>
  <w:num w:numId="25">
    <w:abstractNumId w:val="27"/>
  </w:num>
  <w:num w:numId="26">
    <w:abstractNumId w:val="87"/>
  </w:num>
  <w:num w:numId="27">
    <w:abstractNumId w:val="102"/>
  </w:num>
  <w:num w:numId="28">
    <w:abstractNumId w:val="11"/>
  </w:num>
  <w:num w:numId="29">
    <w:abstractNumId w:val="103"/>
  </w:num>
  <w:num w:numId="30">
    <w:abstractNumId w:val="33"/>
  </w:num>
  <w:num w:numId="31">
    <w:abstractNumId w:val="48"/>
  </w:num>
  <w:num w:numId="32">
    <w:abstractNumId w:val="23"/>
  </w:num>
  <w:num w:numId="33">
    <w:abstractNumId w:val="100"/>
  </w:num>
  <w:num w:numId="34">
    <w:abstractNumId w:val="104"/>
  </w:num>
  <w:num w:numId="35">
    <w:abstractNumId w:val="36"/>
  </w:num>
  <w:num w:numId="36">
    <w:abstractNumId w:val="17"/>
  </w:num>
  <w:num w:numId="37">
    <w:abstractNumId w:val="34"/>
  </w:num>
  <w:num w:numId="38">
    <w:abstractNumId w:val="101"/>
  </w:num>
  <w:num w:numId="39">
    <w:abstractNumId w:val="43"/>
  </w:num>
  <w:num w:numId="40">
    <w:abstractNumId w:val="26"/>
  </w:num>
  <w:num w:numId="41">
    <w:abstractNumId w:val="78"/>
  </w:num>
  <w:num w:numId="42">
    <w:abstractNumId w:val="95"/>
  </w:num>
  <w:num w:numId="43">
    <w:abstractNumId w:val="58"/>
  </w:num>
  <w:num w:numId="44">
    <w:abstractNumId w:val="97"/>
  </w:num>
  <w:num w:numId="45">
    <w:abstractNumId w:val="54"/>
  </w:num>
  <w:num w:numId="46">
    <w:abstractNumId w:val="32"/>
  </w:num>
  <w:num w:numId="47">
    <w:abstractNumId w:val="79"/>
  </w:num>
  <w:num w:numId="48">
    <w:abstractNumId w:val="24"/>
  </w:num>
  <w:num w:numId="49">
    <w:abstractNumId w:val="21"/>
  </w:num>
  <w:num w:numId="50">
    <w:abstractNumId w:val="16"/>
  </w:num>
  <w:num w:numId="51">
    <w:abstractNumId w:val="37"/>
  </w:num>
  <w:num w:numId="52">
    <w:abstractNumId w:val="31"/>
  </w:num>
  <w:num w:numId="53">
    <w:abstractNumId w:val="19"/>
  </w:num>
  <w:num w:numId="54">
    <w:abstractNumId w:val="70"/>
  </w:num>
  <w:num w:numId="55">
    <w:abstractNumId w:val="56"/>
  </w:num>
  <w:num w:numId="56">
    <w:abstractNumId w:val="66"/>
  </w:num>
  <w:num w:numId="57">
    <w:abstractNumId w:val="107"/>
  </w:num>
  <w:num w:numId="58">
    <w:abstractNumId w:val="67"/>
  </w:num>
  <w:num w:numId="59">
    <w:abstractNumId w:val="68"/>
  </w:num>
  <w:num w:numId="60">
    <w:abstractNumId w:val="82"/>
  </w:num>
  <w:num w:numId="61">
    <w:abstractNumId w:val="85"/>
  </w:num>
  <w:num w:numId="62">
    <w:abstractNumId w:val="40"/>
  </w:num>
  <w:num w:numId="6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7"/>
    <w:lvlOverride w:ilvl="0"/>
    <w:lvlOverride w:ilvl="1">
      <w:startOverride w:val="1"/>
    </w:lvlOverride>
    <w:lvlOverride w:ilvl="2">
      <w:startOverride w:val="1"/>
    </w:lvlOverride>
    <w:lvlOverride w:ilvl="3">
      <w:startOverride w:val="10"/>
    </w:lvlOverride>
    <w:lvlOverride w:ilvl="4">
      <w:startOverride w:val="1"/>
    </w:lvlOverride>
    <w:lvlOverride w:ilvl="5"/>
    <w:lvlOverride w:ilvl="6">
      <w:startOverride w:val="1"/>
    </w:lvlOverride>
    <w:lvlOverride w:ilvl="7">
      <w:startOverride w:val="1"/>
    </w:lvlOverride>
    <w:lvlOverride w:ilvl="8">
      <w:startOverride w:val="1"/>
    </w:lvlOverride>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4"/>
  </w:num>
  <w:num w:numId="7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4"/>
  </w:num>
  <w:num w:numId="72">
    <w:abstractNumId w:val="93"/>
  </w:num>
  <w:num w:numId="73">
    <w:abstractNumId w:val="28"/>
  </w:num>
  <w:num w:numId="74">
    <w:abstractNumId w:val="76"/>
  </w:num>
  <w:num w:numId="75">
    <w:abstractNumId w:val="59"/>
  </w:num>
  <w:num w:numId="76">
    <w:abstractNumId w:val="84"/>
  </w:num>
  <w:num w:numId="77">
    <w:abstractNumId w:val="35"/>
  </w:num>
  <w:num w:numId="78">
    <w:abstractNumId w:val="14"/>
  </w:num>
  <w:num w:numId="79">
    <w:abstractNumId w:val="81"/>
  </w:num>
  <w:num w:numId="80">
    <w:abstractNumId w:val="15"/>
  </w:num>
  <w:num w:numId="8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6"/>
  </w:num>
  <w:num w:numId="83">
    <w:abstractNumId w:val="73"/>
  </w:num>
  <w:num w:numId="84">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5"/>
  </w:num>
  <w:num w:numId="86">
    <w:abstractNumId w:val="105"/>
  </w:num>
  <w:num w:numId="87">
    <w:abstractNumId w:val="50"/>
  </w:num>
  <w:num w:numId="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4"/>
  </w:num>
  <w:num w:numId="91">
    <w:abstractNumId w:val="52"/>
  </w:num>
  <w:num w:numId="92">
    <w:abstractNumId w:val="72"/>
  </w:num>
  <w:num w:numId="93">
    <w:abstractNumId w:val="25"/>
  </w:num>
  <w:num w:numId="94">
    <w:abstractNumId w:val="12"/>
  </w:num>
  <w:num w:numId="95">
    <w:abstractNumId w:val="13"/>
  </w:num>
  <w:num w:numId="96">
    <w:abstractNumId w:val="99"/>
  </w:num>
  <w:num w:numId="97">
    <w:abstractNumId w:val="10"/>
  </w:num>
  <w:num w:numId="98">
    <w:abstractNumId w:val="51"/>
  </w:num>
  <w:num w:numId="99">
    <w:abstractNumId w:val="60"/>
  </w:num>
  <w:num w:numId="100">
    <w:abstractNumId w:val="92"/>
  </w:num>
  <w:num w:numId="101">
    <w:abstractNumId w:val="55"/>
  </w:num>
  <w:num w:numId="102">
    <w:abstractNumId w:val="10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8"/>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9097D"/>
    <w:rsid w:val="000062EB"/>
    <w:rsid w:val="00007473"/>
    <w:rsid w:val="00012541"/>
    <w:rsid w:val="00014EF9"/>
    <w:rsid w:val="000204F1"/>
    <w:rsid w:val="00021DB3"/>
    <w:rsid w:val="00023FD6"/>
    <w:rsid w:val="00024AEB"/>
    <w:rsid w:val="0002609D"/>
    <w:rsid w:val="00031376"/>
    <w:rsid w:val="00036BD6"/>
    <w:rsid w:val="000374E7"/>
    <w:rsid w:val="00037E76"/>
    <w:rsid w:val="00041754"/>
    <w:rsid w:val="00043D3C"/>
    <w:rsid w:val="000440E7"/>
    <w:rsid w:val="00046ACD"/>
    <w:rsid w:val="00047777"/>
    <w:rsid w:val="00060641"/>
    <w:rsid w:val="000704DA"/>
    <w:rsid w:val="000768F7"/>
    <w:rsid w:val="00077625"/>
    <w:rsid w:val="000834E7"/>
    <w:rsid w:val="000848D3"/>
    <w:rsid w:val="00085B45"/>
    <w:rsid w:val="00086CDE"/>
    <w:rsid w:val="00086DA6"/>
    <w:rsid w:val="00091A8D"/>
    <w:rsid w:val="000930E7"/>
    <w:rsid w:val="00094FC3"/>
    <w:rsid w:val="0009557F"/>
    <w:rsid w:val="00097C9F"/>
    <w:rsid w:val="000A0189"/>
    <w:rsid w:val="000A38E7"/>
    <w:rsid w:val="000A5597"/>
    <w:rsid w:val="000A680C"/>
    <w:rsid w:val="000B0303"/>
    <w:rsid w:val="000B23E9"/>
    <w:rsid w:val="000B2691"/>
    <w:rsid w:val="000B2E81"/>
    <w:rsid w:val="000B3B4D"/>
    <w:rsid w:val="000B58CA"/>
    <w:rsid w:val="000B6BA1"/>
    <w:rsid w:val="000C0222"/>
    <w:rsid w:val="000C413B"/>
    <w:rsid w:val="000C4BAF"/>
    <w:rsid w:val="000D019D"/>
    <w:rsid w:val="000D2566"/>
    <w:rsid w:val="000D5818"/>
    <w:rsid w:val="000D6340"/>
    <w:rsid w:val="000E2F91"/>
    <w:rsid w:val="000E526A"/>
    <w:rsid w:val="000E5DC4"/>
    <w:rsid w:val="000E6B94"/>
    <w:rsid w:val="000E71E6"/>
    <w:rsid w:val="000F04B1"/>
    <w:rsid w:val="000F4D15"/>
    <w:rsid w:val="000F6D69"/>
    <w:rsid w:val="00103BB5"/>
    <w:rsid w:val="001139F2"/>
    <w:rsid w:val="00122637"/>
    <w:rsid w:val="0012657A"/>
    <w:rsid w:val="00131EF6"/>
    <w:rsid w:val="001342AC"/>
    <w:rsid w:val="001368B0"/>
    <w:rsid w:val="00137BAF"/>
    <w:rsid w:val="00137DA9"/>
    <w:rsid w:val="001404DB"/>
    <w:rsid w:val="00140F0B"/>
    <w:rsid w:val="00141A3F"/>
    <w:rsid w:val="00143A4B"/>
    <w:rsid w:val="00144273"/>
    <w:rsid w:val="00152BE8"/>
    <w:rsid w:val="0015656F"/>
    <w:rsid w:val="00157418"/>
    <w:rsid w:val="0016383C"/>
    <w:rsid w:val="00163C04"/>
    <w:rsid w:val="001657F9"/>
    <w:rsid w:val="00173986"/>
    <w:rsid w:val="00174042"/>
    <w:rsid w:val="001809C9"/>
    <w:rsid w:val="00180A94"/>
    <w:rsid w:val="00180AC1"/>
    <w:rsid w:val="00181785"/>
    <w:rsid w:val="00182B2A"/>
    <w:rsid w:val="0018421F"/>
    <w:rsid w:val="00185D53"/>
    <w:rsid w:val="00187DD8"/>
    <w:rsid w:val="00191E86"/>
    <w:rsid w:val="001938EE"/>
    <w:rsid w:val="00194335"/>
    <w:rsid w:val="00196AEA"/>
    <w:rsid w:val="00197D6E"/>
    <w:rsid w:val="001A0AE4"/>
    <w:rsid w:val="001A1198"/>
    <w:rsid w:val="001A3EB5"/>
    <w:rsid w:val="001A4917"/>
    <w:rsid w:val="001A6C21"/>
    <w:rsid w:val="001A712A"/>
    <w:rsid w:val="001B1153"/>
    <w:rsid w:val="001B4B25"/>
    <w:rsid w:val="001B759B"/>
    <w:rsid w:val="001C33D3"/>
    <w:rsid w:val="001C6224"/>
    <w:rsid w:val="001C703A"/>
    <w:rsid w:val="001D4E34"/>
    <w:rsid w:val="001E4B9A"/>
    <w:rsid w:val="001F1ACB"/>
    <w:rsid w:val="001F47D6"/>
    <w:rsid w:val="001F48F3"/>
    <w:rsid w:val="001F6177"/>
    <w:rsid w:val="00201439"/>
    <w:rsid w:val="00204002"/>
    <w:rsid w:val="0020554E"/>
    <w:rsid w:val="00206A22"/>
    <w:rsid w:val="00207D49"/>
    <w:rsid w:val="00211068"/>
    <w:rsid w:val="0021208E"/>
    <w:rsid w:val="002146E3"/>
    <w:rsid w:val="00215E8B"/>
    <w:rsid w:val="002261F5"/>
    <w:rsid w:val="0022772A"/>
    <w:rsid w:val="00230621"/>
    <w:rsid w:val="0023396D"/>
    <w:rsid w:val="00240472"/>
    <w:rsid w:val="0024121B"/>
    <w:rsid w:val="00251074"/>
    <w:rsid w:val="002562BE"/>
    <w:rsid w:val="00264845"/>
    <w:rsid w:val="002712B0"/>
    <w:rsid w:val="00282C0A"/>
    <w:rsid w:val="002841C8"/>
    <w:rsid w:val="0028580C"/>
    <w:rsid w:val="00285BDB"/>
    <w:rsid w:val="00291577"/>
    <w:rsid w:val="00293C13"/>
    <w:rsid w:val="00295392"/>
    <w:rsid w:val="002B2A63"/>
    <w:rsid w:val="002B2F75"/>
    <w:rsid w:val="002B52C7"/>
    <w:rsid w:val="002B73A9"/>
    <w:rsid w:val="002C2ADA"/>
    <w:rsid w:val="002C6FFC"/>
    <w:rsid w:val="002D3420"/>
    <w:rsid w:val="002D49F5"/>
    <w:rsid w:val="002E32BD"/>
    <w:rsid w:val="002E611F"/>
    <w:rsid w:val="002E7331"/>
    <w:rsid w:val="002E7C6D"/>
    <w:rsid w:val="002F0260"/>
    <w:rsid w:val="002F15EE"/>
    <w:rsid w:val="002F3A87"/>
    <w:rsid w:val="002F5661"/>
    <w:rsid w:val="00301398"/>
    <w:rsid w:val="00302BE9"/>
    <w:rsid w:val="00303352"/>
    <w:rsid w:val="003053D1"/>
    <w:rsid w:val="003057C9"/>
    <w:rsid w:val="00307049"/>
    <w:rsid w:val="00307E3D"/>
    <w:rsid w:val="0032028E"/>
    <w:rsid w:val="00320F16"/>
    <w:rsid w:val="003219E0"/>
    <w:rsid w:val="003225A2"/>
    <w:rsid w:val="003236F4"/>
    <w:rsid w:val="00325A0A"/>
    <w:rsid w:val="00325B2D"/>
    <w:rsid w:val="00331C07"/>
    <w:rsid w:val="0033351A"/>
    <w:rsid w:val="00337538"/>
    <w:rsid w:val="0034143A"/>
    <w:rsid w:val="00354348"/>
    <w:rsid w:val="00354E19"/>
    <w:rsid w:val="003552A7"/>
    <w:rsid w:val="00357068"/>
    <w:rsid w:val="003574E8"/>
    <w:rsid w:val="00357FB3"/>
    <w:rsid w:val="003608AA"/>
    <w:rsid w:val="00361D66"/>
    <w:rsid w:val="00362079"/>
    <w:rsid w:val="00362222"/>
    <w:rsid w:val="00367FC6"/>
    <w:rsid w:val="0037144E"/>
    <w:rsid w:val="0037382A"/>
    <w:rsid w:val="00375E53"/>
    <w:rsid w:val="00377661"/>
    <w:rsid w:val="00380D4D"/>
    <w:rsid w:val="00382B9A"/>
    <w:rsid w:val="0038316D"/>
    <w:rsid w:val="0038408F"/>
    <w:rsid w:val="003929D8"/>
    <w:rsid w:val="00392E07"/>
    <w:rsid w:val="003950D0"/>
    <w:rsid w:val="00397538"/>
    <w:rsid w:val="003979A2"/>
    <w:rsid w:val="003A2349"/>
    <w:rsid w:val="003A2BD5"/>
    <w:rsid w:val="003A51A0"/>
    <w:rsid w:val="003A5D4F"/>
    <w:rsid w:val="003A72F2"/>
    <w:rsid w:val="003A7564"/>
    <w:rsid w:val="003B06AE"/>
    <w:rsid w:val="003B0B2B"/>
    <w:rsid w:val="003B108A"/>
    <w:rsid w:val="003B3F0D"/>
    <w:rsid w:val="003B5B1F"/>
    <w:rsid w:val="003C1025"/>
    <w:rsid w:val="003C396F"/>
    <w:rsid w:val="003E0907"/>
    <w:rsid w:val="003E22E7"/>
    <w:rsid w:val="003E7EBE"/>
    <w:rsid w:val="003F1047"/>
    <w:rsid w:val="004038B0"/>
    <w:rsid w:val="00407356"/>
    <w:rsid w:val="004123F7"/>
    <w:rsid w:val="00413B43"/>
    <w:rsid w:val="00417CCB"/>
    <w:rsid w:val="00417DFD"/>
    <w:rsid w:val="004219FD"/>
    <w:rsid w:val="00423A41"/>
    <w:rsid w:val="00423A9F"/>
    <w:rsid w:val="004262B7"/>
    <w:rsid w:val="00426A33"/>
    <w:rsid w:val="00427887"/>
    <w:rsid w:val="00430416"/>
    <w:rsid w:val="00431C9B"/>
    <w:rsid w:val="0043618F"/>
    <w:rsid w:val="004404E3"/>
    <w:rsid w:val="004438CB"/>
    <w:rsid w:val="0044583A"/>
    <w:rsid w:val="00450D29"/>
    <w:rsid w:val="00451F18"/>
    <w:rsid w:val="004534C2"/>
    <w:rsid w:val="004555FC"/>
    <w:rsid w:val="0046020B"/>
    <w:rsid w:val="00463AB7"/>
    <w:rsid w:val="004657B1"/>
    <w:rsid w:val="00466571"/>
    <w:rsid w:val="00466C4D"/>
    <w:rsid w:val="0047033B"/>
    <w:rsid w:val="0047058D"/>
    <w:rsid w:val="004764B9"/>
    <w:rsid w:val="00476969"/>
    <w:rsid w:val="00480258"/>
    <w:rsid w:val="00481B75"/>
    <w:rsid w:val="00484AB7"/>
    <w:rsid w:val="00487EF5"/>
    <w:rsid w:val="004935F0"/>
    <w:rsid w:val="004A0A2C"/>
    <w:rsid w:val="004A76E9"/>
    <w:rsid w:val="004A7B8B"/>
    <w:rsid w:val="004B03DA"/>
    <w:rsid w:val="004B2616"/>
    <w:rsid w:val="004B3587"/>
    <w:rsid w:val="004B53D9"/>
    <w:rsid w:val="004C0B2D"/>
    <w:rsid w:val="004C5D08"/>
    <w:rsid w:val="004C6FD4"/>
    <w:rsid w:val="004D0D19"/>
    <w:rsid w:val="004D205E"/>
    <w:rsid w:val="004D2B10"/>
    <w:rsid w:val="004D3FBA"/>
    <w:rsid w:val="004E0DB3"/>
    <w:rsid w:val="004E101B"/>
    <w:rsid w:val="004E4369"/>
    <w:rsid w:val="004F044F"/>
    <w:rsid w:val="004F47EC"/>
    <w:rsid w:val="004F4D19"/>
    <w:rsid w:val="004F5A3B"/>
    <w:rsid w:val="004F79E2"/>
    <w:rsid w:val="004F7B30"/>
    <w:rsid w:val="00504C00"/>
    <w:rsid w:val="00504EE7"/>
    <w:rsid w:val="005052C0"/>
    <w:rsid w:val="0050655B"/>
    <w:rsid w:val="005115AA"/>
    <w:rsid w:val="00511DD8"/>
    <w:rsid w:val="00515430"/>
    <w:rsid w:val="005177ED"/>
    <w:rsid w:val="00517D5F"/>
    <w:rsid w:val="00523A17"/>
    <w:rsid w:val="005318E5"/>
    <w:rsid w:val="005359EC"/>
    <w:rsid w:val="005371E4"/>
    <w:rsid w:val="00553F82"/>
    <w:rsid w:val="0056155E"/>
    <w:rsid w:val="005669F8"/>
    <w:rsid w:val="005709F2"/>
    <w:rsid w:val="00570CF6"/>
    <w:rsid w:val="00572ECA"/>
    <w:rsid w:val="005752B4"/>
    <w:rsid w:val="00575A3C"/>
    <w:rsid w:val="00577854"/>
    <w:rsid w:val="0058153F"/>
    <w:rsid w:val="00583838"/>
    <w:rsid w:val="005846DE"/>
    <w:rsid w:val="005848E1"/>
    <w:rsid w:val="00586237"/>
    <w:rsid w:val="005901F0"/>
    <w:rsid w:val="00590211"/>
    <w:rsid w:val="0059052C"/>
    <w:rsid w:val="00592A0C"/>
    <w:rsid w:val="00592B3F"/>
    <w:rsid w:val="00596213"/>
    <w:rsid w:val="005A065B"/>
    <w:rsid w:val="005A124A"/>
    <w:rsid w:val="005A1FC6"/>
    <w:rsid w:val="005A2294"/>
    <w:rsid w:val="005A4C32"/>
    <w:rsid w:val="005A4F9E"/>
    <w:rsid w:val="005A62C7"/>
    <w:rsid w:val="005A76B4"/>
    <w:rsid w:val="005B1F13"/>
    <w:rsid w:val="005B31A2"/>
    <w:rsid w:val="005B3A5A"/>
    <w:rsid w:val="005B3E6C"/>
    <w:rsid w:val="005C0B82"/>
    <w:rsid w:val="005C145A"/>
    <w:rsid w:val="005C18C4"/>
    <w:rsid w:val="005C5A0E"/>
    <w:rsid w:val="005C5ABE"/>
    <w:rsid w:val="005C5D28"/>
    <w:rsid w:val="005D34F3"/>
    <w:rsid w:val="005D4C16"/>
    <w:rsid w:val="005D5988"/>
    <w:rsid w:val="005E1D35"/>
    <w:rsid w:val="005E3D2B"/>
    <w:rsid w:val="005E498C"/>
    <w:rsid w:val="005E707D"/>
    <w:rsid w:val="005F0F0F"/>
    <w:rsid w:val="005F24E2"/>
    <w:rsid w:val="005F7621"/>
    <w:rsid w:val="005F786F"/>
    <w:rsid w:val="00601F86"/>
    <w:rsid w:val="00604DE5"/>
    <w:rsid w:val="00614C20"/>
    <w:rsid w:val="00617E5B"/>
    <w:rsid w:val="006222B6"/>
    <w:rsid w:val="006267C2"/>
    <w:rsid w:val="006313B6"/>
    <w:rsid w:val="00634199"/>
    <w:rsid w:val="00636947"/>
    <w:rsid w:val="006372F6"/>
    <w:rsid w:val="0064138B"/>
    <w:rsid w:val="00642B67"/>
    <w:rsid w:val="00643719"/>
    <w:rsid w:val="00647510"/>
    <w:rsid w:val="00650B07"/>
    <w:rsid w:val="006521D4"/>
    <w:rsid w:val="00652740"/>
    <w:rsid w:val="006600A9"/>
    <w:rsid w:val="0066471F"/>
    <w:rsid w:val="00665606"/>
    <w:rsid w:val="00666F41"/>
    <w:rsid w:val="006672FE"/>
    <w:rsid w:val="00670D6A"/>
    <w:rsid w:val="00671B12"/>
    <w:rsid w:val="006774D6"/>
    <w:rsid w:val="0068152F"/>
    <w:rsid w:val="00684989"/>
    <w:rsid w:val="00695520"/>
    <w:rsid w:val="006A1C91"/>
    <w:rsid w:val="006A330D"/>
    <w:rsid w:val="006B2956"/>
    <w:rsid w:val="006B6ED3"/>
    <w:rsid w:val="006C0C4B"/>
    <w:rsid w:val="006C3A46"/>
    <w:rsid w:val="006C45B5"/>
    <w:rsid w:val="006D578C"/>
    <w:rsid w:val="006D771F"/>
    <w:rsid w:val="006E29F4"/>
    <w:rsid w:val="006E2C1C"/>
    <w:rsid w:val="006E5F0E"/>
    <w:rsid w:val="006F05ED"/>
    <w:rsid w:val="006F54D5"/>
    <w:rsid w:val="006F5B84"/>
    <w:rsid w:val="0070253C"/>
    <w:rsid w:val="007049BD"/>
    <w:rsid w:val="00707AF8"/>
    <w:rsid w:val="00723637"/>
    <w:rsid w:val="00726AAB"/>
    <w:rsid w:val="00727A05"/>
    <w:rsid w:val="00734859"/>
    <w:rsid w:val="00734A95"/>
    <w:rsid w:val="00735436"/>
    <w:rsid w:val="00736107"/>
    <w:rsid w:val="007370DE"/>
    <w:rsid w:val="00745430"/>
    <w:rsid w:val="00745586"/>
    <w:rsid w:val="00752E8C"/>
    <w:rsid w:val="00755F55"/>
    <w:rsid w:val="00756D33"/>
    <w:rsid w:val="0076178B"/>
    <w:rsid w:val="00763673"/>
    <w:rsid w:val="00763BDB"/>
    <w:rsid w:val="00763EFE"/>
    <w:rsid w:val="00774400"/>
    <w:rsid w:val="00775C37"/>
    <w:rsid w:val="0079097D"/>
    <w:rsid w:val="00792992"/>
    <w:rsid w:val="00793E07"/>
    <w:rsid w:val="007A0371"/>
    <w:rsid w:val="007A45E7"/>
    <w:rsid w:val="007A75B0"/>
    <w:rsid w:val="007A7E8E"/>
    <w:rsid w:val="007A7EFC"/>
    <w:rsid w:val="007B3DA1"/>
    <w:rsid w:val="007B6480"/>
    <w:rsid w:val="007B7D63"/>
    <w:rsid w:val="007C1EFA"/>
    <w:rsid w:val="007C2CCC"/>
    <w:rsid w:val="007C6B71"/>
    <w:rsid w:val="007C7152"/>
    <w:rsid w:val="007C7FE1"/>
    <w:rsid w:val="007D261B"/>
    <w:rsid w:val="007D68B0"/>
    <w:rsid w:val="007D72DF"/>
    <w:rsid w:val="007E003B"/>
    <w:rsid w:val="007E76D9"/>
    <w:rsid w:val="007F1E14"/>
    <w:rsid w:val="007F3501"/>
    <w:rsid w:val="007F38DC"/>
    <w:rsid w:val="007F443E"/>
    <w:rsid w:val="00801127"/>
    <w:rsid w:val="0080204A"/>
    <w:rsid w:val="00804B8F"/>
    <w:rsid w:val="0081287A"/>
    <w:rsid w:val="00812994"/>
    <w:rsid w:val="00816E94"/>
    <w:rsid w:val="008200D5"/>
    <w:rsid w:val="00822AFE"/>
    <w:rsid w:val="0082545C"/>
    <w:rsid w:val="00830966"/>
    <w:rsid w:val="008323A0"/>
    <w:rsid w:val="00832720"/>
    <w:rsid w:val="008366D0"/>
    <w:rsid w:val="00837992"/>
    <w:rsid w:val="00843689"/>
    <w:rsid w:val="00847302"/>
    <w:rsid w:val="008520D6"/>
    <w:rsid w:val="008528D8"/>
    <w:rsid w:val="008539A0"/>
    <w:rsid w:val="008563FB"/>
    <w:rsid w:val="00867FC2"/>
    <w:rsid w:val="00870AA5"/>
    <w:rsid w:val="00873376"/>
    <w:rsid w:val="00873482"/>
    <w:rsid w:val="00875569"/>
    <w:rsid w:val="00875BC5"/>
    <w:rsid w:val="00881F37"/>
    <w:rsid w:val="008823F7"/>
    <w:rsid w:val="00884660"/>
    <w:rsid w:val="0089187A"/>
    <w:rsid w:val="008965EE"/>
    <w:rsid w:val="00897054"/>
    <w:rsid w:val="00897F14"/>
    <w:rsid w:val="00897F94"/>
    <w:rsid w:val="008A291C"/>
    <w:rsid w:val="008A29FD"/>
    <w:rsid w:val="008A50C6"/>
    <w:rsid w:val="008B4B60"/>
    <w:rsid w:val="008C48E2"/>
    <w:rsid w:val="008C74C3"/>
    <w:rsid w:val="008D6D8E"/>
    <w:rsid w:val="008E15EB"/>
    <w:rsid w:val="008E3923"/>
    <w:rsid w:val="008E440F"/>
    <w:rsid w:val="008F01FE"/>
    <w:rsid w:val="008F4D57"/>
    <w:rsid w:val="00901875"/>
    <w:rsid w:val="00902800"/>
    <w:rsid w:val="00903962"/>
    <w:rsid w:val="009040C5"/>
    <w:rsid w:val="009052E4"/>
    <w:rsid w:val="009052EF"/>
    <w:rsid w:val="009073C7"/>
    <w:rsid w:val="00907771"/>
    <w:rsid w:val="00916616"/>
    <w:rsid w:val="00916CDD"/>
    <w:rsid w:val="0092298C"/>
    <w:rsid w:val="0092460D"/>
    <w:rsid w:val="009263E6"/>
    <w:rsid w:val="00937C3D"/>
    <w:rsid w:val="00943A4A"/>
    <w:rsid w:val="00943E06"/>
    <w:rsid w:val="00943F7F"/>
    <w:rsid w:val="009631D2"/>
    <w:rsid w:val="00964950"/>
    <w:rsid w:val="009710A1"/>
    <w:rsid w:val="00972DA1"/>
    <w:rsid w:val="00974E5F"/>
    <w:rsid w:val="00986A63"/>
    <w:rsid w:val="009875B7"/>
    <w:rsid w:val="00993D57"/>
    <w:rsid w:val="009A402D"/>
    <w:rsid w:val="009A439A"/>
    <w:rsid w:val="009A570F"/>
    <w:rsid w:val="009B1833"/>
    <w:rsid w:val="009B2EF0"/>
    <w:rsid w:val="009B3D44"/>
    <w:rsid w:val="009B4D7E"/>
    <w:rsid w:val="009B5738"/>
    <w:rsid w:val="009B680E"/>
    <w:rsid w:val="009C0144"/>
    <w:rsid w:val="009D155E"/>
    <w:rsid w:val="009D68CE"/>
    <w:rsid w:val="009E1163"/>
    <w:rsid w:val="009E2838"/>
    <w:rsid w:val="009F0E02"/>
    <w:rsid w:val="009F12F2"/>
    <w:rsid w:val="009F29E4"/>
    <w:rsid w:val="009F3F8C"/>
    <w:rsid w:val="009F6B1D"/>
    <w:rsid w:val="00A00739"/>
    <w:rsid w:val="00A00ACE"/>
    <w:rsid w:val="00A06986"/>
    <w:rsid w:val="00A17957"/>
    <w:rsid w:val="00A217BD"/>
    <w:rsid w:val="00A26FA2"/>
    <w:rsid w:val="00A27530"/>
    <w:rsid w:val="00A32770"/>
    <w:rsid w:val="00A346E7"/>
    <w:rsid w:val="00A3504E"/>
    <w:rsid w:val="00A3757D"/>
    <w:rsid w:val="00A42167"/>
    <w:rsid w:val="00A430BF"/>
    <w:rsid w:val="00A5231D"/>
    <w:rsid w:val="00A52FAF"/>
    <w:rsid w:val="00A55C27"/>
    <w:rsid w:val="00A57A72"/>
    <w:rsid w:val="00A63167"/>
    <w:rsid w:val="00A65182"/>
    <w:rsid w:val="00A663C7"/>
    <w:rsid w:val="00A66E34"/>
    <w:rsid w:val="00A72F38"/>
    <w:rsid w:val="00A75387"/>
    <w:rsid w:val="00A76903"/>
    <w:rsid w:val="00A80415"/>
    <w:rsid w:val="00A809E4"/>
    <w:rsid w:val="00A82402"/>
    <w:rsid w:val="00A82F0F"/>
    <w:rsid w:val="00A83001"/>
    <w:rsid w:val="00A90B5A"/>
    <w:rsid w:val="00A9456E"/>
    <w:rsid w:val="00A96A5A"/>
    <w:rsid w:val="00AA121B"/>
    <w:rsid w:val="00AA3B1A"/>
    <w:rsid w:val="00AA401C"/>
    <w:rsid w:val="00AA47D0"/>
    <w:rsid w:val="00AA5238"/>
    <w:rsid w:val="00AB2D8E"/>
    <w:rsid w:val="00AB471C"/>
    <w:rsid w:val="00AB6EF7"/>
    <w:rsid w:val="00AC2349"/>
    <w:rsid w:val="00AC3A9D"/>
    <w:rsid w:val="00AC5B20"/>
    <w:rsid w:val="00AD07EB"/>
    <w:rsid w:val="00AD3951"/>
    <w:rsid w:val="00AD3BB1"/>
    <w:rsid w:val="00AD59B3"/>
    <w:rsid w:val="00AD6CB2"/>
    <w:rsid w:val="00AE5FE1"/>
    <w:rsid w:val="00AF10F2"/>
    <w:rsid w:val="00AF156E"/>
    <w:rsid w:val="00AF270F"/>
    <w:rsid w:val="00AF3C43"/>
    <w:rsid w:val="00AF43F6"/>
    <w:rsid w:val="00AF54F8"/>
    <w:rsid w:val="00AF6EB8"/>
    <w:rsid w:val="00AF7621"/>
    <w:rsid w:val="00B07127"/>
    <w:rsid w:val="00B10776"/>
    <w:rsid w:val="00B15283"/>
    <w:rsid w:val="00B15608"/>
    <w:rsid w:val="00B15D24"/>
    <w:rsid w:val="00B1718C"/>
    <w:rsid w:val="00B17E30"/>
    <w:rsid w:val="00B20067"/>
    <w:rsid w:val="00B212FD"/>
    <w:rsid w:val="00B3596F"/>
    <w:rsid w:val="00B366E3"/>
    <w:rsid w:val="00B40EDC"/>
    <w:rsid w:val="00B42786"/>
    <w:rsid w:val="00B465E2"/>
    <w:rsid w:val="00B54218"/>
    <w:rsid w:val="00B57647"/>
    <w:rsid w:val="00B61C74"/>
    <w:rsid w:val="00B641B6"/>
    <w:rsid w:val="00B66B03"/>
    <w:rsid w:val="00B66E5F"/>
    <w:rsid w:val="00B678CC"/>
    <w:rsid w:val="00B67A95"/>
    <w:rsid w:val="00B718DB"/>
    <w:rsid w:val="00B739F8"/>
    <w:rsid w:val="00B81977"/>
    <w:rsid w:val="00B8459D"/>
    <w:rsid w:val="00B9349F"/>
    <w:rsid w:val="00B966C8"/>
    <w:rsid w:val="00B97493"/>
    <w:rsid w:val="00BA0845"/>
    <w:rsid w:val="00BA0FAE"/>
    <w:rsid w:val="00BA2304"/>
    <w:rsid w:val="00BA4D63"/>
    <w:rsid w:val="00BA5FF5"/>
    <w:rsid w:val="00BA6271"/>
    <w:rsid w:val="00BB09CE"/>
    <w:rsid w:val="00BB26DD"/>
    <w:rsid w:val="00BB35BD"/>
    <w:rsid w:val="00BB464C"/>
    <w:rsid w:val="00BC136B"/>
    <w:rsid w:val="00BC2C2A"/>
    <w:rsid w:val="00BC3930"/>
    <w:rsid w:val="00BD23AF"/>
    <w:rsid w:val="00BE259C"/>
    <w:rsid w:val="00BE6BAF"/>
    <w:rsid w:val="00BF010A"/>
    <w:rsid w:val="00C013CA"/>
    <w:rsid w:val="00C034F0"/>
    <w:rsid w:val="00C06C3B"/>
    <w:rsid w:val="00C070FB"/>
    <w:rsid w:val="00C13F0D"/>
    <w:rsid w:val="00C16E56"/>
    <w:rsid w:val="00C245B0"/>
    <w:rsid w:val="00C24D63"/>
    <w:rsid w:val="00C25349"/>
    <w:rsid w:val="00C25CE1"/>
    <w:rsid w:val="00C321CA"/>
    <w:rsid w:val="00C33F1C"/>
    <w:rsid w:val="00C34C8C"/>
    <w:rsid w:val="00C35498"/>
    <w:rsid w:val="00C421B9"/>
    <w:rsid w:val="00C425FA"/>
    <w:rsid w:val="00C5027A"/>
    <w:rsid w:val="00C577D5"/>
    <w:rsid w:val="00C6327E"/>
    <w:rsid w:val="00C65718"/>
    <w:rsid w:val="00C66F5A"/>
    <w:rsid w:val="00C670FE"/>
    <w:rsid w:val="00C67188"/>
    <w:rsid w:val="00C71654"/>
    <w:rsid w:val="00C7791D"/>
    <w:rsid w:val="00C77E18"/>
    <w:rsid w:val="00C82B4C"/>
    <w:rsid w:val="00C82DEF"/>
    <w:rsid w:val="00C8418C"/>
    <w:rsid w:val="00C84C79"/>
    <w:rsid w:val="00C85AC0"/>
    <w:rsid w:val="00C929EA"/>
    <w:rsid w:val="00C92F75"/>
    <w:rsid w:val="00CA000D"/>
    <w:rsid w:val="00CA291B"/>
    <w:rsid w:val="00CA3F06"/>
    <w:rsid w:val="00CA5E1F"/>
    <w:rsid w:val="00CB1551"/>
    <w:rsid w:val="00CB68F6"/>
    <w:rsid w:val="00CB6FBB"/>
    <w:rsid w:val="00CC2C56"/>
    <w:rsid w:val="00CC649A"/>
    <w:rsid w:val="00CC6CCF"/>
    <w:rsid w:val="00CD45CF"/>
    <w:rsid w:val="00CD4BB6"/>
    <w:rsid w:val="00CE32F7"/>
    <w:rsid w:val="00CE347F"/>
    <w:rsid w:val="00CE7F11"/>
    <w:rsid w:val="00CF4D0F"/>
    <w:rsid w:val="00CF6057"/>
    <w:rsid w:val="00D033DF"/>
    <w:rsid w:val="00D037F3"/>
    <w:rsid w:val="00D0726F"/>
    <w:rsid w:val="00D14B1E"/>
    <w:rsid w:val="00D154B6"/>
    <w:rsid w:val="00D155FD"/>
    <w:rsid w:val="00D15A4A"/>
    <w:rsid w:val="00D20C3C"/>
    <w:rsid w:val="00D20C71"/>
    <w:rsid w:val="00D31789"/>
    <w:rsid w:val="00D31D6B"/>
    <w:rsid w:val="00D32362"/>
    <w:rsid w:val="00D40564"/>
    <w:rsid w:val="00D41945"/>
    <w:rsid w:val="00D47CAD"/>
    <w:rsid w:val="00D50371"/>
    <w:rsid w:val="00D50D10"/>
    <w:rsid w:val="00D50EF5"/>
    <w:rsid w:val="00D563C3"/>
    <w:rsid w:val="00D6016E"/>
    <w:rsid w:val="00D613BA"/>
    <w:rsid w:val="00D67012"/>
    <w:rsid w:val="00D70C29"/>
    <w:rsid w:val="00D74D6B"/>
    <w:rsid w:val="00D74EC9"/>
    <w:rsid w:val="00D76284"/>
    <w:rsid w:val="00D7783C"/>
    <w:rsid w:val="00D77A95"/>
    <w:rsid w:val="00D816E3"/>
    <w:rsid w:val="00D82452"/>
    <w:rsid w:val="00D82B02"/>
    <w:rsid w:val="00D85FDD"/>
    <w:rsid w:val="00D873AB"/>
    <w:rsid w:val="00D87B05"/>
    <w:rsid w:val="00D9713D"/>
    <w:rsid w:val="00D97177"/>
    <w:rsid w:val="00DA0C40"/>
    <w:rsid w:val="00DA34B7"/>
    <w:rsid w:val="00DA4EFD"/>
    <w:rsid w:val="00DB0515"/>
    <w:rsid w:val="00DB2A33"/>
    <w:rsid w:val="00DB4E71"/>
    <w:rsid w:val="00DB7050"/>
    <w:rsid w:val="00DC02C4"/>
    <w:rsid w:val="00DC3F1E"/>
    <w:rsid w:val="00DC578A"/>
    <w:rsid w:val="00DC66D9"/>
    <w:rsid w:val="00DD0C81"/>
    <w:rsid w:val="00DD37D5"/>
    <w:rsid w:val="00DD3F71"/>
    <w:rsid w:val="00DD7E5C"/>
    <w:rsid w:val="00DE1207"/>
    <w:rsid w:val="00DE23C0"/>
    <w:rsid w:val="00DE2D9B"/>
    <w:rsid w:val="00DE521D"/>
    <w:rsid w:val="00DF069E"/>
    <w:rsid w:val="00DF2FCB"/>
    <w:rsid w:val="00DF3B6A"/>
    <w:rsid w:val="00DF6FFD"/>
    <w:rsid w:val="00E00A07"/>
    <w:rsid w:val="00E00D12"/>
    <w:rsid w:val="00E112AD"/>
    <w:rsid w:val="00E11391"/>
    <w:rsid w:val="00E126DF"/>
    <w:rsid w:val="00E1720A"/>
    <w:rsid w:val="00E17A22"/>
    <w:rsid w:val="00E2058C"/>
    <w:rsid w:val="00E245DF"/>
    <w:rsid w:val="00E24AF1"/>
    <w:rsid w:val="00E30B0A"/>
    <w:rsid w:val="00E31192"/>
    <w:rsid w:val="00E3372E"/>
    <w:rsid w:val="00E34D09"/>
    <w:rsid w:val="00E356FB"/>
    <w:rsid w:val="00E360B5"/>
    <w:rsid w:val="00E36A47"/>
    <w:rsid w:val="00E46C76"/>
    <w:rsid w:val="00E54988"/>
    <w:rsid w:val="00E560CF"/>
    <w:rsid w:val="00E608BC"/>
    <w:rsid w:val="00E614DF"/>
    <w:rsid w:val="00E61F3C"/>
    <w:rsid w:val="00E631AF"/>
    <w:rsid w:val="00E64B25"/>
    <w:rsid w:val="00E66809"/>
    <w:rsid w:val="00E747B6"/>
    <w:rsid w:val="00E7552C"/>
    <w:rsid w:val="00E75830"/>
    <w:rsid w:val="00E81DB4"/>
    <w:rsid w:val="00E851E5"/>
    <w:rsid w:val="00E943F7"/>
    <w:rsid w:val="00E96097"/>
    <w:rsid w:val="00EA133C"/>
    <w:rsid w:val="00EB2778"/>
    <w:rsid w:val="00EB4FB8"/>
    <w:rsid w:val="00EB5F68"/>
    <w:rsid w:val="00EC013E"/>
    <w:rsid w:val="00EC1354"/>
    <w:rsid w:val="00EC16E1"/>
    <w:rsid w:val="00EC363B"/>
    <w:rsid w:val="00EC3F6A"/>
    <w:rsid w:val="00EC6C40"/>
    <w:rsid w:val="00EC7BA2"/>
    <w:rsid w:val="00ED59BE"/>
    <w:rsid w:val="00EE2BC9"/>
    <w:rsid w:val="00EE332E"/>
    <w:rsid w:val="00EE4434"/>
    <w:rsid w:val="00EF30D1"/>
    <w:rsid w:val="00EF4A73"/>
    <w:rsid w:val="00EF503B"/>
    <w:rsid w:val="00EF5785"/>
    <w:rsid w:val="00EF6AE3"/>
    <w:rsid w:val="00EF71BA"/>
    <w:rsid w:val="00F0272C"/>
    <w:rsid w:val="00F02A50"/>
    <w:rsid w:val="00F057FC"/>
    <w:rsid w:val="00F10972"/>
    <w:rsid w:val="00F128CB"/>
    <w:rsid w:val="00F12FC8"/>
    <w:rsid w:val="00F13782"/>
    <w:rsid w:val="00F154EB"/>
    <w:rsid w:val="00F157C3"/>
    <w:rsid w:val="00F230F1"/>
    <w:rsid w:val="00F23D62"/>
    <w:rsid w:val="00F27D29"/>
    <w:rsid w:val="00F27EBB"/>
    <w:rsid w:val="00F3061C"/>
    <w:rsid w:val="00F3387E"/>
    <w:rsid w:val="00F33C54"/>
    <w:rsid w:val="00F353EC"/>
    <w:rsid w:val="00F40336"/>
    <w:rsid w:val="00F44022"/>
    <w:rsid w:val="00F46FB6"/>
    <w:rsid w:val="00F475D8"/>
    <w:rsid w:val="00F47E92"/>
    <w:rsid w:val="00F47FAD"/>
    <w:rsid w:val="00F50382"/>
    <w:rsid w:val="00F52D63"/>
    <w:rsid w:val="00F564D3"/>
    <w:rsid w:val="00F566D1"/>
    <w:rsid w:val="00F5799F"/>
    <w:rsid w:val="00F57F1B"/>
    <w:rsid w:val="00F60260"/>
    <w:rsid w:val="00F62452"/>
    <w:rsid w:val="00F750C8"/>
    <w:rsid w:val="00F81126"/>
    <w:rsid w:val="00F81259"/>
    <w:rsid w:val="00F8344A"/>
    <w:rsid w:val="00F90EBB"/>
    <w:rsid w:val="00F94321"/>
    <w:rsid w:val="00F95122"/>
    <w:rsid w:val="00FA43CD"/>
    <w:rsid w:val="00FA7A1D"/>
    <w:rsid w:val="00FB3BC0"/>
    <w:rsid w:val="00FC0AC3"/>
    <w:rsid w:val="00FC5CEF"/>
    <w:rsid w:val="00FD0697"/>
    <w:rsid w:val="00FD1FF2"/>
    <w:rsid w:val="00FD283A"/>
    <w:rsid w:val="00FD5860"/>
    <w:rsid w:val="00FD659F"/>
    <w:rsid w:val="00FD6B78"/>
    <w:rsid w:val="00FE1748"/>
    <w:rsid w:val="00FE6369"/>
    <w:rsid w:val="00FF2A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1ACDA2"/>
  <w15:docId w15:val="{89709800-119D-4BAC-891F-E36EE0D0F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97177"/>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2E32BD"/>
    <w:pPr>
      <w:keepNext/>
      <w:spacing w:line="252" w:lineRule="auto"/>
      <w:ind w:left="33" w:right="173"/>
      <w:jc w:val="both"/>
      <w:outlineLvl w:val="0"/>
    </w:pPr>
    <w:rPr>
      <w:rFonts w:ascii="Cambria" w:hAnsi="Cambria" w:cs="Cambria"/>
      <w:b/>
      <w:bCs/>
      <w:kern w:val="32"/>
      <w:sz w:val="32"/>
      <w:szCs w:val="32"/>
    </w:rPr>
  </w:style>
  <w:style w:type="paragraph" w:styleId="Nagwek2">
    <w:name w:val="heading 2"/>
    <w:basedOn w:val="Normalny"/>
    <w:next w:val="Normalny"/>
    <w:link w:val="Nagwek2Znak"/>
    <w:unhideWhenUsed/>
    <w:qFormat/>
    <w:rsid w:val="002E32BD"/>
    <w:pPr>
      <w:keepNext/>
      <w:jc w:val="both"/>
      <w:outlineLvl w:val="1"/>
    </w:pPr>
    <w:rPr>
      <w:b/>
      <w:bCs/>
    </w:rPr>
  </w:style>
  <w:style w:type="paragraph" w:styleId="Nagwek3">
    <w:name w:val="heading 3"/>
    <w:basedOn w:val="Normalny"/>
    <w:link w:val="Nagwek3Znak"/>
    <w:uiPriority w:val="9"/>
    <w:unhideWhenUsed/>
    <w:qFormat/>
    <w:rsid w:val="002E32BD"/>
    <w:pPr>
      <w:spacing w:before="100" w:beforeAutospacing="1" w:after="100" w:afterAutospacing="1"/>
      <w:outlineLvl w:val="2"/>
    </w:pPr>
    <w:rPr>
      <w:b/>
      <w:bCs/>
      <w:sz w:val="27"/>
      <w:szCs w:val="27"/>
    </w:rPr>
  </w:style>
  <w:style w:type="paragraph" w:styleId="Nagwek7">
    <w:name w:val="heading 7"/>
    <w:basedOn w:val="Normalny"/>
    <w:next w:val="Normalny"/>
    <w:link w:val="Nagwek7Znak"/>
    <w:uiPriority w:val="99"/>
    <w:unhideWhenUsed/>
    <w:qFormat/>
    <w:rsid w:val="002E32BD"/>
    <w:pPr>
      <w:keepNext/>
      <w:ind w:left="710" w:right="-143"/>
      <w:jc w:val="both"/>
      <w:outlineLvl w:val="6"/>
    </w:pPr>
    <w:rPr>
      <w:b/>
      <w:bCs/>
      <w:sz w:val="20"/>
      <w:szCs w:val="20"/>
    </w:rPr>
  </w:style>
  <w:style w:type="paragraph" w:styleId="Nagwek8">
    <w:name w:val="heading 8"/>
    <w:basedOn w:val="Normalny"/>
    <w:next w:val="Normalny"/>
    <w:link w:val="Nagwek8Znak"/>
    <w:uiPriority w:val="99"/>
    <w:unhideWhenUsed/>
    <w:qFormat/>
    <w:rsid w:val="002E32BD"/>
    <w:pPr>
      <w:keepNext/>
      <w:outlineLvl w:val="7"/>
    </w:pPr>
    <w:rPr>
      <w:rFonts w:ascii="Calibri" w:hAnsi="Calibri" w:cs="Calibri"/>
      <w:i/>
      <w:iCs/>
    </w:rPr>
  </w:style>
  <w:style w:type="paragraph" w:styleId="Nagwek9">
    <w:name w:val="heading 9"/>
    <w:basedOn w:val="Normalny"/>
    <w:next w:val="Normalny"/>
    <w:link w:val="Nagwek9Znak"/>
    <w:uiPriority w:val="99"/>
    <w:unhideWhenUsed/>
    <w:qFormat/>
    <w:rsid w:val="002E32BD"/>
    <w:pPr>
      <w:keepNext/>
      <w:tabs>
        <w:tab w:val="left" w:pos="709"/>
        <w:tab w:val="left" w:pos="993"/>
      </w:tabs>
      <w:spacing w:line="252" w:lineRule="auto"/>
      <w:ind w:left="360"/>
      <w:outlineLvl w:val="8"/>
    </w:pPr>
    <w:rPr>
      <w:rFonts w:ascii="Calibri" w:hAnsi="Calibri" w:cs="Calibri"/>
      <w:b/>
      <w:bCs/>
      <w:color w:val="FF000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E32BD"/>
    <w:rPr>
      <w:rFonts w:ascii="Cambria" w:eastAsia="Times New Roman" w:hAnsi="Cambria" w:cs="Cambria"/>
      <w:b/>
      <w:bCs/>
      <w:kern w:val="32"/>
      <w:sz w:val="32"/>
      <w:szCs w:val="32"/>
      <w:lang w:eastAsia="pl-PL"/>
    </w:rPr>
  </w:style>
  <w:style w:type="character" w:customStyle="1" w:styleId="Nagwek2Znak">
    <w:name w:val="Nagłówek 2 Znak"/>
    <w:basedOn w:val="Domylnaczcionkaakapitu"/>
    <w:link w:val="Nagwek2"/>
    <w:rsid w:val="002E32BD"/>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uiPriority w:val="9"/>
    <w:rsid w:val="002E32BD"/>
    <w:rPr>
      <w:rFonts w:ascii="Times New Roman" w:eastAsia="Times New Roman" w:hAnsi="Times New Roman" w:cs="Times New Roman"/>
      <w:b/>
      <w:bCs/>
      <w:sz w:val="27"/>
      <w:szCs w:val="27"/>
      <w:lang w:eastAsia="pl-PL"/>
    </w:rPr>
  </w:style>
  <w:style w:type="character" w:customStyle="1" w:styleId="Nagwek7Znak">
    <w:name w:val="Nagłówek 7 Znak"/>
    <w:basedOn w:val="Domylnaczcionkaakapitu"/>
    <w:link w:val="Nagwek7"/>
    <w:uiPriority w:val="99"/>
    <w:rsid w:val="002E32BD"/>
    <w:rPr>
      <w:rFonts w:ascii="Times New Roman" w:eastAsia="Times New Roman" w:hAnsi="Times New Roman" w:cs="Times New Roman"/>
      <w:b/>
      <w:bCs/>
      <w:sz w:val="20"/>
      <w:szCs w:val="20"/>
      <w:lang w:eastAsia="pl-PL"/>
    </w:rPr>
  </w:style>
  <w:style w:type="character" w:customStyle="1" w:styleId="Nagwek8Znak">
    <w:name w:val="Nagłówek 8 Znak"/>
    <w:basedOn w:val="Domylnaczcionkaakapitu"/>
    <w:link w:val="Nagwek8"/>
    <w:uiPriority w:val="99"/>
    <w:rsid w:val="002E32BD"/>
    <w:rPr>
      <w:rFonts w:ascii="Calibri" w:eastAsia="Times New Roman" w:hAnsi="Calibri" w:cs="Calibri"/>
      <w:i/>
      <w:iCs/>
      <w:sz w:val="24"/>
      <w:szCs w:val="24"/>
      <w:lang w:eastAsia="pl-PL"/>
    </w:rPr>
  </w:style>
  <w:style w:type="character" w:customStyle="1" w:styleId="Nagwek9Znak">
    <w:name w:val="Nagłówek 9 Znak"/>
    <w:basedOn w:val="Domylnaczcionkaakapitu"/>
    <w:link w:val="Nagwek9"/>
    <w:uiPriority w:val="99"/>
    <w:rsid w:val="002E32BD"/>
    <w:rPr>
      <w:rFonts w:ascii="Calibri" w:eastAsia="Times New Roman" w:hAnsi="Calibri" w:cs="Calibri"/>
      <w:b/>
      <w:bCs/>
      <w:color w:val="FF0000"/>
      <w:sz w:val="24"/>
      <w:szCs w:val="24"/>
    </w:rPr>
  </w:style>
  <w:style w:type="character" w:styleId="Hipercze">
    <w:name w:val="Hyperlink"/>
    <w:unhideWhenUsed/>
    <w:rsid w:val="002E32BD"/>
    <w:rPr>
      <w:rFonts w:ascii="Times New Roman" w:hAnsi="Times New Roman" w:cs="Times New Roman" w:hint="default"/>
      <w:color w:val="0000FF"/>
      <w:u w:val="single"/>
    </w:rPr>
  </w:style>
  <w:style w:type="character" w:styleId="UyteHipercze">
    <w:name w:val="FollowedHyperlink"/>
    <w:basedOn w:val="Domylnaczcionkaakapitu"/>
    <w:uiPriority w:val="99"/>
    <w:unhideWhenUsed/>
    <w:rsid w:val="002E32BD"/>
    <w:rPr>
      <w:color w:val="954F72" w:themeColor="followedHyperlink"/>
      <w:u w:val="single"/>
    </w:rPr>
  </w:style>
  <w:style w:type="paragraph" w:customStyle="1" w:styleId="msonormal0">
    <w:name w:val="msonormal"/>
    <w:basedOn w:val="Normalny"/>
    <w:uiPriority w:val="99"/>
    <w:rsid w:val="002E32BD"/>
    <w:pPr>
      <w:spacing w:before="100" w:beforeAutospacing="1" w:after="100" w:afterAutospacing="1"/>
    </w:pPr>
  </w:style>
  <w:style w:type="paragraph" w:styleId="NormalnyWeb">
    <w:name w:val="Normal (Web)"/>
    <w:basedOn w:val="Normalny"/>
    <w:unhideWhenUsed/>
    <w:rsid w:val="002E32BD"/>
    <w:pPr>
      <w:spacing w:before="100" w:beforeAutospacing="1" w:after="100" w:afterAutospacing="1"/>
    </w:pPr>
  </w:style>
  <w:style w:type="paragraph" w:styleId="Nagwek">
    <w:name w:val="header"/>
    <w:basedOn w:val="Normalny"/>
    <w:link w:val="NagwekZnak"/>
    <w:unhideWhenUsed/>
    <w:rsid w:val="002E32BD"/>
    <w:pPr>
      <w:tabs>
        <w:tab w:val="center" w:pos="4536"/>
        <w:tab w:val="right" w:pos="9072"/>
      </w:tabs>
    </w:pPr>
  </w:style>
  <w:style w:type="character" w:customStyle="1" w:styleId="NagwekZnak">
    <w:name w:val="Nagłówek Znak"/>
    <w:basedOn w:val="Domylnaczcionkaakapitu"/>
    <w:link w:val="Nagwek"/>
    <w:rsid w:val="002E32B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2E32BD"/>
    <w:pPr>
      <w:tabs>
        <w:tab w:val="center" w:pos="4536"/>
        <w:tab w:val="right" w:pos="9072"/>
      </w:tabs>
    </w:pPr>
  </w:style>
  <w:style w:type="character" w:customStyle="1" w:styleId="StopkaZnak">
    <w:name w:val="Stopka Znak"/>
    <w:basedOn w:val="Domylnaczcionkaakapitu"/>
    <w:link w:val="Stopka"/>
    <w:uiPriority w:val="99"/>
    <w:rsid w:val="002E32BD"/>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99"/>
    <w:qFormat/>
    <w:rsid w:val="002E32BD"/>
    <w:pPr>
      <w:spacing w:after="160"/>
    </w:pPr>
    <w:rPr>
      <w:rFonts w:ascii="Calibri" w:hAnsi="Calibri" w:cs="Calibri"/>
      <w:spacing w:val="15"/>
      <w:sz w:val="20"/>
      <w:szCs w:val="20"/>
    </w:rPr>
  </w:style>
  <w:style w:type="character" w:customStyle="1" w:styleId="PodtytuZnak">
    <w:name w:val="Podtytuł Znak"/>
    <w:basedOn w:val="Domylnaczcionkaakapitu"/>
    <w:link w:val="Podtytu"/>
    <w:uiPriority w:val="99"/>
    <w:rsid w:val="002E32BD"/>
    <w:rPr>
      <w:rFonts w:ascii="Calibri" w:eastAsia="Times New Roman" w:hAnsi="Calibri" w:cs="Calibri"/>
      <w:spacing w:val="15"/>
      <w:sz w:val="20"/>
      <w:szCs w:val="20"/>
      <w:lang w:eastAsia="pl-PL"/>
    </w:rPr>
  </w:style>
  <w:style w:type="paragraph" w:styleId="Tytu">
    <w:name w:val="Title"/>
    <w:basedOn w:val="Normalny"/>
    <w:next w:val="Podtytu"/>
    <w:link w:val="TytuZnak"/>
    <w:uiPriority w:val="99"/>
    <w:qFormat/>
    <w:rsid w:val="002E32BD"/>
    <w:pPr>
      <w:suppressAutoHyphens/>
      <w:jc w:val="center"/>
    </w:pPr>
    <w:rPr>
      <w:rFonts w:ascii="Cambria" w:hAnsi="Cambria" w:cs="Cambria"/>
      <w:b/>
      <w:bCs/>
      <w:kern w:val="28"/>
      <w:sz w:val="32"/>
      <w:szCs w:val="32"/>
    </w:rPr>
  </w:style>
  <w:style w:type="character" w:customStyle="1" w:styleId="TytuZnak">
    <w:name w:val="Tytuł Znak"/>
    <w:basedOn w:val="Domylnaczcionkaakapitu"/>
    <w:link w:val="Tytu"/>
    <w:uiPriority w:val="99"/>
    <w:rsid w:val="002E32BD"/>
    <w:rPr>
      <w:rFonts w:ascii="Cambria" w:eastAsia="Times New Roman" w:hAnsi="Cambria" w:cs="Cambria"/>
      <w:b/>
      <w:bCs/>
      <w:kern w:val="28"/>
      <w:sz w:val="32"/>
      <w:szCs w:val="32"/>
      <w:lang w:eastAsia="pl-PL"/>
    </w:rPr>
  </w:style>
  <w:style w:type="paragraph" w:styleId="Tekstpodstawowy">
    <w:name w:val="Body Text"/>
    <w:basedOn w:val="Normalny"/>
    <w:link w:val="TekstpodstawowyZnak"/>
    <w:unhideWhenUsed/>
    <w:rsid w:val="002E32BD"/>
    <w:rPr>
      <w:rFonts w:ascii="Arial" w:hAnsi="Arial" w:cs="Arial"/>
    </w:rPr>
  </w:style>
  <w:style w:type="character" w:customStyle="1" w:styleId="TekstpodstawowyZnak">
    <w:name w:val="Tekst podstawowy Znak"/>
    <w:basedOn w:val="Domylnaczcionkaakapitu"/>
    <w:link w:val="Tekstpodstawowy"/>
    <w:rsid w:val="002E32BD"/>
    <w:rPr>
      <w:rFonts w:ascii="Arial" w:eastAsia="Times New Roman" w:hAnsi="Arial" w:cs="Arial"/>
      <w:sz w:val="24"/>
      <w:szCs w:val="24"/>
      <w:lang w:eastAsia="pl-PL"/>
    </w:rPr>
  </w:style>
  <w:style w:type="paragraph" w:styleId="Tekstpodstawowywcity">
    <w:name w:val="Body Text Indent"/>
    <w:basedOn w:val="Normalny"/>
    <w:link w:val="TekstpodstawowywcityZnak"/>
    <w:unhideWhenUsed/>
    <w:rsid w:val="002E32BD"/>
    <w:pPr>
      <w:autoSpaceDE w:val="0"/>
      <w:autoSpaceDN w:val="0"/>
      <w:adjustRightInd w:val="0"/>
      <w:ind w:left="720"/>
      <w:jc w:val="both"/>
    </w:pPr>
  </w:style>
  <w:style w:type="character" w:customStyle="1" w:styleId="TekstpodstawowywcityZnak">
    <w:name w:val="Tekst podstawowy wcięty Znak"/>
    <w:basedOn w:val="Domylnaczcionkaakapitu"/>
    <w:link w:val="Tekstpodstawowywcity"/>
    <w:rsid w:val="002E32BD"/>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2E32BD"/>
    <w:pPr>
      <w:jc w:val="both"/>
    </w:pPr>
    <w:rPr>
      <w:rFonts w:ascii="Calibri" w:hAnsi="Calibri" w:cs="Calibri"/>
      <w:b/>
      <w:bCs/>
      <w:color w:val="FF0000"/>
    </w:rPr>
  </w:style>
  <w:style w:type="character" w:customStyle="1" w:styleId="Tekstpodstawowy2Znak">
    <w:name w:val="Tekst podstawowy 2 Znak"/>
    <w:basedOn w:val="Domylnaczcionkaakapitu"/>
    <w:link w:val="Tekstpodstawowy2"/>
    <w:uiPriority w:val="99"/>
    <w:rsid w:val="002E32BD"/>
    <w:rPr>
      <w:rFonts w:ascii="Calibri" w:eastAsia="Times New Roman" w:hAnsi="Calibri" w:cs="Calibri"/>
      <w:b/>
      <w:bCs/>
      <w:color w:val="FF0000"/>
      <w:sz w:val="24"/>
      <w:szCs w:val="24"/>
      <w:lang w:eastAsia="pl-PL"/>
    </w:rPr>
  </w:style>
  <w:style w:type="paragraph" w:styleId="Tekstpodstawowy3">
    <w:name w:val="Body Text 3"/>
    <w:basedOn w:val="Normalny"/>
    <w:link w:val="Tekstpodstawowy3Znak"/>
    <w:uiPriority w:val="99"/>
    <w:unhideWhenUsed/>
    <w:rsid w:val="002E32BD"/>
  </w:style>
  <w:style w:type="character" w:customStyle="1" w:styleId="Tekstpodstawowy3Znak">
    <w:name w:val="Tekst podstawowy 3 Znak"/>
    <w:basedOn w:val="Domylnaczcionkaakapitu"/>
    <w:link w:val="Tekstpodstawowy3"/>
    <w:uiPriority w:val="99"/>
    <w:rsid w:val="002E32BD"/>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nhideWhenUsed/>
    <w:rsid w:val="002E32BD"/>
    <w:pPr>
      <w:ind w:left="426" w:hanging="426"/>
    </w:pPr>
    <w:rPr>
      <w:sz w:val="20"/>
      <w:szCs w:val="20"/>
    </w:rPr>
  </w:style>
  <w:style w:type="character" w:customStyle="1" w:styleId="Tekstpodstawowywcity2Znak">
    <w:name w:val="Tekst podstawowy wcięty 2 Znak"/>
    <w:basedOn w:val="Domylnaczcionkaakapitu"/>
    <w:link w:val="Tekstpodstawowywcity2"/>
    <w:rsid w:val="002E32BD"/>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nhideWhenUsed/>
    <w:rsid w:val="002E32BD"/>
    <w:pPr>
      <w:tabs>
        <w:tab w:val="left" w:pos="709"/>
        <w:tab w:val="left" w:pos="993"/>
      </w:tabs>
      <w:ind w:left="284" w:hanging="284"/>
    </w:pPr>
    <w:rPr>
      <w:sz w:val="16"/>
      <w:szCs w:val="16"/>
    </w:rPr>
  </w:style>
  <w:style w:type="character" w:customStyle="1" w:styleId="Tekstpodstawowywcity3Znak">
    <w:name w:val="Tekst podstawowy wcięty 3 Znak"/>
    <w:basedOn w:val="Domylnaczcionkaakapitu"/>
    <w:link w:val="Tekstpodstawowywcity3"/>
    <w:rsid w:val="002E32BD"/>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unhideWhenUsed/>
    <w:rsid w:val="002E32BD"/>
    <w:rPr>
      <w:rFonts w:ascii="Segoe UI" w:hAnsi="Segoe UI" w:cs="Segoe UI"/>
      <w:sz w:val="18"/>
      <w:szCs w:val="18"/>
    </w:rPr>
  </w:style>
  <w:style w:type="character" w:customStyle="1" w:styleId="TekstdymkaZnak">
    <w:name w:val="Tekst dymka Znak"/>
    <w:basedOn w:val="Domylnaczcionkaakapitu"/>
    <w:link w:val="Tekstdymka"/>
    <w:uiPriority w:val="99"/>
    <w:rsid w:val="002E32BD"/>
    <w:rPr>
      <w:rFonts w:ascii="Segoe UI" w:eastAsia="Times New Roman" w:hAnsi="Segoe UI" w:cs="Segoe UI"/>
      <w:sz w:val="18"/>
      <w:szCs w:val="18"/>
      <w:lang w:eastAsia="pl-PL"/>
    </w:rPr>
  </w:style>
  <w:style w:type="paragraph" w:styleId="Bezodstpw">
    <w:name w:val="No Spacing"/>
    <w:link w:val="BezodstpwZnak"/>
    <w:uiPriority w:val="1"/>
    <w:qFormat/>
    <w:rsid w:val="002E32BD"/>
    <w:pPr>
      <w:spacing w:after="0"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2E32BD"/>
    <w:pPr>
      <w:ind w:left="720"/>
    </w:pPr>
    <w:rPr>
      <w:sz w:val="20"/>
      <w:szCs w:val="20"/>
    </w:rPr>
  </w:style>
  <w:style w:type="paragraph" w:customStyle="1" w:styleId="Akapitzlist1">
    <w:name w:val="Akapit z listą1"/>
    <w:basedOn w:val="Normalny"/>
    <w:uiPriority w:val="99"/>
    <w:qFormat/>
    <w:rsid w:val="002E32BD"/>
    <w:pPr>
      <w:ind w:left="720"/>
    </w:pPr>
    <w:rPr>
      <w:sz w:val="20"/>
      <w:szCs w:val="20"/>
    </w:rPr>
  </w:style>
  <w:style w:type="paragraph" w:customStyle="1" w:styleId="Tekstpodstawowywcity1">
    <w:name w:val="Tekst podstawowy wcięty1"/>
    <w:basedOn w:val="Normalny"/>
    <w:rsid w:val="002E32BD"/>
    <w:pPr>
      <w:autoSpaceDE w:val="0"/>
      <w:autoSpaceDN w:val="0"/>
      <w:adjustRightInd w:val="0"/>
      <w:ind w:left="709"/>
      <w:jc w:val="both"/>
    </w:pPr>
    <w:rPr>
      <w:rFonts w:ascii="Calibri" w:hAnsi="Calibri" w:cs="Calibri"/>
    </w:rPr>
  </w:style>
  <w:style w:type="paragraph" w:customStyle="1" w:styleId="tekstost">
    <w:name w:val="tekst ost"/>
    <w:basedOn w:val="Normalny"/>
    <w:uiPriority w:val="99"/>
    <w:rsid w:val="002E32BD"/>
    <w:pPr>
      <w:overflowPunct w:val="0"/>
      <w:autoSpaceDE w:val="0"/>
      <w:autoSpaceDN w:val="0"/>
      <w:adjustRightInd w:val="0"/>
      <w:jc w:val="both"/>
    </w:pPr>
    <w:rPr>
      <w:sz w:val="20"/>
      <w:szCs w:val="20"/>
    </w:rPr>
  </w:style>
  <w:style w:type="paragraph" w:customStyle="1" w:styleId="Normal1">
    <w:name w:val="Normal1"/>
    <w:basedOn w:val="Normalny"/>
    <w:rsid w:val="002E32BD"/>
    <w:pPr>
      <w:widowControl w:val="0"/>
      <w:suppressAutoHyphens/>
      <w:autoSpaceDE w:val="0"/>
    </w:pPr>
    <w:rPr>
      <w:sz w:val="20"/>
      <w:szCs w:val="20"/>
      <w:lang w:eastAsia="en-US"/>
    </w:rPr>
  </w:style>
  <w:style w:type="paragraph" w:customStyle="1" w:styleId="Tekstdymka1">
    <w:name w:val="Tekst dymka1"/>
    <w:basedOn w:val="Normalny"/>
    <w:uiPriority w:val="99"/>
    <w:rsid w:val="002E32BD"/>
    <w:rPr>
      <w:sz w:val="2"/>
      <w:szCs w:val="2"/>
    </w:rPr>
  </w:style>
  <w:style w:type="paragraph" w:customStyle="1" w:styleId="ust">
    <w:name w:val="ust"/>
    <w:rsid w:val="002E32BD"/>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uiPriority w:val="99"/>
    <w:rsid w:val="002E32BD"/>
    <w:pPr>
      <w:ind w:left="567"/>
    </w:pPr>
  </w:style>
  <w:style w:type="paragraph" w:customStyle="1" w:styleId="lit">
    <w:name w:val="lit"/>
    <w:uiPriority w:val="99"/>
    <w:rsid w:val="002E32BD"/>
    <w:pPr>
      <w:overflowPunct w:val="0"/>
      <w:autoSpaceDE w:val="0"/>
      <w:autoSpaceDN w:val="0"/>
      <w:adjustRightInd w:val="0"/>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litera">
    <w:name w:val="litera"/>
    <w:basedOn w:val="Normalny"/>
    <w:uiPriority w:val="99"/>
    <w:rsid w:val="002E32BD"/>
    <w:pPr>
      <w:spacing w:line="360" w:lineRule="auto"/>
      <w:ind w:left="986" w:hanging="476"/>
      <w:jc w:val="both"/>
    </w:pPr>
    <w:rPr>
      <w:rFonts w:ascii="Times" w:hAnsi="Times" w:cs="Times"/>
    </w:rPr>
  </w:style>
  <w:style w:type="paragraph" w:customStyle="1" w:styleId="w4ustart">
    <w:name w:val="w4_ust_art"/>
    <w:basedOn w:val="Normalny"/>
    <w:uiPriority w:val="99"/>
    <w:rsid w:val="002E32BD"/>
    <w:pPr>
      <w:spacing w:before="60" w:after="60"/>
      <w:ind w:left="1843" w:hanging="255"/>
      <w:jc w:val="both"/>
    </w:pPr>
  </w:style>
  <w:style w:type="paragraph" w:customStyle="1" w:styleId="pkt1art">
    <w:name w:val="pkt1 art"/>
    <w:uiPriority w:val="99"/>
    <w:rsid w:val="002E32BD"/>
    <w:pPr>
      <w:spacing w:before="60" w:after="60" w:line="240" w:lineRule="auto"/>
      <w:ind w:left="1872" w:hanging="284"/>
    </w:pPr>
    <w:rPr>
      <w:rFonts w:ascii="Times New Roman" w:eastAsia="Times New Roman" w:hAnsi="Times New Roman" w:cs="Times New Roman"/>
      <w:noProof/>
      <w:sz w:val="24"/>
      <w:szCs w:val="24"/>
      <w:lang w:eastAsia="pl-PL"/>
    </w:rPr>
  </w:style>
  <w:style w:type="paragraph" w:customStyle="1" w:styleId="pkt">
    <w:name w:val="pkt"/>
    <w:basedOn w:val="Normalny"/>
    <w:uiPriority w:val="99"/>
    <w:rsid w:val="002E32BD"/>
    <w:pPr>
      <w:spacing w:before="60" w:after="60"/>
      <w:ind w:left="851" w:hanging="295"/>
      <w:jc w:val="both"/>
    </w:pPr>
  </w:style>
  <w:style w:type="paragraph" w:customStyle="1" w:styleId="zmart2">
    <w:name w:val="zm art2"/>
    <w:basedOn w:val="Normalny"/>
    <w:uiPriority w:val="99"/>
    <w:rsid w:val="002E32BD"/>
    <w:pPr>
      <w:ind w:left="1984" w:hanging="1077"/>
    </w:pPr>
    <w:rPr>
      <w:noProof/>
    </w:rPr>
  </w:style>
  <w:style w:type="paragraph" w:customStyle="1" w:styleId="Akapitzlist11">
    <w:name w:val="Akapit z listą11"/>
    <w:basedOn w:val="Normalny"/>
    <w:uiPriority w:val="99"/>
    <w:rsid w:val="002E32BD"/>
    <w:pPr>
      <w:spacing w:after="200" w:line="276" w:lineRule="auto"/>
      <w:ind w:left="720"/>
    </w:pPr>
    <w:rPr>
      <w:rFonts w:ascii="Calibri" w:hAnsi="Calibri" w:cs="Calibri"/>
      <w:sz w:val="20"/>
      <w:szCs w:val="20"/>
      <w:lang w:eastAsia="en-US"/>
    </w:rPr>
  </w:style>
  <w:style w:type="paragraph" w:customStyle="1" w:styleId="Akapitzlist2">
    <w:name w:val="Akapit z listą2"/>
    <w:basedOn w:val="Normalny"/>
    <w:rsid w:val="002E32BD"/>
    <w:pPr>
      <w:ind w:left="720"/>
    </w:pPr>
    <w:rPr>
      <w:sz w:val="20"/>
      <w:szCs w:val="20"/>
    </w:rPr>
  </w:style>
  <w:style w:type="paragraph" w:customStyle="1" w:styleId="Akapitzlist3">
    <w:name w:val="Akapit z listą3"/>
    <w:basedOn w:val="Normalny"/>
    <w:rsid w:val="002E32BD"/>
    <w:pPr>
      <w:ind w:left="720"/>
    </w:pPr>
    <w:rPr>
      <w:sz w:val="20"/>
      <w:szCs w:val="20"/>
    </w:rPr>
  </w:style>
  <w:style w:type="paragraph" w:customStyle="1" w:styleId="Akapitzlist4">
    <w:name w:val="Akapit z listą4"/>
    <w:basedOn w:val="Normalny"/>
    <w:uiPriority w:val="99"/>
    <w:rsid w:val="002E32BD"/>
    <w:pPr>
      <w:ind w:left="720"/>
    </w:pPr>
    <w:rPr>
      <w:sz w:val="20"/>
      <w:szCs w:val="20"/>
    </w:rPr>
  </w:style>
  <w:style w:type="character" w:customStyle="1" w:styleId="NagwekZnak1">
    <w:name w:val="Nagłówek Znak1"/>
    <w:basedOn w:val="Domylnaczcionkaakapitu"/>
    <w:uiPriority w:val="99"/>
    <w:semiHidden/>
    <w:rsid w:val="002E32BD"/>
    <w:rPr>
      <w:rFonts w:ascii="Times New Roman" w:eastAsia="Times New Roman" w:hAnsi="Times New Roman" w:cs="Times New Roman" w:hint="default"/>
      <w:sz w:val="24"/>
      <w:szCs w:val="24"/>
      <w:lang w:eastAsia="pl-PL"/>
    </w:rPr>
  </w:style>
  <w:style w:type="character" w:customStyle="1" w:styleId="StopkaZnak1">
    <w:name w:val="Stopka Znak1"/>
    <w:basedOn w:val="Domylnaczcionkaakapitu"/>
    <w:uiPriority w:val="99"/>
    <w:semiHidden/>
    <w:rsid w:val="002E32BD"/>
    <w:rPr>
      <w:rFonts w:ascii="Times New Roman" w:eastAsia="Times New Roman" w:hAnsi="Times New Roman" w:cs="Times New Roman" w:hint="default"/>
      <w:sz w:val="24"/>
      <w:szCs w:val="24"/>
      <w:lang w:eastAsia="pl-PL"/>
    </w:rPr>
  </w:style>
  <w:style w:type="character" w:customStyle="1" w:styleId="TekstdymkaZnak1">
    <w:name w:val="Tekst dymka Znak1"/>
    <w:basedOn w:val="Domylnaczcionkaakapitu"/>
    <w:uiPriority w:val="99"/>
    <w:semiHidden/>
    <w:rsid w:val="002E32BD"/>
    <w:rPr>
      <w:rFonts w:ascii="Segoe UI" w:eastAsia="Times New Roman" w:hAnsi="Segoe UI" w:cs="Segoe UI" w:hint="default"/>
      <w:sz w:val="18"/>
      <w:szCs w:val="18"/>
      <w:lang w:eastAsia="pl-PL"/>
    </w:rPr>
  </w:style>
  <w:style w:type="character" w:customStyle="1" w:styleId="dane1">
    <w:name w:val="dane1"/>
    <w:rsid w:val="002E32BD"/>
    <w:rPr>
      <w:color w:val="auto"/>
    </w:rPr>
  </w:style>
  <w:style w:type="character" w:customStyle="1" w:styleId="FontStyle37">
    <w:name w:val="Font Style37"/>
    <w:uiPriority w:val="99"/>
    <w:rsid w:val="002E32BD"/>
    <w:rPr>
      <w:rFonts w:ascii="Arial" w:hAnsi="Arial" w:cs="Arial" w:hint="default"/>
      <w:i/>
      <w:iCs/>
      <w:sz w:val="18"/>
      <w:szCs w:val="18"/>
    </w:rPr>
  </w:style>
  <w:style w:type="paragraph" w:styleId="Tekstblokowy">
    <w:name w:val="Block Text"/>
    <w:basedOn w:val="Normalny"/>
    <w:rsid w:val="006672FE"/>
    <w:pPr>
      <w:ind w:left="33" w:right="-108"/>
      <w:jc w:val="both"/>
    </w:pPr>
    <w:rPr>
      <w:rFonts w:ascii="Calibri" w:hAnsi="Calibri" w:cs="Calibri"/>
      <w:b/>
      <w:bCs/>
    </w:rPr>
  </w:style>
  <w:style w:type="character" w:styleId="Numerstrony">
    <w:name w:val="page number"/>
    <w:uiPriority w:val="99"/>
    <w:rsid w:val="006672FE"/>
    <w:rPr>
      <w:rFonts w:ascii="Times New Roman" w:hAnsi="Times New Roman" w:cs="Times New Roman"/>
    </w:rPr>
  </w:style>
  <w:style w:type="paragraph" w:customStyle="1" w:styleId="tekst">
    <w:name w:val="tekst"/>
    <w:basedOn w:val="Normalny"/>
    <w:rsid w:val="006672FE"/>
    <w:pPr>
      <w:suppressLineNumbers/>
      <w:spacing w:before="60" w:after="60"/>
      <w:jc w:val="both"/>
    </w:pPr>
    <w:rPr>
      <w:szCs w:val="20"/>
    </w:rPr>
  </w:style>
  <w:style w:type="character" w:styleId="Odwoaniedokomentarza">
    <w:name w:val="annotation reference"/>
    <w:basedOn w:val="Domylnaczcionkaakapitu"/>
    <w:uiPriority w:val="99"/>
    <w:semiHidden/>
    <w:unhideWhenUsed/>
    <w:rsid w:val="006672FE"/>
    <w:rPr>
      <w:sz w:val="16"/>
      <w:szCs w:val="16"/>
    </w:rPr>
  </w:style>
  <w:style w:type="paragraph" w:styleId="Tekstkomentarza">
    <w:name w:val="annotation text"/>
    <w:basedOn w:val="Normalny"/>
    <w:link w:val="TekstkomentarzaZnak"/>
    <w:uiPriority w:val="99"/>
    <w:semiHidden/>
    <w:unhideWhenUsed/>
    <w:rsid w:val="006672FE"/>
    <w:rPr>
      <w:sz w:val="20"/>
      <w:szCs w:val="20"/>
    </w:rPr>
  </w:style>
  <w:style w:type="character" w:customStyle="1" w:styleId="TekstkomentarzaZnak">
    <w:name w:val="Tekst komentarza Znak"/>
    <w:basedOn w:val="Domylnaczcionkaakapitu"/>
    <w:link w:val="Tekstkomentarza"/>
    <w:uiPriority w:val="99"/>
    <w:semiHidden/>
    <w:rsid w:val="006672F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672FE"/>
    <w:rPr>
      <w:b/>
      <w:bCs/>
    </w:rPr>
  </w:style>
  <w:style w:type="character" w:customStyle="1" w:styleId="TematkomentarzaZnak">
    <w:name w:val="Temat komentarza Znak"/>
    <w:basedOn w:val="TekstkomentarzaZnak"/>
    <w:link w:val="Tematkomentarza"/>
    <w:uiPriority w:val="99"/>
    <w:semiHidden/>
    <w:rsid w:val="006672FE"/>
    <w:rPr>
      <w:rFonts w:ascii="Times New Roman" w:eastAsia="Times New Roman" w:hAnsi="Times New Roman" w:cs="Times New Roman"/>
      <w:b/>
      <w:bCs/>
      <w:sz w:val="20"/>
      <w:szCs w:val="20"/>
      <w:lang w:eastAsia="pl-PL"/>
    </w:rPr>
  </w:style>
  <w:style w:type="paragraph" w:customStyle="1" w:styleId="Akapitzlist5">
    <w:name w:val="Akapit z listą5"/>
    <w:basedOn w:val="Normalny"/>
    <w:rsid w:val="006672FE"/>
    <w:pPr>
      <w:spacing w:after="200" w:line="276" w:lineRule="auto"/>
      <w:ind w:left="720"/>
    </w:pPr>
    <w:rPr>
      <w:rFonts w:ascii="Calibri" w:hAnsi="Calibri"/>
      <w:sz w:val="22"/>
      <w:szCs w:val="22"/>
    </w:rPr>
  </w:style>
  <w:style w:type="character" w:styleId="Pogrubienie">
    <w:name w:val="Strong"/>
    <w:basedOn w:val="Domylnaczcionkaakapitu"/>
    <w:qFormat/>
    <w:rsid w:val="00E126DF"/>
    <w:rPr>
      <w:rFonts w:ascii="Times New Roman" w:hAnsi="Times New Roman" w:cs="Times New Roman" w:hint="default"/>
      <w:b/>
      <w:bCs/>
    </w:rPr>
  </w:style>
  <w:style w:type="paragraph" w:customStyle="1" w:styleId="tyt">
    <w:name w:val="tyt"/>
    <w:basedOn w:val="Normalny"/>
    <w:semiHidden/>
    <w:rsid w:val="00E126DF"/>
    <w:pPr>
      <w:keepNext/>
      <w:spacing w:before="60" w:after="60"/>
      <w:jc w:val="center"/>
    </w:pPr>
    <w:rPr>
      <w:b/>
      <w:bCs/>
    </w:rPr>
  </w:style>
  <w:style w:type="paragraph" w:customStyle="1" w:styleId="Default">
    <w:name w:val="Default"/>
    <w:rsid w:val="00E126D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p1">
    <w:name w:val="p1"/>
    <w:basedOn w:val="Normalny"/>
    <w:semiHidden/>
    <w:rsid w:val="00E126DF"/>
    <w:pPr>
      <w:spacing w:after="167"/>
    </w:pPr>
  </w:style>
  <w:style w:type="paragraph" w:customStyle="1" w:styleId="IIIpoziom">
    <w:name w:val="III poziom"/>
    <w:basedOn w:val="Akapitzlist1"/>
    <w:semiHidden/>
    <w:rsid w:val="00E126DF"/>
    <w:pPr>
      <w:numPr>
        <w:ilvl w:val="2"/>
        <w:numId w:val="1"/>
      </w:numPr>
      <w:suppressAutoHyphens/>
      <w:spacing w:line="312" w:lineRule="auto"/>
      <w:jc w:val="both"/>
    </w:pPr>
    <w:rPr>
      <w:rFonts w:ascii="Verdana" w:hAnsi="Verdana"/>
      <w:sz w:val="16"/>
      <w:szCs w:val="16"/>
      <w:lang w:eastAsia="ar-SA"/>
    </w:rPr>
  </w:style>
  <w:style w:type="character" w:customStyle="1" w:styleId="BezodstpwZnak">
    <w:name w:val="Bez odstępów Znak"/>
    <w:basedOn w:val="Domylnaczcionkaakapitu"/>
    <w:link w:val="Bezodstpw"/>
    <w:uiPriority w:val="1"/>
    <w:locked/>
    <w:rsid w:val="00B97493"/>
    <w:rPr>
      <w:rFonts w:ascii="Times New Roman" w:eastAsia="Times New Roman" w:hAnsi="Times New Roman" w:cs="Times New Roman"/>
      <w:sz w:val="24"/>
      <w:szCs w:val="24"/>
      <w:lang w:eastAsia="pl-PL"/>
    </w:rPr>
  </w:style>
  <w:style w:type="table" w:styleId="Tabela-Siatka">
    <w:name w:val="Table Grid"/>
    <w:basedOn w:val="Standardowy"/>
    <w:uiPriority w:val="59"/>
    <w:rsid w:val="00B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71395">
      <w:bodyDiv w:val="1"/>
      <w:marLeft w:val="0"/>
      <w:marRight w:val="0"/>
      <w:marTop w:val="0"/>
      <w:marBottom w:val="0"/>
      <w:divBdr>
        <w:top w:val="none" w:sz="0" w:space="0" w:color="auto"/>
        <w:left w:val="none" w:sz="0" w:space="0" w:color="auto"/>
        <w:bottom w:val="none" w:sz="0" w:space="0" w:color="auto"/>
        <w:right w:val="none" w:sz="0" w:space="0" w:color="auto"/>
      </w:divBdr>
    </w:div>
    <w:div w:id="211818470">
      <w:bodyDiv w:val="1"/>
      <w:marLeft w:val="0"/>
      <w:marRight w:val="0"/>
      <w:marTop w:val="0"/>
      <w:marBottom w:val="0"/>
      <w:divBdr>
        <w:top w:val="none" w:sz="0" w:space="0" w:color="auto"/>
        <w:left w:val="none" w:sz="0" w:space="0" w:color="auto"/>
        <w:bottom w:val="none" w:sz="0" w:space="0" w:color="auto"/>
        <w:right w:val="none" w:sz="0" w:space="0" w:color="auto"/>
      </w:divBdr>
    </w:div>
    <w:div w:id="328749971">
      <w:bodyDiv w:val="1"/>
      <w:marLeft w:val="0"/>
      <w:marRight w:val="0"/>
      <w:marTop w:val="0"/>
      <w:marBottom w:val="0"/>
      <w:divBdr>
        <w:top w:val="none" w:sz="0" w:space="0" w:color="auto"/>
        <w:left w:val="none" w:sz="0" w:space="0" w:color="auto"/>
        <w:bottom w:val="none" w:sz="0" w:space="0" w:color="auto"/>
        <w:right w:val="none" w:sz="0" w:space="0" w:color="auto"/>
      </w:divBdr>
    </w:div>
    <w:div w:id="341590399">
      <w:bodyDiv w:val="1"/>
      <w:marLeft w:val="0"/>
      <w:marRight w:val="0"/>
      <w:marTop w:val="0"/>
      <w:marBottom w:val="0"/>
      <w:divBdr>
        <w:top w:val="none" w:sz="0" w:space="0" w:color="auto"/>
        <w:left w:val="none" w:sz="0" w:space="0" w:color="auto"/>
        <w:bottom w:val="none" w:sz="0" w:space="0" w:color="auto"/>
        <w:right w:val="none" w:sz="0" w:space="0" w:color="auto"/>
      </w:divBdr>
    </w:div>
    <w:div w:id="424811192">
      <w:bodyDiv w:val="1"/>
      <w:marLeft w:val="0"/>
      <w:marRight w:val="0"/>
      <w:marTop w:val="0"/>
      <w:marBottom w:val="0"/>
      <w:divBdr>
        <w:top w:val="none" w:sz="0" w:space="0" w:color="auto"/>
        <w:left w:val="none" w:sz="0" w:space="0" w:color="auto"/>
        <w:bottom w:val="none" w:sz="0" w:space="0" w:color="auto"/>
        <w:right w:val="none" w:sz="0" w:space="0" w:color="auto"/>
      </w:divBdr>
    </w:div>
    <w:div w:id="484708302">
      <w:bodyDiv w:val="1"/>
      <w:marLeft w:val="0"/>
      <w:marRight w:val="0"/>
      <w:marTop w:val="0"/>
      <w:marBottom w:val="0"/>
      <w:divBdr>
        <w:top w:val="none" w:sz="0" w:space="0" w:color="auto"/>
        <w:left w:val="none" w:sz="0" w:space="0" w:color="auto"/>
        <w:bottom w:val="none" w:sz="0" w:space="0" w:color="auto"/>
        <w:right w:val="none" w:sz="0" w:space="0" w:color="auto"/>
      </w:divBdr>
    </w:div>
    <w:div w:id="504710332">
      <w:bodyDiv w:val="1"/>
      <w:marLeft w:val="0"/>
      <w:marRight w:val="0"/>
      <w:marTop w:val="0"/>
      <w:marBottom w:val="0"/>
      <w:divBdr>
        <w:top w:val="none" w:sz="0" w:space="0" w:color="auto"/>
        <w:left w:val="none" w:sz="0" w:space="0" w:color="auto"/>
        <w:bottom w:val="none" w:sz="0" w:space="0" w:color="auto"/>
        <w:right w:val="none" w:sz="0" w:space="0" w:color="auto"/>
      </w:divBdr>
    </w:div>
    <w:div w:id="638346565">
      <w:bodyDiv w:val="1"/>
      <w:marLeft w:val="0"/>
      <w:marRight w:val="0"/>
      <w:marTop w:val="0"/>
      <w:marBottom w:val="0"/>
      <w:divBdr>
        <w:top w:val="none" w:sz="0" w:space="0" w:color="auto"/>
        <w:left w:val="none" w:sz="0" w:space="0" w:color="auto"/>
        <w:bottom w:val="none" w:sz="0" w:space="0" w:color="auto"/>
        <w:right w:val="none" w:sz="0" w:space="0" w:color="auto"/>
      </w:divBdr>
    </w:div>
    <w:div w:id="674190209">
      <w:bodyDiv w:val="1"/>
      <w:marLeft w:val="0"/>
      <w:marRight w:val="0"/>
      <w:marTop w:val="0"/>
      <w:marBottom w:val="0"/>
      <w:divBdr>
        <w:top w:val="none" w:sz="0" w:space="0" w:color="auto"/>
        <w:left w:val="none" w:sz="0" w:space="0" w:color="auto"/>
        <w:bottom w:val="none" w:sz="0" w:space="0" w:color="auto"/>
        <w:right w:val="none" w:sz="0" w:space="0" w:color="auto"/>
      </w:divBdr>
    </w:div>
    <w:div w:id="713193501">
      <w:bodyDiv w:val="1"/>
      <w:marLeft w:val="0"/>
      <w:marRight w:val="0"/>
      <w:marTop w:val="0"/>
      <w:marBottom w:val="0"/>
      <w:divBdr>
        <w:top w:val="none" w:sz="0" w:space="0" w:color="auto"/>
        <w:left w:val="none" w:sz="0" w:space="0" w:color="auto"/>
        <w:bottom w:val="none" w:sz="0" w:space="0" w:color="auto"/>
        <w:right w:val="none" w:sz="0" w:space="0" w:color="auto"/>
      </w:divBdr>
    </w:div>
    <w:div w:id="717050642">
      <w:bodyDiv w:val="1"/>
      <w:marLeft w:val="0"/>
      <w:marRight w:val="0"/>
      <w:marTop w:val="0"/>
      <w:marBottom w:val="0"/>
      <w:divBdr>
        <w:top w:val="none" w:sz="0" w:space="0" w:color="auto"/>
        <w:left w:val="none" w:sz="0" w:space="0" w:color="auto"/>
        <w:bottom w:val="none" w:sz="0" w:space="0" w:color="auto"/>
        <w:right w:val="none" w:sz="0" w:space="0" w:color="auto"/>
      </w:divBdr>
    </w:div>
    <w:div w:id="812019044">
      <w:bodyDiv w:val="1"/>
      <w:marLeft w:val="0"/>
      <w:marRight w:val="0"/>
      <w:marTop w:val="0"/>
      <w:marBottom w:val="0"/>
      <w:divBdr>
        <w:top w:val="none" w:sz="0" w:space="0" w:color="auto"/>
        <w:left w:val="none" w:sz="0" w:space="0" w:color="auto"/>
        <w:bottom w:val="none" w:sz="0" w:space="0" w:color="auto"/>
        <w:right w:val="none" w:sz="0" w:space="0" w:color="auto"/>
      </w:divBdr>
    </w:div>
    <w:div w:id="841356244">
      <w:bodyDiv w:val="1"/>
      <w:marLeft w:val="0"/>
      <w:marRight w:val="0"/>
      <w:marTop w:val="0"/>
      <w:marBottom w:val="0"/>
      <w:divBdr>
        <w:top w:val="none" w:sz="0" w:space="0" w:color="auto"/>
        <w:left w:val="none" w:sz="0" w:space="0" w:color="auto"/>
        <w:bottom w:val="none" w:sz="0" w:space="0" w:color="auto"/>
        <w:right w:val="none" w:sz="0" w:space="0" w:color="auto"/>
      </w:divBdr>
    </w:div>
    <w:div w:id="994915277">
      <w:bodyDiv w:val="1"/>
      <w:marLeft w:val="0"/>
      <w:marRight w:val="0"/>
      <w:marTop w:val="0"/>
      <w:marBottom w:val="0"/>
      <w:divBdr>
        <w:top w:val="none" w:sz="0" w:space="0" w:color="auto"/>
        <w:left w:val="none" w:sz="0" w:space="0" w:color="auto"/>
        <w:bottom w:val="none" w:sz="0" w:space="0" w:color="auto"/>
        <w:right w:val="none" w:sz="0" w:space="0" w:color="auto"/>
      </w:divBdr>
    </w:div>
    <w:div w:id="1020165086">
      <w:bodyDiv w:val="1"/>
      <w:marLeft w:val="0"/>
      <w:marRight w:val="0"/>
      <w:marTop w:val="0"/>
      <w:marBottom w:val="0"/>
      <w:divBdr>
        <w:top w:val="none" w:sz="0" w:space="0" w:color="auto"/>
        <w:left w:val="none" w:sz="0" w:space="0" w:color="auto"/>
        <w:bottom w:val="none" w:sz="0" w:space="0" w:color="auto"/>
        <w:right w:val="none" w:sz="0" w:space="0" w:color="auto"/>
      </w:divBdr>
    </w:div>
    <w:div w:id="1082727410">
      <w:bodyDiv w:val="1"/>
      <w:marLeft w:val="0"/>
      <w:marRight w:val="0"/>
      <w:marTop w:val="0"/>
      <w:marBottom w:val="0"/>
      <w:divBdr>
        <w:top w:val="none" w:sz="0" w:space="0" w:color="auto"/>
        <w:left w:val="none" w:sz="0" w:space="0" w:color="auto"/>
        <w:bottom w:val="none" w:sz="0" w:space="0" w:color="auto"/>
        <w:right w:val="none" w:sz="0" w:space="0" w:color="auto"/>
      </w:divBdr>
    </w:div>
    <w:div w:id="1206137880">
      <w:bodyDiv w:val="1"/>
      <w:marLeft w:val="0"/>
      <w:marRight w:val="0"/>
      <w:marTop w:val="0"/>
      <w:marBottom w:val="0"/>
      <w:divBdr>
        <w:top w:val="none" w:sz="0" w:space="0" w:color="auto"/>
        <w:left w:val="none" w:sz="0" w:space="0" w:color="auto"/>
        <w:bottom w:val="none" w:sz="0" w:space="0" w:color="auto"/>
        <w:right w:val="none" w:sz="0" w:space="0" w:color="auto"/>
      </w:divBdr>
    </w:div>
    <w:div w:id="1220436736">
      <w:bodyDiv w:val="1"/>
      <w:marLeft w:val="0"/>
      <w:marRight w:val="0"/>
      <w:marTop w:val="0"/>
      <w:marBottom w:val="0"/>
      <w:divBdr>
        <w:top w:val="none" w:sz="0" w:space="0" w:color="auto"/>
        <w:left w:val="none" w:sz="0" w:space="0" w:color="auto"/>
        <w:bottom w:val="none" w:sz="0" w:space="0" w:color="auto"/>
        <w:right w:val="none" w:sz="0" w:space="0" w:color="auto"/>
      </w:divBdr>
    </w:div>
    <w:div w:id="1457022070">
      <w:bodyDiv w:val="1"/>
      <w:marLeft w:val="0"/>
      <w:marRight w:val="0"/>
      <w:marTop w:val="0"/>
      <w:marBottom w:val="0"/>
      <w:divBdr>
        <w:top w:val="none" w:sz="0" w:space="0" w:color="auto"/>
        <w:left w:val="none" w:sz="0" w:space="0" w:color="auto"/>
        <w:bottom w:val="none" w:sz="0" w:space="0" w:color="auto"/>
        <w:right w:val="none" w:sz="0" w:space="0" w:color="auto"/>
      </w:divBdr>
    </w:div>
    <w:div w:id="1475752643">
      <w:bodyDiv w:val="1"/>
      <w:marLeft w:val="0"/>
      <w:marRight w:val="0"/>
      <w:marTop w:val="0"/>
      <w:marBottom w:val="0"/>
      <w:divBdr>
        <w:top w:val="none" w:sz="0" w:space="0" w:color="auto"/>
        <w:left w:val="none" w:sz="0" w:space="0" w:color="auto"/>
        <w:bottom w:val="none" w:sz="0" w:space="0" w:color="auto"/>
        <w:right w:val="none" w:sz="0" w:space="0" w:color="auto"/>
      </w:divBdr>
    </w:div>
    <w:div w:id="1749958611">
      <w:bodyDiv w:val="1"/>
      <w:marLeft w:val="0"/>
      <w:marRight w:val="0"/>
      <w:marTop w:val="0"/>
      <w:marBottom w:val="0"/>
      <w:divBdr>
        <w:top w:val="none" w:sz="0" w:space="0" w:color="auto"/>
        <w:left w:val="none" w:sz="0" w:space="0" w:color="auto"/>
        <w:bottom w:val="none" w:sz="0" w:space="0" w:color="auto"/>
        <w:right w:val="none" w:sz="0" w:space="0" w:color="auto"/>
      </w:divBdr>
    </w:div>
    <w:div w:id="1772125214">
      <w:bodyDiv w:val="1"/>
      <w:marLeft w:val="0"/>
      <w:marRight w:val="0"/>
      <w:marTop w:val="0"/>
      <w:marBottom w:val="0"/>
      <w:divBdr>
        <w:top w:val="none" w:sz="0" w:space="0" w:color="auto"/>
        <w:left w:val="none" w:sz="0" w:space="0" w:color="auto"/>
        <w:bottom w:val="none" w:sz="0" w:space="0" w:color="auto"/>
        <w:right w:val="none" w:sz="0" w:space="0" w:color="auto"/>
      </w:divBdr>
    </w:div>
    <w:div w:id="1864203936">
      <w:bodyDiv w:val="1"/>
      <w:marLeft w:val="0"/>
      <w:marRight w:val="0"/>
      <w:marTop w:val="0"/>
      <w:marBottom w:val="0"/>
      <w:divBdr>
        <w:top w:val="none" w:sz="0" w:space="0" w:color="auto"/>
        <w:left w:val="none" w:sz="0" w:space="0" w:color="auto"/>
        <w:bottom w:val="none" w:sz="0" w:space="0" w:color="auto"/>
        <w:right w:val="none" w:sz="0" w:space="0" w:color="auto"/>
      </w:divBdr>
    </w:div>
    <w:div w:id="1881554656">
      <w:bodyDiv w:val="1"/>
      <w:marLeft w:val="0"/>
      <w:marRight w:val="0"/>
      <w:marTop w:val="0"/>
      <w:marBottom w:val="0"/>
      <w:divBdr>
        <w:top w:val="none" w:sz="0" w:space="0" w:color="auto"/>
        <w:left w:val="none" w:sz="0" w:space="0" w:color="auto"/>
        <w:bottom w:val="none" w:sz="0" w:space="0" w:color="auto"/>
        <w:right w:val="none" w:sz="0" w:space="0" w:color="auto"/>
      </w:divBdr>
    </w:div>
    <w:div w:id="1900244839">
      <w:bodyDiv w:val="1"/>
      <w:marLeft w:val="0"/>
      <w:marRight w:val="0"/>
      <w:marTop w:val="0"/>
      <w:marBottom w:val="0"/>
      <w:divBdr>
        <w:top w:val="none" w:sz="0" w:space="0" w:color="auto"/>
        <w:left w:val="none" w:sz="0" w:space="0" w:color="auto"/>
        <w:bottom w:val="none" w:sz="0" w:space="0" w:color="auto"/>
        <w:right w:val="none" w:sz="0" w:space="0" w:color="auto"/>
      </w:divBdr>
    </w:div>
    <w:div w:id="1909916718">
      <w:bodyDiv w:val="1"/>
      <w:marLeft w:val="0"/>
      <w:marRight w:val="0"/>
      <w:marTop w:val="0"/>
      <w:marBottom w:val="0"/>
      <w:divBdr>
        <w:top w:val="none" w:sz="0" w:space="0" w:color="auto"/>
        <w:left w:val="none" w:sz="0" w:space="0" w:color="auto"/>
        <w:bottom w:val="none" w:sz="0" w:space="0" w:color="auto"/>
        <w:right w:val="none" w:sz="0" w:space="0" w:color="auto"/>
      </w:divBdr>
    </w:div>
    <w:div w:id="1958172213">
      <w:bodyDiv w:val="1"/>
      <w:marLeft w:val="0"/>
      <w:marRight w:val="0"/>
      <w:marTop w:val="0"/>
      <w:marBottom w:val="0"/>
      <w:divBdr>
        <w:top w:val="none" w:sz="0" w:space="0" w:color="auto"/>
        <w:left w:val="none" w:sz="0" w:space="0" w:color="auto"/>
        <w:bottom w:val="none" w:sz="0" w:space="0" w:color="auto"/>
        <w:right w:val="none" w:sz="0" w:space="0" w:color="auto"/>
      </w:divBdr>
    </w:div>
    <w:div w:id="1992101091">
      <w:bodyDiv w:val="1"/>
      <w:marLeft w:val="0"/>
      <w:marRight w:val="0"/>
      <w:marTop w:val="0"/>
      <w:marBottom w:val="0"/>
      <w:divBdr>
        <w:top w:val="none" w:sz="0" w:space="0" w:color="auto"/>
        <w:left w:val="none" w:sz="0" w:space="0" w:color="auto"/>
        <w:bottom w:val="none" w:sz="0" w:space="0" w:color="auto"/>
        <w:right w:val="none" w:sz="0" w:space="0" w:color="auto"/>
      </w:divBdr>
    </w:div>
    <w:div w:id="211257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wikipedia.org/wiki/Zjawisko_naturalne" TargetMode="External"/><Relationship Id="rId13" Type="http://schemas.openxmlformats.org/officeDocument/2006/relationships/hyperlink" Target="http://pl.wikipedia.org/wiki/Huragan" TargetMode="External"/><Relationship Id="rId18" Type="http://schemas.openxmlformats.org/officeDocument/2006/relationships/hyperlink" Target="http://pl.wikipedia.org/wiki/Mr%C3%B3z" TargetMode="External"/><Relationship Id="rId3" Type="http://schemas.openxmlformats.org/officeDocument/2006/relationships/styles" Target="styles.xml"/><Relationship Id="rId21" Type="http://schemas.openxmlformats.org/officeDocument/2006/relationships/hyperlink" Target="https://brokerpefexpert.efaktura.gov.pl/" TargetMode="External"/><Relationship Id="rId7" Type="http://schemas.openxmlformats.org/officeDocument/2006/relationships/endnotes" Target="endnotes.xml"/><Relationship Id="rId12" Type="http://schemas.openxmlformats.org/officeDocument/2006/relationships/hyperlink" Target="http://pl.wikipedia.org/wiki/Trz%C4%99sienie_ziemi" TargetMode="External"/><Relationship Id="rId17" Type="http://schemas.openxmlformats.org/officeDocument/2006/relationships/hyperlink" Target="http://pl.wikipedia.org/wiki/Upa%C5%8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wikipedia.org/wiki/%C5%9Anieg" TargetMode="External"/><Relationship Id="rId20" Type="http://schemas.openxmlformats.org/officeDocument/2006/relationships/hyperlink" Target="mailto:sekretariat@chrobry-glogow.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wikipedia.org/wiki/Po%C5%BCa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l.wikipedia.org/wiki/Opad_atmosferyczny" TargetMode="External"/><Relationship Id="rId23" Type="http://schemas.openxmlformats.org/officeDocument/2006/relationships/footer" Target="footer1.xml"/><Relationship Id="rId10" Type="http://schemas.openxmlformats.org/officeDocument/2006/relationships/hyperlink" Target="http://pl.wikipedia.org/wiki/Susza" TargetMode="External"/><Relationship Id="rId19" Type="http://schemas.openxmlformats.org/officeDocument/2006/relationships/hyperlink" Target="http://pl.wikipedia.org/wiki/Osuwisko" TargetMode="External"/><Relationship Id="rId4" Type="http://schemas.openxmlformats.org/officeDocument/2006/relationships/settings" Target="settings.xml"/><Relationship Id="rId9" Type="http://schemas.openxmlformats.org/officeDocument/2006/relationships/hyperlink" Target="http://pl.wikipedia.org/wiki/Pow%C3%B3d%C5%BA" TargetMode="External"/><Relationship Id="rId14" Type="http://schemas.openxmlformats.org/officeDocument/2006/relationships/hyperlink" Target="http://pl.wikipedia.org/wiki/Tornado" TargetMode="External"/><Relationship Id="rId22"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303A0-7DF7-4BB4-BC39-DF816F761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TotalTime>
  <Pages>1</Pages>
  <Words>17830</Words>
  <Characters>106985</Characters>
  <Application>Microsoft Office Word</Application>
  <DocSecurity>0</DocSecurity>
  <Lines>891</Lines>
  <Paragraphs>249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Urszula UC. Ciesniewska</dc:creator>
  <cp:keywords/>
  <dc:description/>
  <cp:lastModifiedBy>Hanna HR. Różewicz</cp:lastModifiedBy>
  <cp:revision>390</cp:revision>
  <cp:lastPrinted>2021-09-24T07:12:00Z</cp:lastPrinted>
  <dcterms:created xsi:type="dcterms:W3CDTF">2021-02-26T10:52:00Z</dcterms:created>
  <dcterms:modified xsi:type="dcterms:W3CDTF">2021-11-09T10:38:00Z</dcterms:modified>
</cp:coreProperties>
</file>